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E51EF" w14:textId="3E72294C" w:rsidR="00ED394C" w:rsidRPr="008F2F40" w:rsidRDefault="002B5B93" w:rsidP="00EC0DBE">
      <w:pPr>
        <w:rPr>
          <w:rFonts w:ascii="Calibri Light" w:hAnsi="Calibri Light" w:cs="Calibri Light"/>
          <w:sz w:val="20"/>
          <w:szCs w:val="20"/>
        </w:rPr>
      </w:pPr>
      <w:r w:rsidRPr="008F2F40">
        <w:rPr>
          <w:rFonts w:ascii="Calibri Light" w:hAnsi="Calibri Light" w:cs="Calibri Light"/>
          <w:sz w:val="20"/>
          <w:szCs w:val="20"/>
        </w:rPr>
        <w:t xml:space="preserve">Znak sprawy: </w:t>
      </w:r>
      <w:r w:rsidR="003B395B" w:rsidRPr="008F2F40">
        <w:rPr>
          <w:rFonts w:ascii="Calibri Light" w:hAnsi="Calibri Light" w:cs="Calibri Light"/>
          <w:b/>
          <w:bCs/>
          <w:sz w:val="18"/>
          <w:szCs w:val="18"/>
        </w:rPr>
        <w:t>SP</w:t>
      </w:r>
      <w:r w:rsidR="00E92BF2" w:rsidRPr="008F2F40">
        <w:rPr>
          <w:rFonts w:ascii="Calibri Light" w:hAnsi="Calibri Light" w:cs="Calibri Light"/>
          <w:b/>
          <w:bCs/>
          <w:sz w:val="18"/>
          <w:szCs w:val="18"/>
        </w:rPr>
        <w:t>68</w:t>
      </w:r>
      <w:r w:rsidR="00B3505B" w:rsidRPr="008F2F40">
        <w:rPr>
          <w:rFonts w:ascii="Calibri Light" w:hAnsi="Calibri Light" w:cs="Calibri Light"/>
          <w:b/>
          <w:bCs/>
          <w:sz w:val="18"/>
          <w:szCs w:val="18"/>
        </w:rPr>
        <w:t>/</w:t>
      </w:r>
      <w:r w:rsidR="003E5D9F">
        <w:rPr>
          <w:rFonts w:ascii="Calibri Light" w:hAnsi="Calibri Light" w:cs="Calibri Light"/>
          <w:b/>
          <w:bCs/>
          <w:sz w:val="18"/>
          <w:szCs w:val="18"/>
        </w:rPr>
        <w:t>3</w:t>
      </w:r>
      <w:r w:rsidR="00B3505B" w:rsidRPr="008F2F40">
        <w:rPr>
          <w:rFonts w:ascii="Calibri Light" w:hAnsi="Calibri Light" w:cs="Calibri Light"/>
          <w:b/>
          <w:bCs/>
          <w:sz w:val="18"/>
          <w:szCs w:val="18"/>
        </w:rPr>
        <w:t>/202</w:t>
      </w:r>
      <w:r w:rsidR="007D79C2">
        <w:rPr>
          <w:rFonts w:ascii="Calibri Light" w:hAnsi="Calibri Light" w:cs="Calibri Light"/>
          <w:b/>
          <w:bCs/>
          <w:sz w:val="18"/>
          <w:szCs w:val="18"/>
        </w:rPr>
        <w:t>5</w:t>
      </w:r>
    </w:p>
    <w:p w14:paraId="1D1A0529" w14:textId="77777777" w:rsidR="00ED394C" w:rsidRPr="008F2F40" w:rsidRDefault="00ED394C" w:rsidP="00EC0DBE">
      <w:pPr>
        <w:rPr>
          <w:rFonts w:ascii="Calibri Light" w:hAnsi="Calibri Light" w:cs="Calibri Light"/>
          <w:sz w:val="18"/>
          <w:szCs w:val="18"/>
        </w:rPr>
      </w:pPr>
    </w:p>
    <w:p w14:paraId="0A44A660" w14:textId="77777777" w:rsidR="002B1483" w:rsidRPr="008F2F40" w:rsidRDefault="002B1483" w:rsidP="00EC0DBE">
      <w:pPr>
        <w:rPr>
          <w:rFonts w:ascii="Calibri Light" w:hAnsi="Calibri Light" w:cs="Calibri Light"/>
          <w:sz w:val="18"/>
          <w:szCs w:val="18"/>
        </w:rPr>
      </w:pPr>
    </w:p>
    <w:p w14:paraId="06AF785C" w14:textId="77777777" w:rsidR="005A0099" w:rsidRPr="008F2F40" w:rsidRDefault="005A0099" w:rsidP="00EC0DBE">
      <w:pPr>
        <w:rPr>
          <w:rFonts w:ascii="Calibri Light" w:hAnsi="Calibri Light" w:cs="Calibri Light"/>
          <w:sz w:val="18"/>
          <w:szCs w:val="18"/>
        </w:rPr>
      </w:pPr>
    </w:p>
    <w:p w14:paraId="14A91FD7" w14:textId="77777777" w:rsidR="005A0099" w:rsidRPr="008F2F40" w:rsidRDefault="005A0099" w:rsidP="00EC0DBE">
      <w:pPr>
        <w:rPr>
          <w:rFonts w:ascii="Calibri Light" w:hAnsi="Calibri Light" w:cs="Calibri Light"/>
          <w:sz w:val="18"/>
          <w:szCs w:val="18"/>
        </w:rPr>
      </w:pPr>
    </w:p>
    <w:p w14:paraId="37373A59" w14:textId="77777777" w:rsidR="00ED394C" w:rsidRPr="008F2F40" w:rsidRDefault="00ED394C" w:rsidP="00EC0DBE">
      <w:pPr>
        <w:rPr>
          <w:rFonts w:ascii="Calibri Light" w:hAnsi="Calibri Light" w:cs="Calibri Light"/>
          <w:sz w:val="18"/>
          <w:szCs w:val="18"/>
        </w:rPr>
      </w:pPr>
    </w:p>
    <w:p w14:paraId="5CC6277F" w14:textId="77777777" w:rsidR="00597356" w:rsidRPr="008F2F40" w:rsidRDefault="00597356" w:rsidP="00EC0DBE">
      <w:pPr>
        <w:rPr>
          <w:rFonts w:ascii="Calibri Light" w:hAnsi="Calibri Light" w:cs="Calibri Light"/>
          <w:sz w:val="18"/>
          <w:szCs w:val="18"/>
        </w:rPr>
      </w:pPr>
    </w:p>
    <w:p w14:paraId="38E611B2" w14:textId="77777777" w:rsidR="00B60040" w:rsidRPr="008F2F40" w:rsidRDefault="00B60040" w:rsidP="00EC0DBE">
      <w:pPr>
        <w:keepNext/>
        <w:jc w:val="center"/>
        <w:outlineLvl w:val="8"/>
        <w:rPr>
          <w:rFonts w:ascii="Calibri Light" w:hAnsi="Calibri Light" w:cs="Calibri Light"/>
          <w:b/>
          <w:bCs/>
          <w:sz w:val="28"/>
          <w:szCs w:val="18"/>
        </w:rPr>
      </w:pPr>
      <w:r w:rsidRPr="008F2F40">
        <w:rPr>
          <w:rFonts w:ascii="Calibri Light" w:hAnsi="Calibri Light" w:cs="Calibri Light"/>
          <w:b/>
          <w:bCs/>
          <w:sz w:val="28"/>
          <w:szCs w:val="18"/>
        </w:rPr>
        <w:t>SPECYFIKACJA WARUNKÓW ZAMÓWIENIA</w:t>
      </w:r>
    </w:p>
    <w:p w14:paraId="6D41BC58" w14:textId="0289C15B" w:rsidR="00B60040" w:rsidRPr="008F2F40" w:rsidRDefault="006505F7" w:rsidP="00EC0DBE">
      <w:pPr>
        <w:jc w:val="center"/>
        <w:rPr>
          <w:rFonts w:ascii="Calibri Light" w:eastAsia="Arial Unicode MS" w:hAnsi="Calibri Light" w:cs="Calibri Light"/>
          <w:bCs/>
          <w:sz w:val="20"/>
          <w:szCs w:val="18"/>
        </w:rPr>
      </w:pPr>
      <w:r w:rsidRPr="008F2F40">
        <w:rPr>
          <w:rFonts w:ascii="Calibri Light" w:hAnsi="Calibri Light" w:cs="Calibri Light"/>
          <w:bCs/>
          <w:sz w:val="20"/>
          <w:szCs w:val="18"/>
        </w:rPr>
        <w:t>Zamówienie publiczne</w:t>
      </w:r>
      <w:r w:rsidR="00B60040" w:rsidRPr="008F2F40">
        <w:rPr>
          <w:rFonts w:ascii="Calibri Light" w:hAnsi="Calibri Light" w:cs="Calibri Light"/>
          <w:bCs/>
          <w:sz w:val="20"/>
          <w:szCs w:val="18"/>
        </w:rPr>
        <w:t xml:space="preserve"> </w:t>
      </w:r>
      <w:r w:rsidR="00241C8D" w:rsidRPr="008F2F40">
        <w:rPr>
          <w:rFonts w:ascii="Calibri Light" w:eastAsia="Arial Unicode MS" w:hAnsi="Calibri Light" w:cs="Calibri Light"/>
          <w:bCs/>
          <w:sz w:val="20"/>
          <w:szCs w:val="18"/>
        </w:rPr>
        <w:t>p</w:t>
      </w:r>
      <w:r w:rsidR="00B60040" w:rsidRPr="008F2F40">
        <w:rPr>
          <w:rFonts w:ascii="Calibri Light" w:eastAsia="Arial Unicode MS" w:hAnsi="Calibri Light" w:cs="Calibri Light"/>
          <w:bCs/>
          <w:sz w:val="20"/>
          <w:szCs w:val="18"/>
        </w:rPr>
        <w:t>n.:</w:t>
      </w:r>
    </w:p>
    <w:p w14:paraId="0DE35E47" w14:textId="77777777" w:rsidR="00F25901" w:rsidRPr="008F2F40" w:rsidRDefault="00F25901" w:rsidP="00EC0DBE">
      <w:pPr>
        <w:jc w:val="both"/>
        <w:outlineLvl w:val="0"/>
        <w:rPr>
          <w:rFonts w:ascii="Calibri Light" w:hAnsi="Calibri Light" w:cs="Calibri Light"/>
          <w:b/>
          <w:bCs/>
          <w:sz w:val="18"/>
          <w:szCs w:val="18"/>
        </w:rPr>
      </w:pPr>
    </w:p>
    <w:p w14:paraId="66A48941" w14:textId="77777777" w:rsidR="002E4A59" w:rsidRPr="008F2F40" w:rsidRDefault="002E4A59" w:rsidP="00EC0DBE">
      <w:pPr>
        <w:jc w:val="both"/>
        <w:outlineLvl w:val="0"/>
        <w:rPr>
          <w:rFonts w:ascii="Calibri Light" w:hAnsi="Calibri Light" w:cs="Calibri Light"/>
          <w:b/>
          <w:bCs/>
          <w:sz w:val="18"/>
          <w:szCs w:val="18"/>
        </w:rPr>
      </w:pPr>
    </w:p>
    <w:p w14:paraId="51327D0C" w14:textId="77777777" w:rsidR="002E4A59" w:rsidRPr="008F2F40" w:rsidRDefault="002E4A59" w:rsidP="00EC0DBE">
      <w:pPr>
        <w:jc w:val="both"/>
        <w:outlineLvl w:val="0"/>
        <w:rPr>
          <w:rFonts w:ascii="Calibri Light" w:hAnsi="Calibri Light" w:cs="Calibri Light"/>
          <w:b/>
          <w:bCs/>
          <w:sz w:val="18"/>
          <w:szCs w:val="18"/>
        </w:rPr>
      </w:pPr>
    </w:p>
    <w:p w14:paraId="49B10918" w14:textId="77777777" w:rsidR="002A571A" w:rsidRPr="002A571A" w:rsidRDefault="002A571A" w:rsidP="002A571A">
      <w:pPr>
        <w:ind w:left="720"/>
        <w:jc w:val="center"/>
        <w:rPr>
          <w:rFonts w:asciiTheme="majorHAnsi" w:hAnsiTheme="majorHAnsi" w:cstheme="majorHAnsi"/>
          <w:b/>
          <w:bCs/>
          <w:snapToGrid w:val="0"/>
          <w:sz w:val="22"/>
          <w:szCs w:val="22"/>
        </w:rPr>
      </w:pPr>
      <w:bookmarkStart w:id="0" w:name="_Hlk88115146"/>
      <w:bookmarkStart w:id="1" w:name="_Hlk85106901"/>
      <w:r w:rsidRPr="002A571A">
        <w:rPr>
          <w:rFonts w:asciiTheme="majorHAnsi" w:hAnsiTheme="majorHAnsi" w:cstheme="majorHAnsi"/>
          <w:b/>
          <w:bCs/>
          <w:snapToGrid w:val="0"/>
          <w:sz w:val="22"/>
          <w:szCs w:val="22"/>
        </w:rPr>
        <w:t xml:space="preserve">Usługa kompleksowego sprzątania budynku </w:t>
      </w:r>
    </w:p>
    <w:p w14:paraId="27B6C280" w14:textId="64F401CF" w:rsidR="002A571A" w:rsidRPr="002A571A" w:rsidRDefault="002A571A" w:rsidP="002A571A">
      <w:pPr>
        <w:ind w:left="720"/>
        <w:jc w:val="center"/>
        <w:rPr>
          <w:rFonts w:asciiTheme="majorHAnsi" w:hAnsiTheme="majorHAnsi" w:cstheme="majorHAnsi"/>
          <w:b/>
          <w:snapToGrid w:val="0"/>
          <w:sz w:val="22"/>
          <w:szCs w:val="22"/>
        </w:rPr>
      </w:pPr>
      <w:r w:rsidRPr="002A571A">
        <w:rPr>
          <w:rFonts w:asciiTheme="majorHAnsi" w:hAnsiTheme="majorHAnsi" w:cstheme="majorHAnsi"/>
          <w:b/>
          <w:bCs/>
          <w:snapToGrid w:val="0"/>
          <w:sz w:val="22"/>
          <w:szCs w:val="22"/>
        </w:rPr>
        <w:t>Szkoły Podstawowej nr 68 im. II Tysiąclecia Wrocławia we Wrocławiu w 202</w:t>
      </w:r>
      <w:r w:rsidR="000B4D3B">
        <w:rPr>
          <w:rFonts w:asciiTheme="majorHAnsi" w:hAnsiTheme="majorHAnsi" w:cstheme="majorHAnsi"/>
          <w:b/>
          <w:bCs/>
          <w:snapToGrid w:val="0"/>
          <w:sz w:val="22"/>
          <w:szCs w:val="22"/>
        </w:rPr>
        <w:t>6</w:t>
      </w:r>
      <w:r w:rsidRPr="002A571A">
        <w:rPr>
          <w:rFonts w:asciiTheme="majorHAnsi" w:hAnsiTheme="majorHAnsi" w:cstheme="majorHAnsi"/>
          <w:b/>
          <w:bCs/>
          <w:snapToGrid w:val="0"/>
          <w:sz w:val="22"/>
          <w:szCs w:val="22"/>
        </w:rPr>
        <w:t xml:space="preserve">r. </w:t>
      </w:r>
      <w:bookmarkEnd w:id="0"/>
      <w:r w:rsidRPr="002A571A">
        <w:rPr>
          <w:rFonts w:asciiTheme="majorHAnsi" w:hAnsiTheme="majorHAnsi" w:cstheme="majorHAnsi"/>
          <w:b/>
          <w:bCs/>
          <w:snapToGrid w:val="0"/>
          <w:sz w:val="22"/>
          <w:szCs w:val="22"/>
        </w:rPr>
        <w:br/>
      </w:r>
    </w:p>
    <w:bookmarkEnd w:id="1"/>
    <w:p w14:paraId="64D2B663" w14:textId="77777777" w:rsidR="00673538" w:rsidRPr="008F2F40" w:rsidRDefault="00673538" w:rsidP="00EC0DBE">
      <w:pPr>
        <w:jc w:val="both"/>
        <w:outlineLvl w:val="0"/>
        <w:rPr>
          <w:rFonts w:ascii="Calibri Light" w:hAnsi="Calibri Light" w:cs="Calibri Light"/>
          <w:b/>
          <w:bCs/>
          <w:sz w:val="18"/>
          <w:szCs w:val="18"/>
        </w:rPr>
      </w:pPr>
    </w:p>
    <w:p w14:paraId="6AAEDCC4" w14:textId="77777777" w:rsidR="00673538" w:rsidRPr="008F2F40" w:rsidRDefault="00673538" w:rsidP="00EC0DBE">
      <w:pPr>
        <w:jc w:val="both"/>
        <w:outlineLvl w:val="0"/>
        <w:rPr>
          <w:rFonts w:ascii="Calibri Light" w:hAnsi="Calibri Light" w:cs="Calibri Light"/>
          <w:b/>
          <w:bCs/>
          <w:sz w:val="18"/>
          <w:szCs w:val="18"/>
        </w:rPr>
      </w:pPr>
    </w:p>
    <w:p w14:paraId="539A3AFB" w14:textId="77777777" w:rsidR="006639DB" w:rsidRPr="008F2F40" w:rsidRDefault="006639DB" w:rsidP="007D777F">
      <w:pPr>
        <w:autoSpaceDE w:val="0"/>
        <w:autoSpaceDN w:val="0"/>
        <w:adjustRightInd w:val="0"/>
        <w:jc w:val="center"/>
        <w:rPr>
          <w:rFonts w:ascii="Calibri Light" w:hAnsi="Calibri Light" w:cs="Calibri Light"/>
          <w:sz w:val="20"/>
          <w:szCs w:val="20"/>
        </w:rPr>
      </w:pPr>
    </w:p>
    <w:p w14:paraId="222B8A42" w14:textId="77777777" w:rsidR="005D1474" w:rsidRPr="006361E4" w:rsidRDefault="005D1474" w:rsidP="005D1474">
      <w:pPr>
        <w:autoSpaceDE w:val="0"/>
        <w:autoSpaceDN w:val="0"/>
        <w:adjustRightInd w:val="0"/>
        <w:jc w:val="center"/>
        <w:rPr>
          <w:rFonts w:asciiTheme="majorHAnsi" w:hAnsiTheme="majorHAnsi" w:cstheme="majorHAnsi"/>
          <w:sz w:val="20"/>
          <w:szCs w:val="20"/>
        </w:rPr>
      </w:pPr>
      <w:r w:rsidRPr="006361E4">
        <w:rPr>
          <w:rFonts w:asciiTheme="majorHAnsi" w:hAnsiTheme="majorHAnsi" w:cstheme="majorHAnsi"/>
          <w:sz w:val="20"/>
          <w:szCs w:val="20"/>
        </w:rPr>
        <w:t xml:space="preserve">Postępowanie o udzielenie zamówienia publicznego prowadzonego w trybie podstawowym - </w:t>
      </w:r>
      <w:r w:rsidRPr="006361E4">
        <w:rPr>
          <w:rFonts w:asciiTheme="majorHAnsi" w:hAnsiTheme="majorHAnsi" w:cstheme="majorHAnsi"/>
          <w:sz w:val="20"/>
          <w:szCs w:val="20"/>
        </w:rPr>
        <w:br/>
        <w:t xml:space="preserve">art. 275 pkt 1 ustawy z dnia 11 września 2019 r. – Prawo zamówień publicznych, </w:t>
      </w:r>
      <w:r w:rsidRPr="006361E4">
        <w:rPr>
          <w:rFonts w:asciiTheme="majorHAnsi" w:hAnsiTheme="majorHAnsi" w:cstheme="majorHAnsi"/>
          <w:sz w:val="20"/>
          <w:szCs w:val="20"/>
        </w:rPr>
        <w:br/>
        <w:t>na usługi o wartości nieprzekraczającej progów unijnych.</w:t>
      </w:r>
    </w:p>
    <w:p w14:paraId="63BB1EF8" w14:textId="77777777" w:rsidR="00EC6057" w:rsidRPr="008F2F40" w:rsidRDefault="00EC6057" w:rsidP="00EC6057">
      <w:pPr>
        <w:autoSpaceDE w:val="0"/>
        <w:autoSpaceDN w:val="0"/>
        <w:adjustRightInd w:val="0"/>
        <w:jc w:val="center"/>
        <w:rPr>
          <w:rFonts w:ascii="Calibri Light" w:hAnsi="Calibri Light" w:cs="Calibri Light"/>
          <w:sz w:val="20"/>
          <w:szCs w:val="20"/>
        </w:rPr>
      </w:pPr>
    </w:p>
    <w:p w14:paraId="4196FA5F" w14:textId="77777777" w:rsidR="00F16469" w:rsidRPr="008F2F40" w:rsidRDefault="00F16469" w:rsidP="007D777F">
      <w:pPr>
        <w:autoSpaceDE w:val="0"/>
        <w:autoSpaceDN w:val="0"/>
        <w:adjustRightInd w:val="0"/>
        <w:jc w:val="center"/>
        <w:rPr>
          <w:rFonts w:ascii="Calibri Light" w:hAnsi="Calibri Light" w:cs="Calibri Light"/>
          <w:b/>
          <w:bCs/>
          <w:sz w:val="20"/>
          <w:szCs w:val="20"/>
        </w:rPr>
      </w:pPr>
    </w:p>
    <w:p w14:paraId="57DC9663" w14:textId="77777777" w:rsidR="0083648E" w:rsidRPr="008F2F40" w:rsidRDefault="00F16469" w:rsidP="00664888">
      <w:pPr>
        <w:autoSpaceDE w:val="0"/>
        <w:autoSpaceDN w:val="0"/>
        <w:adjustRightInd w:val="0"/>
        <w:jc w:val="center"/>
        <w:rPr>
          <w:rFonts w:ascii="Calibri Light" w:hAnsi="Calibri Light" w:cs="Calibri Light"/>
          <w:bCs/>
          <w:sz w:val="20"/>
          <w:szCs w:val="20"/>
        </w:rPr>
      </w:pPr>
      <w:r w:rsidRPr="008F2F40">
        <w:rPr>
          <w:rFonts w:ascii="Calibri Light" w:hAnsi="Calibri Light" w:cs="Calibri Light"/>
          <w:bCs/>
          <w:sz w:val="20"/>
          <w:szCs w:val="20"/>
        </w:rPr>
        <w:t>Przedmiotowe postę</w:t>
      </w:r>
      <w:r w:rsidR="005D0DD5" w:rsidRPr="008F2F40">
        <w:rPr>
          <w:rFonts w:ascii="Calibri Light" w:hAnsi="Calibri Light" w:cs="Calibri Light"/>
          <w:bCs/>
          <w:sz w:val="20"/>
          <w:szCs w:val="20"/>
        </w:rPr>
        <w:t xml:space="preserve">powanie prowadzone jest przy użyciu środków komunikacji elektronicznej. </w:t>
      </w:r>
    </w:p>
    <w:p w14:paraId="4C49ABBA" w14:textId="77777777" w:rsidR="00440809" w:rsidRPr="00440809" w:rsidRDefault="00440809" w:rsidP="00440809">
      <w:pPr>
        <w:autoSpaceDE w:val="0"/>
        <w:autoSpaceDN w:val="0"/>
        <w:adjustRightInd w:val="0"/>
        <w:jc w:val="center"/>
        <w:rPr>
          <w:rFonts w:ascii="Calibri Light" w:hAnsi="Calibri Light" w:cs="Calibri Light"/>
          <w:bCs/>
          <w:sz w:val="20"/>
          <w:szCs w:val="20"/>
        </w:rPr>
      </w:pPr>
      <w:r w:rsidRPr="00440809">
        <w:rPr>
          <w:rFonts w:ascii="Calibri Light" w:hAnsi="Calibri Light" w:cs="Calibri Light"/>
          <w:bCs/>
          <w:sz w:val="20"/>
          <w:szCs w:val="20"/>
        </w:rPr>
        <w:t>Postępowanie prowadzone jest na platformie e-zamówienia.</w:t>
      </w:r>
    </w:p>
    <w:p w14:paraId="62E6D36B" w14:textId="77777777" w:rsidR="00440809" w:rsidRDefault="00440809" w:rsidP="00664888">
      <w:pPr>
        <w:autoSpaceDE w:val="0"/>
        <w:autoSpaceDN w:val="0"/>
        <w:adjustRightInd w:val="0"/>
        <w:jc w:val="center"/>
        <w:rPr>
          <w:rFonts w:ascii="Calibri Light" w:hAnsi="Calibri Light" w:cs="Calibri Light"/>
          <w:bCs/>
          <w:sz w:val="20"/>
          <w:szCs w:val="20"/>
        </w:rPr>
      </w:pPr>
    </w:p>
    <w:p w14:paraId="73FF27C7" w14:textId="3BF57965" w:rsidR="005D0DD5" w:rsidRPr="008F2F40" w:rsidRDefault="005D0DD5" w:rsidP="00664888">
      <w:pPr>
        <w:autoSpaceDE w:val="0"/>
        <w:autoSpaceDN w:val="0"/>
        <w:adjustRightInd w:val="0"/>
        <w:jc w:val="center"/>
        <w:rPr>
          <w:rFonts w:ascii="Calibri Light" w:hAnsi="Calibri Light" w:cs="Calibri Light"/>
          <w:bCs/>
          <w:sz w:val="20"/>
          <w:szCs w:val="20"/>
        </w:rPr>
      </w:pPr>
      <w:r w:rsidRPr="008F2F40">
        <w:rPr>
          <w:rFonts w:ascii="Calibri Light" w:hAnsi="Calibri Light" w:cs="Calibri Light"/>
          <w:bCs/>
          <w:sz w:val="20"/>
          <w:szCs w:val="20"/>
        </w:rPr>
        <w:t>Składanie ofert następuje za pośrednictwem</w:t>
      </w:r>
      <w:r w:rsidR="007471B0">
        <w:rPr>
          <w:rFonts w:ascii="Calibri Light" w:hAnsi="Calibri Light" w:cs="Calibri Light"/>
          <w:bCs/>
          <w:sz w:val="20"/>
          <w:szCs w:val="20"/>
        </w:rPr>
        <w:t xml:space="preserve"> Platformy dostępnej pod adresem internetowym </w:t>
      </w:r>
      <w:hyperlink r:id="rId8" w:history="1">
        <w:r w:rsidR="00A12E9A" w:rsidRPr="00EC6561">
          <w:rPr>
            <w:rStyle w:val="Hipercze"/>
            <w:rFonts w:ascii="Calibri Light" w:hAnsi="Calibri Light" w:cs="Calibri Light"/>
            <w:bCs/>
            <w:sz w:val="20"/>
            <w:szCs w:val="20"/>
          </w:rPr>
          <w:t>https://ezamowienia.gov.pl/pl/</w:t>
        </w:r>
      </w:hyperlink>
      <w:r w:rsidR="00A12E9A">
        <w:rPr>
          <w:rFonts w:ascii="Calibri Light" w:hAnsi="Calibri Light" w:cs="Calibri Light"/>
          <w:bCs/>
          <w:sz w:val="20"/>
          <w:szCs w:val="20"/>
        </w:rPr>
        <w:t xml:space="preserve"> </w:t>
      </w:r>
    </w:p>
    <w:p w14:paraId="1EA5E4C5" w14:textId="77777777" w:rsidR="005D0DD5" w:rsidRPr="008F2F40" w:rsidRDefault="005D0DD5" w:rsidP="007D777F">
      <w:pPr>
        <w:autoSpaceDE w:val="0"/>
        <w:autoSpaceDN w:val="0"/>
        <w:adjustRightInd w:val="0"/>
        <w:jc w:val="center"/>
        <w:rPr>
          <w:rFonts w:ascii="Calibri Light" w:hAnsi="Calibri Light" w:cs="Calibri Light"/>
          <w:bCs/>
          <w:sz w:val="20"/>
          <w:szCs w:val="20"/>
        </w:rPr>
      </w:pPr>
    </w:p>
    <w:p w14:paraId="464E9D72" w14:textId="77777777" w:rsidR="00440809" w:rsidRPr="00440809" w:rsidRDefault="00440809" w:rsidP="00440809">
      <w:pPr>
        <w:autoSpaceDE w:val="0"/>
        <w:autoSpaceDN w:val="0"/>
        <w:adjustRightInd w:val="0"/>
        <w:jc w:val="center"/>
        <w:rPr>
          <w:rFonts w:ascii="Calibri Light" w:hAnsi="Calibri Light" w:cs="Calibri Light"/>
          <w:bCs/>
          <w:sz w:val="20"/>
          <w:szCs w:val="20"/>
        </w:rPr>
      </w:pPr>
    </w:p>
    <w:p w14:paraId="50FB05BD" w14:textId="77777777" w:rsidR="00440809" w:rsidRPr="00440809" w:rsidRDefault="00440809" w:rsidP="00440809">
      <w:pPr>
        <w:autoSpaceDE w:val="0"/>
        <w:autoSpaceDN w:val="0"/>
        <w:adjustRightInd w:val="0"/>
        <w:jc w:val="center"/>
        <w:rPr>
          <w:rFonts w:ascii="Calibri Light" w:hAnsi="Calibri Light" w:cs="Calibri Light"/>
          <w:bCs/>
          <w:sz w:val="20"/>
          <w:szCs w:val="20"/>
        </w:rPr>
      </w:pPr>
    </w:p>
    <w:p w14:paraId="49181002" w14:textId="77777777" w:rsidR="00440809" w:rsidRPr="00434628" w:rsidRDefault="00440809" w:rsidP="00440809">
      <w:pPr>
        <w:autoSpaceDE w:val="0"/>
        <w:autoSpaceDN w:val="0"/>
        <w:adjustRightInd w:val="0"/>
        <w:jc w:val="center"/>
        <w:rPr>
          <w:rFonts w:ascii="Calibri Light" w:hAnsi="Calibri Light" w:cs="Calibri Light"/>
          <w:b/>
          <w:bCs/>
          <w:sz w:val="20"/>
          <w:szCs w:val="20"/>
        </w:rPr>
      </w:pPr>
      <w:r w:rsidRPr="00434628">
        <w:rPr>
          <w:rFonts w:ascii="Calibri Light" w:hAnsi="Calibri Light" w:cs="Calibri Light"/>
          <w:b/>
          <w:bCs/>
          <w:sz w:val="20"/>
          <w:szCs w:val="20"/>
        </w:rPr>
        <w:t>IDENTYFIKATOR POSTĘPOWANIA NA PLATFORMIE E-ZAMÓWIENIA:</w:t>
      </w:r>
    </w:p>
    <w:p w14:paraId="00429402" w14:textId="7F3925C7" w:rsidR="00A204E9" w:rsidRPr="008F2F40" w:rsidRDefault="00434628" w:rsidP="00434628">
      <w:pPr>
        <w:autoSpaceDE w:val="0"/>
        <w:autoSpaceDN w:val="0"/>
        <w:adjustRightInd w:val="0"/>
        <w:jc w:val="center"/>
        <w:rPr>
          <w:rFonts w:ascii="Calibri Light" w:hAnsi="Calibri Light" w:cs="Calibri Light"/>
          <w:b/>
          <w:bCs/>
          <w:sz w:val="18"/>
          <w:szCs w:val="18"/>
        </w:rPr>
      </w:pPr>
      <w:r w:rsidRPr="00434628">
        <w:rPr>
          <w:rFonts w:ascii="Arial" w:hAnsi="Arial" w:cs="Arial"/>
        </w:rPr>
        <w:t>ocds-148610-d72c402f-037f-4422-915e-d50e2d14a5fb</w:t>
      </w:r>
    </w:p>
    <w:p w14:paraId="0EA18996" w14:textId="77777777" w:rsidR="00D705BC" w:rsidRPr="008F2F40" w:rsidRDefault="00D705BC" w:rsidP="00EC0DBE">
      <w:pPr>
        <w:autoSpaceDE w:val="0"/>
        <w:autoSpaceDN w:val="0"/>
        <w:adjustRightInd w:val="0"/>
        <w:rPr>
          <w:rFonts w:ascii="Calibri Light" w:hAnsi="Calibri Light" w:cs="Calibri Light"/>
          <w:bCs/>
          <w:sz w:val="20"/>
          <w:szCs w:val="20"/>
        </w:rPr>
      </w:pPr>
    </w:p>
    <w:p w14:paraId="6628015A" w14:textId="77777777" w:rsidR="00B60040" w:rsidRPr="008F2F40" w:rsidRDefault="00B60040" w:rsidP="00EC0DBE">
      <w:pPr>
        <w:rPr>
          <w:rFonts w:ascii="Calibri Light" w:hAnsi="Calibri Light" w:cs="Calibri Light"/>
          <w:bCs/>
          <w:sz w:val="18"/>
          <w:szCs w:val="18"/>
        </w:rPr>
      </w:pPr>
    </w:p>
    <w:p w14:paraId="27C8CCF0" w14:textId="77777777" w:rsidR="00EA537E" w:rsidRPr="008F2F40" w:rsidRDefault="00EA537E" w:rsidP="00EC0DBE">
      <w:pPr>
        <w:rPr>
          <w:rFonts w:ascii="Calibri Light" w:hAnsi="Calibri Light" w:cs="Calibri Light"/>
          <w:bCs/>
          <w:sz w:val="18"/>
          <w:szCs w:val="18"/>
        </w:rPr>
      </w:pPr>
    </w:p>
    <w:p w14:paraId="5D6AD499" w14:textId="733E7826" w:rsidR="00EA537E" w:rsidRPr="008F2F40" w:rsidRDefault="00EA537E" w:rsidP="00EC0DBE">
      <w:pPr>
        <w:rPr>
          <w:rFonts w:ascii="Calibri Light" w:hAnsi="Calibri Light" w:cs="Calibri Light"/>
          <w:bCs/>
          <w:sz w:val="18"/>
          <w:szCs w:val="18"/>
        </w:rPr>
      </w:pPr>
    </w:p>
    <w:p w14:paraId="0347406A" w14:textId="5F7ECFB0" w:rsidR="00D60696" w:rsidRPr="008F2F40" w:rsidRDefault="00D60696" w:rsidP="00EC0DBE">
      <w:pPr>
        <w:rPr>
          <w:rFonts w:ascii="Calibri Light" w:hAnsi="Calibri Light" w:cs="Calibri Light"/>
          <w:bCs/>
          <w:sz w:val="18"/>
          <w:szCs w:val="18"/>
        </w:rPr>
      </w:pPr>
    </w:p>
    <w:p w14:paraId="1EF28116" w14:textId="77777777" w:rsidR="00D60696" w:rsidRPr="008F2F40" w:rsidRDefault="00D60696" w:rsidP="00EC0DBE">
      <w:pPr>
        <w:rPr>
          <w:rFonts w:ascii="Calibri Light" w:hAnsi="Calibri Light" w:cs="Calibri Light"/>
          <w:bCs/>
          <w:sz w:val="18"/>
          <w:szCs w:val="18"/>
        </w:rPr>
      </w:pPr>
    </w:p>
    <w:p w14:paraId="6E213517" w14:textId="77777777" w:rsidR="000B6463" w:rsidRPr="008F2F40" w:rsidRDefault="000B6463" w:rsidP="00EC0DBE">
      <w:pPr>
        <w:rPr>
          <w:rFonts w:ascii="Calibri Light" w:hAnsi="Calibri Light" w:cs="Calibri Light"/>
          <w:bCs/>
          <w:sz w:val="18"/>
          <w:szCs w:val="18"/>
        </w:rPr>
      </w:pPr>
    </w:p>
    <w:p w14:paraId="666AE15F" w14:textId="77777777" w:rsidR="00EA537E" w:rsidRPr="008F2F40" w:rsidRDefault="00EA537E" w:rsidP="00EC0DBE">
      <w:pPr>
        <w:rPr>
          <w:rFonts w:ascii="Calibri Light" w:hAnsi="Calibri Light" w:cs="Calibri Light"/>
          <w:bCs/>
          <w:sz w:val="18"/>
          <w:szCs w:val="18"/>
        </w:rPr>
      </w:pPr>
    </w:p>
    <w:p w14:paraId="2D54FA04" w14:textId="77777777" w:rsidR="00EA537E" w:rsidRPr="008F2F40" w:rsidRDefault="00EA537E" w:rsidP="00EC0DBE">
      <w:pPr>
        <w:rPr>
          <w:rFonts w:ascii="Calibri Light" w:hAnsi="Calibri Light" w:cs="Calibri Light"/>
          <w:bCs/>
          <w:sz w:val="18"/>
          <w:szCs w:val="18"/>
        </w:rPr>
      </w:pPr>
    </w:p>
    <w:p w14:paraId="2C52E5BE" w14:textId="77777777" w:rsidR="00F077C7" w:rsidRPr="008F2F40" w:rsidRDefault="00FC1180" w:rsidP="00F077C7">
      <w:pPr>
        <w:ind w:left="1276" w:hanging="1276"/>
        <w:rPr>
          <w:rFonts w:ascii="Calibri Light" w:hAnsi="Calibri Light" w:cs="Calibri Light"/>
          <w:b/>
          <w:bCs/>
          <w:sz w:val="20"/>
          <w:szCs w:val="20"/>
        </w:rPr>
      </w:pPr>
      <w:r w:rsidRPr="008F2F40">
        <w:rPr>
          <w:rFonts w:ascii="Calibri Light" w:hAnsi="Calibri Light" w:cs="Calibri Light"/>
          <w:bCs/>
          <w:sz w:val="20"/>
          <w:szCs w:val="20"/>
        </w:rPr>
        <w:t xml:space="preserve">Zamawiający: </w:t>
      </w:r>
      <w:r w:rsidRPr="008F2F40">
        <w:rPr>
          <w:rFonts w:ascii="Calibri Light" w:hAnsi="Calibri Light" w:cs="Calibri Light"/>
          <w:bCs/>
          <w:sz w:val="20"/>
          <w:szCs w:val="20"/>
        </w:rPr>
        <w:tab/>
      </w:r>
      <w:r w:rsidR="00F077C7" w:rsidRPr="008F2F40">
        <w:rPr>
          <w:rFonts w:ascii="Calibri Light" w:hAnsi="Calibri Light" w:cs="Calibri Light"/>
          <w:b/>
          <w:bCs/>
          <w:sz w:val="20"/>
          <w:szCs w:val="20"/>
        </w:rPr>
        <w:t>Szkoła Podstawowa nr 68 im. II Tysiąclecia Wrocławia</w:t>
      </w:r>
    </w:p>
    <w:p w14:paraId="03446FB6" w14:textId="77777777" w:rsidR="00F077C7" w:rsidRPr="008F2F40" w:rsidRDefault="00F077C7" w:rsidP="00F077C7">
      <w:pPr>
        <w:ind w:left="1276"/>
        <w:rPr>
          <w:rFonts w:ascii="Calibri Light" w:hAnsi="Calibri Light" w:cs="Calibri Light"/>
          <w:bCs/>
          <w:sz w:val="20"/>
          <w:szCs w:val="20"/>
        </w:rPr>
      </w:pPr>
      <w:r w:rsidRPr="008F2F40">
        <w:rPr>
          <w:rFonts w:ascii="Calibri Light" w:hAnsi="Calibri Light" w:cs="Calibri Light"/>
          <w:bCs/>
          <w:sz w:val="20"/>
          <w:szCs w:val="20"/>
        </w:rPr>
        <w:t>ul. Szczęśliwa 28</w:t>
      </w:r>
    </w:p>
    <w:p w14:paraId="737E49BE" w14:textId="77777777" w:rsidR="00F077C7" w:rsidRPr="008F2F40" w:rsidRDefault="00F077C7" w:rsidP="00F077C7">
      <w:pPr>
        <w:ind w:left="1276"/>
        <w:rPr>
          <w:rFonts w:ascii="Calibri Light" w:hAnsi="Calibri Light" w:cs="Calibri Light"/>
          <w:bCs/>
          <w:sz w:val="20"/>
          <w:szCs w:val="20"/>
        </w:rPr>
      </w:pPr>
      <w:r w:rsidRPr="008F2F40">
        <w:rPr>
          <w:rFonts w:ascii="Calibri Light" w:hAnsi="Calibri Light" w:cs="Calibri Light"/>
          <w:bCs/>
          <w:sz w:val="20"/>
          <w:szCs w:val="20"/>
        </w:rPr>
        <w:t>53-446 Wrocław</w:t>
      </w:r>
    </w:p>
    <w:p w14:paraId="4EDFF9CF" w14:textId="77777777" w:rsidR="00F077C7" w:rsidRPr="008F2F40" w:rsidRDefault="00F077C7" w:rsidP="00F077C7">
      <w:pPr>
        <w:ind w:left="1276"/>
        <w:rPr>
          <w:rFonts w:ascii="Calibri Light" w:hAnsi="Calibri Light" w:cs="Calibri Light"/>
          <w:bCs/>
          <w:i/>
          <w:iCs/>
          <w:sz w:val="20"/>
          <w:szCs w:val="20"/>
        </w:rPr>
      </w:pPr>
      <w:r w:rsidRPr="008F2F40">
        <w:rPr>
          <w:rFonts w:ascii="Calibri Light" w:hAnsi="Calibri Light" w:cs="Calibri Light"/>
          <w:bCs/>
          <w:sz w:val="20"/>
          <w:szCs w:val="20"/>
        </w:rPr>
        <w:t>tel. 71/79-86-859</w:t>
      </w:r>
    </w:p>
    <w:p w14:paraId="64BD4ED7" w14:textId="017F4774" w:rsidR="000B6463" w:rsidRPr="008F2F40" w:rsidRDefault="00F077C7" w:rsidP="00F077C7">
      <w:pPr>
        <w:ind w:left="1276"/>
        <w:rPr>
          <w:rFonts w:ascii="Calibri Light" w:hAnsi="Calibri Light" w:cs="Calibri Light"/>
          <w:sz w:val="18"/>
          <w:szCs w:val="18"/>
        </w:rPr>
      </w:pPr>
      <w:r w:rsidRPr="008F2F40">
        <w:rPr>
          <w:rFonts w:ascii="Calibri Light" w:hAnsi="Calibri Light" w:cs="Calibri Light"/>
          <w:bCs/>
          <w:sz w:val="20"/>
          <w:szCs w:val="20"/>
          <w:lang w:val="en-US"/>
        </w:rPr>
        <w:t xml:space="preserve">email: </w:t>
      </w:r>
      <w:bookmarkStart w:id="2" w:name="_Hlk73349162"/>
      <w:r w:rsidRPr="008F2F40">
        <w:rPr>
          <w:rFonts w:ascii="Calibri Light" w:hAnsi="Calibri Light" w:cs="Calibri Light"/>
          <w:bCs/>
          <w:i/>
          <w:iCs/>
          <w:sz w:val="20"/>
          <w:szCs w:val="20"/>
        </w:rPr>
        <w:fldChar w:fldCharType="begin"/>
      </w:r>
      <w:r w:rsidRPr="008F2F40">
        <w:rPr>
          <w:rFonts w:ascii="Calibri Light" w:hAnsi="Calibri Light" w:cs="Calibri Light"/>
          <w:bCs/>
          <w:sz w:val="20"/>
          <w:szCs w:val="20"/>
        </w:rPr>
        <w:instrText xml:space="preserve"> HYPERLINK  "mailto:sekretariat.sp068@wroclawskaedukacja.pl" </w:instrText>
      </w:r>
      <w:r w:rsidRPr="008F2F40">
        <w:rPr>
          <w:rFonts w:ascii="Calibri Light" w:hAnsi="Calibri Light" w:cs="Calibri Light"/>
          <w:bCs/>
          <w:i/>
          <w:iCs/>
          <w:sz w:val="20"/>
          <w:szCs w:val="20"/>
        </w:rPr>
      </w:r>
      <w:r w:rsidRPr="008F2F40">
        <w:rPr>
          <w:rFonts w:ascii="Calibri Light" w:hAnsi="Calibri Light" w:cs="Calibri Light"/>
          <w:bCs/>
          <w:i/>
          <w:iCs/>
          <w:sz w:val="20"/>
          <w:szCs w:val="20"/>
        </w:rPr>
        <w:fldChar w:fldCharType="separate"/>
      </w:r>
      <w:r w:rsidRPr="008F2F40">
        <w:rPr>
          <w:rStyle w:val="Hipercze"/>
          <w:rFonts w:ascii="Calibri Light" w:hAnsi="Calibri Light" w:cs="Calibri Light"/>
          <w:bCs/>
          <w:sz w:val="20"/>
          <w:szCs w:val="20"/>
          <w:lang w:val="en-US"/>
        </w:rPr>
        <w:t>sekretariat.sp068@wroclawskaedukacja.pl</w:t>
      </w:r>
      <w:r w:rsidRPr="008F2F40">
        <w:rPr>
          <w:rFonts w:ascii="Calibri Light" w:hAnsi="Calibri Light" w:cs="Calibri Light"/>
          <w:bCs/>
          <w:sz w:val="20"/>
          <w:szCs w:val="20"/>
        </w:rPr>
        <w:fldChar w:fldCharType="end"/>
      </w:r>
      <w:bookmarkEnd w:id="2"/>
    </w:p>
    <w:p w14:paraId="00054F4B" w14:textId="1C9FFDCB" w:rsidR="0029096E" w:rsidRPr="008F2F40" w:rsidRDefault="0029096E" w:rsidP="00313534">
      <w:pPr>
        <w:rPr>
          <w:rFonts w:ascii="Calibri Light" w:hAnsi="Calibri Light" w:cs="Calibri Light"/>
          <w:sz w:val="18"/>
          <w:szCs w:val="18"/>
        </w:rPr>
      </w:pPr>
    </w:p>
    <w:p w14:paraId="40D8053A" w14:textId="507EC33E" w:rsidR="00EC6057" w:rsidRPr="008F2F40" w:rsidRDefault="00EC6057" w:rsidP="00313534">
      <w:pPr>
        <w:rPr>
          <w:rFonts w:ascii="Calibri Light" w:hAnsi="Calibri Light" w:cs="Calibri Light"/>
          <w:sz w:val="18"/>
          <w:szCs w:val="18"/>
        </w:rPr>
      </w:pPr>
    </w:p>
    <w:p w14:paraId="2A150913" w14:textId="0409F8CB" w:rsidR="00D60696" w:rsidRPr="008F2F40" w:rsidRDefault="00D60696" w:rsidP="00313534">
      <w:pPr>
        <w:rPr>
          <w:rFonts w:ascii="Calibri Light" w:hAnsi="Calibri Light" w:cs="Calibri Light"/>
          <w:sz w:val="18"/>
          <w:szCs w:val="18"/>
        </w:rPr>
      </w:pPr>
    </w:p>
    <w:p w14:paraId="4E51FFEE" w14:textId="77777777" w:rsidR="0029096E" w:rsidRPr="008F2F40" w:rsidRDefault="0029096E" w:rsidP="00313534">
      <w:pPr>
        <w:rPr>
          <w:rFonts w:ascii="Calibri Light" w:hAnsi="Calibri Light" w:cs="Calibri Light"/>
          <w:sz w:val="18"/>
          <w:szCs w:val="18"/>
        </w:rPr>
      </w:pPr>
    </w:p>
    <w:p w14:paraId="1903CFE0" w14:textId="77777777" w:rsidR="00313534" w:rsidRPr="008F2F40" w:rsidRDefault="00313534" w:rsidP="00313534">
      <w:pPr>
        <w:rPr>
          <w:rFonts w:ascii="Calibri Light" w:hAnsi="Calibri Light" w:cs="Calibri Light"/>
          <w:sz w:val="18"/>
          <w:szCs w:val="18"/>
        </w:rPr>
      </w:pPr>
    </w:p>
    <w:p w14:paraId="02CACBDA" w14:textId="3BF8D2EC" w:rsidR="00E54BFE" w:rsidRPr="008F2F40" w:rsidRDefault="00313534" w:rsidP="00313534">
      <w:pPr>
        <w:pBdr>
          <w:top w:val="single" w:sz="6" w:space="0" w:color="auto"/>
        </w:pBdr>
        <w:jc w:val="center"/>
        <w:rPr>
          <w:rFonts w:ascii="Calibri Light" w:hAnsi="Calibri Light" w:cs="Calibri Light"/>
          <w:sz w:val="18"/>
          <w:szCs w:val="18"/>
        </w:rPr>
      </w:pPr>
      <w:r w:rsidRPr="008F2F40">
        <w:rPr>
          <w:rFonts w:ascii="Calibri Light" w:hAnsi="Calibri Light" w:cs="Calibri Light"/>
          <w:sz w:val="18"/>
          <w:szCs w:val="18"/>
        </w:rPr>
        <w:t xml:space="preserve">Wrocław, </w:t>
      </w:r>
      <w:r w:rsidR="00434628">
        <w:rPr>
          <w:rFonts w:ascii="Calibri Light" w:hAnsi="Calibri Light" w:cs="Calibri Light"/>
          <w:sz w:val="18"/>
          <w:szCs w:val="18"/>
        </w:rPr>
        <w:t>grudzień</w:t>
      </w:r>
      <w:r w:rsidR="007D79C2">
        <w:rPr>
          <w:rFonts w:ascii="Calibri Light" w:hAnsi="Calibri Light" w:cs="Calibri Light"/>
          <w:sz w:val="18"/>
          <w:szCs w:val="18"/>
        </w:rPr>
        <w:t xml:space="preserve"> 2025 </w:t>
      </w:r>
      <w:r w:rsidR="00976556" w:rsidRPr="008F2F40">
        <w:rPr>
          <w:rFonts w:ascii="Calibri Light" w:hAnsi="Calibri Light" w:cs="Calibri Light"/>
          <w:sz w:val="18"/>
          <w:szCs w:val="18"/>
        </w:rPr>
        <w:t>r.</w:t>
      </w:r>
      <w:r w:rsidR="00E54BFE" w:rsidRPr="008F2F40">
        <w:rPr>
          <w:rFonts w:ascii="Calibri Light" w:hAnsi="Calibri Light" w:cs="Calibri Light"/>
          <w:b/>
          <w:bCs/>
          <w:sz w:val="18"/>
          <w:szCs w:val="18"/>
        </w:rPr>
        <w:br w:type="page"/>
      </w:r>
    </w:p>
    <w:p w14:paraId="38FB1C06" w14:textId="77777777" w:rsidR="00B60040" w:rsidRPr="008F2F40" w:rsidRDefault="00BF5DEB" w:rsidP="00EC0DBE">
      <w:pPr>
        <w:rPr>
          <w:rFonts w:ascii="Calibri Light" w:hAnsi="Calibri Light" w:cs="Calibri Light"/>
          <w:b/>
          <w:bCs/>
          <w:sz w:val="18"/>
          <w:szCs w:val="18"/>
        </w:rPr>
      </w:pPr>
      <w:r w:rsidRPr="008F2F40">
        <w:rPr>
          <w:rFonts w:ascii="Calibri Light" w:hAnsi="Calibri Light" w:cs="Calibri Light"/>
          <w:b/>
          <w:bCs/>
          <w:sz w:val="18"/>
          <w:szCs w:val="18"/>
        </w:rPr>
        <w:lastRenderedPageBreak/>
        <w:t>SPIS TREŚCI:</w:t>
      </w:r>
    </w:p>
    <w:p w14:paraId="146EE402" w14:textId="77777777" w:rsidR="00554ED9" w:rsidRPr="008F2F40" w:rsidRDefault="00994742"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Postanowienia</w:t>
      </w:r>
      <w:r w:rsidR="00554ED9" w:rsidRPr="008F2F40">
        <w:rPr>
          <w:rFonts w:ascii="Calibri Light" w:hAnsi="Calibri Light" w:cs="Calibri Light"/>
          <w:bCs/>
          <w:sz w:val="18"/>
          <w:szCs w:val="18"/>
        </w:rPr>
        <w:t xml:space="preserve"> ogólne.</w:t>
      </w:r>
      <w:r w:rsidRPr="008F2F40">
        <w:rPr>
          <w:rFonts w:ascii="Calibri Light" w:hAnsi="Calibri Light" w:cs="Calibri Light"/>
          <w:bCs/>
          <w:sz w:val="18"/>
          <w:szCs w:val="18"/>
        </w:rPr>
        <w:t xml:space="preserve"> Tryb udzielenia zamówienia.</w:t>
      </w:r>
    </w:p>
    <w:p w14:paraId="7D2DD253" w14:textId="77777777" w:rsidR="00A062A9" w:rsidRPr="008F2F40" w:rsidRDefault="00A062A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Ochrona danych osobowych.</w:t>
      </w:r>
    </w:p>
    <w:p w14:paraId="61EAC3CB" w14:textId="77777777" w:rsidR="009E132A" w:rsidRPr="008F2F40" w:rsidRDefault="009E132A"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Opis przedmiotu zamówienia.</w:t>
      </w:r>
    </w:p>
    <w:p w14:paraId="06663684"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Podwykonawstwo.</w:t>
      </w:r>
    </w:p>
    <w:p w14:paraId="1A460B6B" w14:textId="77777777" w:rsidR="00194350"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Termin wykonania zamówienia.</w:t>
      </w:r>
    </w:p>
    <w:p w14:paraId="0C30DAD2"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Warunki udziału w postępowaniu.</w:t>
      </w:r>
    </w:p>
    <w:p w14:paraId="494760B0"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P</w:t>
      </w:r>
      <w:r w:rsidR="00BC1F80" w:rsidRPr="008F2F40">
        <w:rPr>
          <w:rFonts w:ascii="Calibri Light" w:hAnsi="Calibri Light" w:cs="Calibri Light"/>
          <w:bCs/>
          <w:sz w:val="18"/>
          <w:szCs w:val="18"/>
        </w:rPr>
        <w:t>odstawy</w:t>
      </w:r>
      <w:r w:rsidRPr="008F2F40">
        <w:rPr>
          <w:rFonts w:ascii="Calibri Light" w:hAnsi="Calibri Light" w:cs="Calibri Light"/>
          <w:bCs/>
          <w:sz w:val="18"/>
          <w:szCs w:val="18"/>
        </w:rPr>
        <w:t xml:space="preserve"> wykluczenia Wykonawców.</w:t>
      </w:r>
    </w:p>
    <w:p w14:paraId="5F0117EA" w14:textId="34E66507" w:rsidR="008E5F79" w:rsidRPr="008F2F40" w:rsidRDefault="008E5F79" w:rsidP="008E5F79">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 xml:space="preserve">Podmiotowe środki dowodowe, jakie zobowiązani są dostarczyć Wykonawcy w celu wykazania braku podstaw wykluczenia oraz potwierdzenia spełniania warunków udziału w postępowaniu. </w:t>
      </w:r>
    </w:p>
    <w:p w14:paraId="250D0181" w14:textId="77777777" w:rsidR="00554ED9" w:rsidRPr="008F2F40" w:rsidRDefault="0078513D"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Informacja dla Wykonawców p</w:t>
      </w:r>
      <w:r w:rsidR="00123974" w:rsidRPr="008F2F40">
        <w:rPr>
          <w:rFonts w:ascii="Calibri Light" w:hAnsi="Calibri Light" w:cs="Calibri Light"/>
          <w:bCs/>
          <w:sz w:val="18"/>
          <w:szCs w:val="18"/>
        </w:rPr>
        <w:t>olega</w:t>
      </w:r>
      <w:r w:rsidRPr="008F2F40">
        <w:rPr>
          <w:rFonts w:ascii="Calibri Light" w:hAnsi="Calibri Light" w:cs="Calibri Light"/>
          <w:bCs/>
          <w:sz w:val="18"/>
          <w:szCs w:val="18"/>
        </w:rPr>
        <w:t>jących na zdolnościach</w:t>
      </w:r>
      <w:r w:rsidR="00554ED9" w:rsidRPr="008F2F40">
        <w:rPr>
          <w:rFonts w:ascii="Calibri Light" w:hAnsi="Calibri Light" w:cs="Calibri Light"/>
          <w:bCs/>
          <w:sz w:val="18"/>
          <w:szCs w:val="18"/>
        </w:rPr>
        <w:t xml:space="preserve"> podmiotów</w:t>
      </w:r>
      <w:r w:rsidRPr="008F2F40">
        <w:rPr>
          <w:rFonts w:ascii="Calibri Light" w:hAnsi="Calibri Light" w:cs="Calibri Light"/>
          <w:bCs/>
          <w:sz w:val="18"/>
          <w:szCs w:val="18"/>
        </w:rPr>
        <w:t xml:space="preserve"> udostępniających zasoby</w:t>
      </w:r>
      <w:r w:rsidR="00123974" w:rsidRPr="008F2F40">
        <w:rPr>
          <w:rFonts w:ascii="Calibri Light" w:hAnsi="Calibri Light" w:cs="Calibri Light"/>
          <w:bCs/>
          <w:sz w:val="18"/>
          <w:szCs w:val="18"/>
        </w:rPr>
        <w:t>.</w:t>
      </w:r>
    </w:p>
    <w:p w14:paraId="7EFF6855"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Informacja dla Wykonawców wspólnie ubiegających się o udzielenie zamówienia (spółki cywilne/konsorcja).</w:t>
      </w:r>
    </w:p>
    <w:p w14:paraId="2752871B"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Sposób komunikacji</w:t>
      </w:r>
      <w:r w:rsidR="00BC160D" w:rsidRPr="008F2F40">
        <w:rPr>
          <w:rFonts w:ascii="Calibri Light" w:hAnsi="Calibri Light" w:cs="Calibri Light"/>
          <w:bCs/>
          <w:sz w:val="18"/>
          <w:szCs w:val="18"/>
        </w:rPr>
        <w:t>.</w:t>
      </w:r>
    </w:p>
    <w:p w14:paraId="2415E4F6"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Udzielanie wyjaśnień treści SWZ.</w:t>
      </w:r>
    </w:p>
    <w:p w14:paraId="76FD7626"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Opis sposobu przygotowania ofert</w:t>
      </w:r>
      <w:r w:rsidR="00BC160D" w:rsidRPr="008F2F40">
        <w:rPr>
          <w:rFonts w:ascii="Calibri Light" w:hAnsi="Calibri Light" w:cs="Calibri Light"/>
          <w:bCs/>
          <w:sz w:val="18"/>
          <w:szCs w:val="18"/>
        </w:rPr>
        <w:t xml:space="preserve"> oraz wymagania formalne dotyczące składanych oświadczeń i dokumentów</w:t>
      </w:r>
      <w:r w:rsidRPr="008F2F40">
        <w:rPr>
          <w:rFonts w:ascii="Calibri Light" w:hAnsi="Calibri Light" w:cs="Calibri Light"/>
          <w:bCs/>
          <w:sz w:val="18"/>
          <w:szCs w:val="18"/>
        </w:rPr>
        <w:t>.</w:t>
      </w:r>
    </w:p>
    <w:p w14:paraId="74AA8643"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Opis sposobu obliczenia ceny oferty.</w:t>
      </w:r>
    </w:p>
    <w:p w14:paraId="4CEDBF49"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Wymagania dotyczące wadium.</w:t>
      </w:r>
    </w:p>
    <w:p w14:paraId="57D0329A"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Miejsce oraz termin składania ofert.</w:t>
      </w:r>
    </w:p>
    <w:p w14:paraId="69322B0A"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Miejsce, sposób i termin otwarcia ofert.</w:t>
      </w:r>
    </w:p>
    <w:p w14:paraId="44AA0A74"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Termin związania ofertą.</w:t>
      </w:r>
    </w:p>
    <w:p w14:paraId="4A5FEC97"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Kryteria wyboru i sposób oceny ofert oraz udzielenie zamówienia.</w:t>
      </w:r>
    </w:p>
    <w:p w14:paraId="5D043EA3"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Ogłoszenie wyników postępowania oraz informacja o formalnościach, jakie powinny zostać dopełnione po wyborze oferty w celu zawarcia umowy w sprawie zamówienia publicznego.</w:t>
      </w:r>
    </w:p>
    <w:p w14:paraId="06E3CEA2" w14:textId="77777777" w:rsidR="00937208" w:rsidRPr="008F2F40" w:rsidRDefault="00937208"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Zabezpieczenie należytego wykonania umowy.</w:t>
      </w:r>
    </w:p>
    <w:p w14:paraId="6C7AC10A"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3C4C9292" w14:textId="77777777" w:rsidR="00554ED9" w:rsidRPr="008F2F40" w:rsidRDefault="00554ED9" w:rsidP="00C80EED">
      <w:pPr>
        <w:widowControl w:val="0"/>
        <w:numPr>
          <w:ilvl w:val="0"/>
          <w:numId w:val="2"/>
        </w:numPr>
        <w:tabs>
          <w:tab w:val="clear" w:pos="1174"/>
        </w:tabs>
        <w:ind w:left="567" w:hanging="567"/>
        <w:jc w:val="both"/>
        <w:rPr>
          <w:rFonts w:ascii="Calibri Light" w:hAnsi="Calibri Light" w:cs="Calibri Light"/>
          <w:bCs/>
          <w:sz w:val="18"/>
          <w:szCs w:val="18"/>
        </w:rPr>
      </w:pPr>
      <w:r w:rsidRPr="008F2F40">
        <w:rPr>
          <w:rFonts w:ascii="Calibri Light" w:hAnsi="Calibri Light" w:cs="Calibri Light"/>
          <w:bCs/>
          <w:sz w:val="18"/>
          <w:szCs w:val="18"/>
        </w:rPr>
        <w:t>Pouczenie o środkach ochrony prawnej.</w:t>
      </w:r>
    </w:p>
    <w:p w14:paraId="609FC148" w14:textId="77777777" w:rsidR="00B60040" w:rsidRPr="008F2F40" w:rsidRDefault="00B60040" w:rsidP="00EC0DBE">
      <w:pPr>
        <w:widowControl w:val="0"/>
        <w:rPr>
          <w:rFonts w:ascii="Calibri Light" w:hAnsi="Calibri Light" w:cs="Calibri Light"/>
          <w:bCs/>
          <w:sz w:val="18"/>
          <w:szCs w:val="18"/>
        </w:rPr>
      </w:pPr>
    </w:p>
    <w:p w14:paraId="1666D7B8" w14:textId="77777777" w:rsidR="005D1474" w:rsidRPr="006361E4" w:rsidRDefault="005D1474" w:rsidP="005D1474">
      <w:pPr>
        <w:widowControl w:val="0"/>
        <w:rPr>
          <w:rFonts w:asciiTheme="majorHAnsi" w:hAnsiTheme="majorHAnsi" w:cstheme="majorHAnsi"/>
          <w:b/>
          <w:bCs/>
          <w:sz w:val="18"/>
          <w:szCs w:val="18"/>
        </w:rPr>
      </w:pPr>
      <w:r w:rsidRPr="006361E4">
        <w:rPr>
          <w:rFonts w:asciiTheme="majorHAnsi" w:hAnsiTheme="majorHAnsi" w:cstheme="majorHAnsi"/>
          <w:b/>
          <w:bCs/>
          <w:sz w:val="18"/>
          <w:szCs w:val="18"/>
        </w:rPr>
        <w:t>ZAŁĄCZNIKI:</w:t>
      </w:r>
    </w:p>
    <w:p w14:paraId="60225240" w14:textId="00BFC94E" w:rsidR="005D1474" w:rsidRPr="006361E4" w:rsidRDefault="005D1474" w:rsidP="005D1474">
      <w:pPr>
        <w:widowControl w:val="0"/>
        <w:spacing w:line="269" w:lineRule="auto"/>
        <w:jc w:val="both"/>
        <w:rPr>
          <w:rFonts w:asciiTheme="majorHAnsi" w:hAnsiTheme="majorHAnsi" w:cstheme="majorHAnsi"/>
          <w:sz w:val="18"/>
          <w:szCs w:val="18"/>
        </w:rPr>
      </w:pPr>
      <w:r w:rsidRPr="006361E4">
        <w:rPr>
          <w:rFonts w:asciiTheme="majorHAnsi" w:hAnsiTheme="majorHAnsi" w:cstheme="majorHAnsi"/>
          <w:sz w:val="18"/>
          <w:szCs w:val="18"/>
        </w:rPr>
        <w:t xml:space="preserve">Załącznik nr </w:t>
      </w:r>
      <w:r w:rsidR="00F41799">
        <w:rPr>
          <w:rFonts w:asciiTheme="majorHAnsi" w:hAnsiTheme="majorHAnsi" w:cstheme="majorHAnsi"/>
          <w:sz w:val="18"/>
          <w:szCs w:val="18"/>
        </w:rPr>
        <w:t>1</w:t>
      </w:r>
      <w:r w:rsidRPr="006361E4">
        <w:rPr>
          <w:rFonts w:asciiTheme="majorHAnsi" w:hAnsiTheme="majorHAnsi" w:cstheme="majorHAnsi"/>
          <w:sz w:val="18"/>
          <w:szCs w:val="18"/>
        </w:rPr>
        <w:t xml:space="preserve"> </w:t>
      </w:r>
      <w:r w:rsidRPr="006361E4">
        <w:rPr>
          <w:rFonts w:asciiTheme="majorHAnsi" w:hAnsiTheme="majorHAnsi" w:cstheme="majorHAnsi"/>
          <w:sz w:val="18"/>
          <w:szCs w:val="18"/>
        </w:rPr>
        <w:tab/>
        <w:t>OŚWIADCZENIE WYKONAWCY, O KTÓRYM MOWA W ART. 125 UST. 1 PZP</w:t>
      </w:r>
    </w:p>
    <w:p w14:paraId="1FBA5B03" w14:textId="33DC85F5" w:rsidR="005D1474" w:rsidRPr="006361E4" w:rsidRDefault="005D1474" w:rsidP="005D1474">
      <w:pPr>
        <w:widowControl w:val="0"/>
        <w:spacing w:line="269" w:lineRule="auto"/>
        <w:jc w:val="both"/>
        <w:rPr>
          <w:rFonts w:asciiTheme="majorHAnsi" w:hAnsiTheme="majorHAnsi" w:cstheme="majorHAnsi"/>
          <w:sz w:val="18"/>
          <w:szCs w:val="18"/>
        </w:rPr>
      </w:pPr>
      <w:r w:rsidRPr="006361E4">
        <w:rPr>
          <w:rFonts w:asciiTheme="majorHAnsi" w:hAnsiTheme="majorHAnsi" w:cstheme="majorHAnsi"/>
          <w:bCs/>
          <w:sz w:val="18"/>
          <w:szCs w:val="18"/>
        </w:rPr>
        <w:t xml:space="preserve">Załącznik nr </w:t>
      </w:r>
      <w:r w:rsidR="00F41799">
        <w:rPr>
          <w:rFonts w:asciiTheme="majorHAnsi" w:hAnsiTheme="majorHAnsi" w:cstheme="majorHAnsi"/>
          <w:sz w:val="18"/>
          <w:szCs w:val="18"/>
        </w:rPr>
        <w:t>2</w:t>
      </w:r>
      <w:r w:rsidRPr="006361E4">
        <w:rPr>
          <w:rFonts w:asciiTheme="majorHAnsi" w:hAnsiTheme="majorHAnsi" w:cstheme="majorHAnsi"/>
          <w:sz w:val="18"/>
          <w:szCs w:val="18"/>
        </w:rPr>
        <w:tab/>
        <w:t>WYKAZ USŁUG</w:t>
      </w:r>
    </w:p>
    <w:p w14:paraId="4B4252F0" w14:textId="15D05094" w:rsidR="005D1474" w:rsidRPr="006361E4" w:rsidRDefault="005D1474" w:rsidP="005D1474">
      <w:pPr>
        <w:spacing w:line="269" w:lineRule="auto"/>
        <w:jc w:val="both"/>
        <w:rPr>
          <w:rFonts w:asciiTheme="majorHAnsi" w:hAnsiTheme="majorHAnsi" w:cstheme="majorHAnsi"/>
          <w:sz w:val="18"/>
          <w:szCs w:val="18"/>
        </w:rPr>
      </w:pPr>
      <w:r w:rsidRPr="006361E4">
        <w:rPr>
          <w:rFonts w:asciiTheme="majorHAnsi" w:hAnsiTheme="majorHAnsi" w:cstheme="majorHAnsi"/>
          <w:bCs/>
          <w:sz w:val="18"/>
          <w:szCs w:val="18"/>
        </w:rPr>
        <w:t xml:space="preserve">Załącznik nr </w:t>
      </w:r>
      <w:r w:rsidR="00F41799">
        <w:rPr>
          <w:rFonts w:asciiTheme="majorHAnsi" w:hAnsiTheme="majorHAnsi" w:cstheme="majorHAnsi"/>
          <w:bCs/>
          <w:sz w:val="18"/>
          <w:szCs w:val="18"/>
        </w:rPr>
        <w:t>3</w:t>
      </w:r>
      <w:r w:rsidRPr="006361E4">
        <w:rPr>
          <w:rFonts w:asciiTheme="majorHAnsi" w:hAnsiTheme="majorHAnsi" w:cstheme="majorHAnsi"/>
          <w:bCs/>
          <w:sz w:val="18"/>
          <w:szCs w:val="18"/>
        </w:rPr>
        <w:tab/>
        <w:t>Z</w:t>
      </w:r>
      <w:r w:rsidRPr="006361E4">
        <w:rPr>
          <w:rFonts w:asciiTheme="majorHAnsi" w:hAnsiTheme="majorHAnsi" w:cstheme="majorHAnsi"/>
          <w:sz w:val="18"/>
          <w:szCs w:val="18"/>
        </w:rPr>
        <w:t>OBOWIĄZANIE PODMIOTU UDOSTĘPNIAJĄCEGO ZASOBY DO ODDANIA DO DYSPOZYCJI WYKONAWCY</w:t>
      </w:r>
    </w:p>
    <w:p w14:paraId="4A749AA7" w14:textId="77777777" w:rsidR="005D1474" w:rsidRPr="006361E4" w:rsidRDefault="005D1474" w:rsidP="005D1474">
      <w:pPr>
        <w:spacing w:line="269" w:lineRule="auto"/>
        <w:ind w:left="791" w:firstLine="397"/>
        <w:jc w:val="both"/>
        <w:rPr>
          <w:rFonts w:asciiTheme="majorHAnsi" w:hAnsiTheme="majorHAnsi" w:cstheme="majorHAnsi"/>
          <w:sz w:val="18"/>
          <w:szCs w:val="18"/>
        </w:rPr>
      </w:pPr>
      <w:r w:rsidRPr="006361E4">
        <w:rPr>
          <w:rFonts w:asciiTheme="majorHAnsi" w:hAnsiTheme="majorHAnsi" w:cstheme="majorHAnsi"/>
          <w:sz w:val="18"/>
          <w:szCs w:val="18"/>
        </w:rPr>
        <w:t>NIEZBĘDNYCH ZASOBÓW, NA POTRZEBY WYKONANIA ZAMÓWIENIA</w:t>
      </w:r>
    </w:p>
    <w:p w14:paraId="765DCDDC" w14:textId="42338D43" w:rsidR="005D1474" w:rsidRPr="006361E4" w:rsidRDefault="005D1474" w:rsidP="005D1474">
      <w:pPr>
        <w:widowControl w:val="0"/>
        <w:spacing w:line="269" w:lineRule="auto"/>
        <w:ind w:left="1188" w:hanging="1188"/>
        <w:jc w:val="both"/>
        <w:rPr>
          <w:rFonts w:asciiTheme="majorHAnsi" w:hAnsiTheme="majorHAnsi" w:cstheme="majorHAnsi"/>
          <w:sz w:val="18"/>
          <w:szCs w:val="18"/>
        </w:rPr>
      </w:pPr>
      <w:r w:rsidRPr="006361E4">
        <w:rPr>
          <w:rFonts w:asciiTheme="majorHAnsi" w:hAnsiTheme="majorHAnsi" w:cstheme="majorHAnsi"/>
          <w:bCs/>
          <w:sz w:val="18"/>
          <w:szCs w:val="18"/>
        </w:rPr>
        <w:t xml:space="preserve">Załącznik nr </w:t>
      </w:r>
      <w:r w:rsidR="00F41799">
        <w:rPr>
          <w:rFonts w:asciiTheme="majorHAnsi" w:hAnsiTheme="majorHAnsi" w:cstheme="majorHAnsi"/>
          <w:sz w:val="18"/>
          <w:szCs w:val="18"/>
        </w:rPr>
        <w:t>4</w:t>
      </w:r>
      <w:r w:rsidRPr="006361E4">
        <w:rPr>
          <w:rFonts w:asciiTheme="majorHAnsi" w:hAnsiTheme="majorHAnsi" w:cstheme="majorHAnsi"/>
          <w:sz w:val="18"/>
          <w:szCs w:val="18"/>
        </w:rPr>
        <w:tab/>
        <w:t>OŚWIADCZENIE WYKONAWCÓW WSPÓLNIE UBIEGAJĄCYCH SIĘ O UDZIELENIE ZAMÓWIENIA W ZAKRESIE ART. 117 UST. 4 USTAWY PZP</w:t>
      </w:r>
    </w:p>
    <w:p w14:paraId="07AF5EEC" w14:textId="1398CD5A" w:rsidR="005D1474" w:rsidRPr="006361E4" w:rsidRDefault="005D1474" w:rsidP="005D1474">
      <w:pPr>
        <w:widowControl w:val="0"/>
        <w:spacing w:line="269" w:lineRule="auto"/>
        <w:ind w:left="1188" w:hanging="1188"/>
        <w:jc w:val="both"/>
        <w:rPr>
          <w:rFonts w:asciiTheme="majorHAnsi" w:hAnsiTheme="majorHAnsi" w:cstheme="majorHAnsi"/>
          <w:sz w:val="18"/>
          <w:szCs w:val="18"/>
        </w:rPr>
      </w:pPr>
      <w:r w:rsidRPr="006361E4">
        <w:rPr>
          <w:rFonts w:asciiTheme="majorHAnsi" w:hAnsiTheme="majorHAnsi" w:cstheme="majorHAnsi"/>
          <w:sz w:val="18"/>
          <w:szCs w:val="18"/>
        </w:rPr>
        <w:t xml:space="preserve">Załącznik nr </w:t>
      </w:r>
      <w:r w:rsidR="00F41799">
        <w:rPr>
          <w:rFonts w:asciiTheme="majorHAnsi" w:hAnsiTheme="majorHAnsi" w:cstheme="majorHAnsi"/>
          <w:sz w:val="18"/>
          <w:szCs w:val="18"/>
        </w:rPr>
        <w:t>5</w:t>
      </w:r>
      <w:r w:rsidRPr="006361E4">
        <w:rPr>
          <w:rFonts w:asciiTheme="majorHAnsi" w:hAnsiTheme="majorHAnsi" w:cstheme="majorHAnsi"/>
          <w:sz w:val="18"/>
          <w:szCs w:val="18"/>
        </w:rPr>
        <w:tab/>
        <w:t>OŚWIADCZENIE W ZAKRESIE ART. 108 UST. 1 PKT 5 USTAWY PZP O BRAKU PRZYNALEŻNOŚCI DO TEJ SAMEJ GRUPY KAPITAŁOWEJ</w:t>
      </w:r>
    </w:p>
    <w:p w14:paraId="6DD929B8" w14:textId="7F6CE799" w:rsidR="005D1474" w:rsidRPr="006361E4" w:rsidRDefault="005D1474" w:rsidP="005D1474">
      <w:pPr>
        <w:widowControl w:val="0"/>
        <w:spacing w:line="269" w:lineRule="auto"/>
        <w:ind w:left="1188" w:hanging="1188"/>
        <w:jc w:val="both"/>
        <w:rPr>
          <w:rFonts w:asciiTheme="majorHAnsi" w:hAnsiTheme="majorHAnsi" w:cstheme="majorHAnsi"/>
          <w:noProof/>
          <w:sz w:val="18"/>
          <w:szCs w:val="18"/>
          <w:lang w:eastAsia="en-US"/>
        </w:rPr>
      </w:pPr>
      <w:r w:rsidRPr="006361E4">
        <w:rPr>
          <w:rFonts w:asciiTheme="majorHAnsi" w:hAnsiTheme="majorHAnsi" w:cstheme="majorHAnsi"/>
          <w:noProof/>
          <w:sz w:val="18"/>
          <w:szCs w:val="18"/>
          <w:lang w:eastAsia="en-US"/>
        </w:rPr>
        <w:t xml:space="preserve">Załącznik nr </w:t>
      </w:r>
      <w:r w:rsidR="00F41799">
        <w:rPr>
          <w:rFonts w:asciiTheme="majorHAnsi" w:hAnsiTheme="majorHAnsi" w:cstheme="majorHAnsi"/>
          <w:noProof/>
          <w:sz w:val="18"/>
          <w:szCs w:val="18"/>
          <w:lang w:eastAsia="en-US"/>
        </w:rPr>
        <w:t>6</w:t>
      </w:r>
      <w:r w:rsidRPr="006361E4">
        <w:rPr>
          <w:rFonts w:asciiTheme="majorHAnsi" w:hAnsiTheme="majorHAnsi" w:cstheme="majorHAnsi"/>
          <w:noProof/>
          <w:sz w:val="18"/>
          <w:szCs w:val="18"/>
          <w:lang w:eastAsia="en-US"/>
        </w:rPr>
        <w:tab/>
        <w:t>OŚWIADCZENIE O AKTUALNOŚCI INFORMACJI ZAWARTYCH  W OŚWIADCZENIU, O KTÓRYM MOWA W ART. 125 UST. 1 USTAWY PZP W ZAKRESIE PODSTAW WYKLUCZENIA WSKAZANYCH PRZEZ ZAMAWIAJĄCEGO</w:t>
      </w:r>
    </w:p>
    <w:p w14:paraId="3F227B91" w14:textId="15D786C6" w:rsidR="005D1474" w:rsidRPr="006361E4" w:rsidRDefault="005D1474" w:rsidP="005D1474">
      <w:pPr>
        <w:widowControl w:val="0"/>
        <w:spacing w:line="269" w:lineRule="auto"/>
        <w:jc w:val="both"/>
        <w:rPr>
          <w:rFonts w:asciiTheme="majorHAnsi" w:hAnsiTheme="majorHAnsi" w:cstheme="majorHAnsi"/>
          <w:noProof/>
          <w:sz w:val="18"/>
          <w:szCs w:val="18"/>
          <w:lang w:eastAsia="en-US"/>
        </w:rPr>
      </w:pPr>
      <w:r w:rsidRPr="006361E4">
        <w:rPr>
          <w:rFonts w:asciiTheme="majorHAnsi" w:hAnsiTheme="majorHAnsi" w:cstheme="majorHAnsi"/>
          <w:noProof/>
          <w:sz w:val="18"/>
          <w:szCs w:val="18"/>
          <w:lang w:eastAsia="en-US"/>
        </w:rPr>
        <w:t xml:space="preserve">Załącznik nr </w:t>
      </w:r>
      <w:r w:rsidR="00F41799">
        <w:rPr>
          <w:rFonts w:asciiTheme="majorHAnsi" w:hAnsiTheme="majorHAnsi" w:cstheme="majorHAnsi"/>
          <w:noProof/>
          <w:sz w:val="18"/>
          <w:szCs w:val="18"/>
          <w:lang w:eastAsia="en-US"/>
        </w:rPr>
        <w:t>7</w:t>
      </w:r>
      <w:r w:rsidRPr="006361E4">
        <w:rPr>
          <w:rFonts w:asciiTheme="majorHAnsi" w:hAnsiTheme="majorHAnsi" w:cstheme="majorHAnsi"/>
          <w:noProof/>
          <w:sz w:val="18"/>
          <w:szCs w:val="18"/>
          <w:lang w:eastAsia="en-US"/>
        </w:rPr>
        <w:tab/>
        <w:t>WZÓR UMOWY</w:t>
      </w:r>
    </w:p>
    <w:p w14:paraId="28EB501B" w14:textId="02483A61" w:rsidR="005D1474" w:rsidRPr="006361E4" w:rsidRDefault="005D1474" w:rsidP="005D1474">
      <w:pPr>
        <w:widowControl w:val="0"/>
        <w:spacing w:line="269" w:lineRule="auto"/>
        <w:jc w:val="both"/>
        <w:rPr>
          <w:rFonts w:asciiTheme="majorHAnsi" w:hAnsiTheme="majorHAnsi" w:cstheme="majorHAnsi"/>
          <w:noProof/>
          <w:sz w:val="18"/>
          <w:szCs w:val="18"/>
          <w:lang w:eastAsia="en-US"/>
        </w:rPr>
      </w:pPr>
      <w:r w:rsidRPr="006361E4">
        <w:rPr>
          <w:rFonts w:asciiTheme="majorHAnsi" w:hAnsiTheme="majorHAnsi" w:cstheme="majorHAnsi"/>
          <w:noProof/>
          <w:sz w:val="18"/>
          <w:szCs w:val="18"/>
          <w:lang w:eastAsia="en-US"/>
        </w:rPr>
        <w:t xml:space="preserve">Załącznik nr </w:t>
      </w:r>
      <w:r w:rsidR="00F41799">
        <w:rPr>
          <w:rFonts w:asciiTheme="majorHAnsi" w:hAnsiTheme="majorHAnsi" w:cstheme="majorHAnsi"/>
          <w:noProof/>
          <w:sz w:val="18"/>
          <w:szCs w:val="18"/>
          <w:lang w:eastAsia="en-US"/>
        </w:rPr>
        <w:t>8</w:t>
      </w:r>
      <w:r w:rsidRPr="006361E4">
        <w:rPr>
          <w:rFonts w:asciiTheme="majorHAnsi" w:hAnsiTheme="majorHAnsi" w:cstheme="majorHAnsi"/>
          <w:noProof/>
          <w:sz w:val="18"/>
          <w:szCs w:val="18"/>
          <w:lang w:eastAsia="en-US"/>
        </w:rPr>
        <w:tab/>
        <w:t xml:space="preserve"> WZÓR UMOWY NAJMU</w:t>
      </w:r>
    </w:p>
    <w:p w14:paraId="7FD581D3" w14:textId="554D70D3" w:rsidR="00D95A8C" w:rsidRDefault="00D95A8C" w:rsidP="005D1474">
      <w:pPr>
        <w:widowControl w:val="0"/>
        <w:spacing w:before="120" w:line="269" w:lineRule="auto"/>
        <w:jc w:val="both"/>
        <w:rPr>
          <w:rFonts w:asciiTheme="majorHAnsi" w:hAnsiTheme="majorHAnsi" w:cstheme="majorHAnsi"/>
          <w:b/>
          <w:sz w:val="18"/>
          <w:szCs w:val="18"/>
        </w:rPr>
      </w:pPr>
      <w:r>
        <w:rPr>
          <w:rFonts w:asciiTheme="majorHAnsi" w:hAnsiTheme="majorHAnsi" w:cstheme="majorHAnsi"/>
          <w:b/>
          <w:sz w:val="18"/>
          <w:szCs w:val="18"/>
        </w:rPr>
        <w:t>INTERAKTYWNY FORMULARZ OFERTY</w:t>
      </w:r>
    </w:p>
    <w:p w14:paraId="666CDAE5" w14:textId="6EA9B6C4" w:rsidR="005D1474" w:rsidRPr="006361E4" w:rsidRDefault="005D1474" w:rsidP="005D1474">
      <w:pPr>
        <w:widowControl w:val="0"/>
        <w:spacing w:before="120" w:line="269" w:lineRule="auto"/>
        <w:jc w:val="both"/>
        <w:rPr>
          <w:rFonts w:asciiTheme="majorHAnsi" w:hAnsiTheme="majorHAnsi" w:cstheme="majorHAnsi"/>
          <w:b/>
          <w:sz w:val="18"/>
          <w:szCs w:val="18"/>
        </w:rPr>
      </w:pPr>
      <w:r w:rsidRPr="006361E4">
        <w:rPr>
          <w:rFonts w:asciiTheme="majorHAnsi" w:hAnsiTheme="majorHAnsi" w:cstheme="majorHAnsi"/>
          <w:b/>
          <w:sz w:val="18"/>
          <w:szCs w:val="18"/>
        </w:rPr>
        <w:t>OPIS PRZEDMIOTU ZAMÓWIENIA</w:t>
      </w:r>
    </w:p>
    <w:p w14:paraId="232508AE" w14:textId="23ABAC80" w:rsidR="00554ED9" w:rsidRPr="008F2F40" w:rsidRDefault="00554ED9" w:rsidP="00800036">
      <w:pPr>
        <w:pStyle w:val="Standard"/>
        <w:tabs>
          <w:tab w:val="left" w:pos="1278"/>
        </w:tabs>
        <w:spacing w:line="276" w:lineRule="auto"/>
        <w:ind w:left="1278" w:hanging="1278"/>
        <w:rPr>
          <w:rFonts w:ascii="Calibri Light" w:hAnsi="Calibri Light" w:cs="Calibri Light"/>
          <w:smallCaps/>
          <w:sz w:val="20"/>
          <w:szCs w:val="20"/>
        </w:rPr>
      </w:pPr>
      <w:r w:rsidRPr="008F2F40">
        <w:rPr>
          <w:rFonts w:ascii="Calibri Light" w:hAnsi="Calibri Light" w:cs="Calibri Light"/>
          <w:b/>
          <w:smallCaps/>
          <w:sz w:val="20"/>
          <w:szCs w:val="20"/>
        </w:rPr>
        <w:br w:type="page"/>
      </w:r>
    </w:p>
    <w:p w14:paraId="5ECAB966" w14:textId="480F152E" w:rsidR="00B60040" w:rsidRPr="008F2F40" w:rsidRDefault="004E391A" w:rsidP="00C80EED">
      <w:pPr>
        <w:pStyle w:val="Akapitzlist"/>
        <w:keepNext/>
        <w:numPr>
          <w:ilvl w:val="0"/>
          <w:numId w:val="4"/>
        </w:numPr>
        <w:spacing w:before="240" w:after="120"/>
        <w:ind w:left="567" w:hanging="567"/>
        <w:outlineLvl w:val="6"/>
        <w:rPr>
          <w:rFonts w:ascii="Calibri Light" w:hAnsi="Calibri Light" w:cs="Calibri Light"/>
          <w:b/>
          <w:smallCaps/>
          <w:sz w:val="18"/>
          <w:szCs w:val="18"/>
        </w:rPr>
      </w:pPr>
      <w:r w:rsidRPr="008F2F40">
        <w:rPr>
          <w:rFonts w:ascii="Calibri Light" w:hAnsi="Calibri Light" w:cs="Calibri Light"/>
          <w:b/>
          <w:smallCaps/>
          <w:sz w:val="18"/>
          <w:szCs w:val="18"/>
        </w:rPr>
        <w:lastRenderedPageBreak/>
        <w:t>POSTANOWIENIA</w:t>
      </w:r>
      <w:r w:rsidR="00CA48DF" w:rsidRPr="008F2F40">
        <w:rPr>
          <w:rFonts w:ascii="Calibri Light" w:hAnsi="Calibri Light" w:cs="Calibri Light"/>
          <w:b/>
          <w:smallCaps/>
          <w:sz w:val="18"/>
          <w:szCs w:val="18"/>
        </w:rPr>
        <w:t xml:space="preserve"> OGÓLNE</w:t>
      </w:r>
      <w:r w:rsidRPr="008F2F40">
        <w:rPr>
          <w:rFonts w:ascii="Calibri Light" w:hAnsi="Calibri Light" w:cs="Calibri Light"/>
          <w:b/>
          <w:smallCaps/>
          <w:sz w:val="18"/>
          <w:szCs w:val="18"/>
        </w:rPr>
        <w:t>. TRYB UDZ</w:t>
      </w:r>
      <w:r w:rsidR="00994742" w:rsidRPr="008F2F40">
        <w:rPr>
          <w:rFonts w:ascii="Calibri Light" w:hAnsi="Calibri Light" w:cs="Calibri Light"/>
          <w:b/>
          <w:smallCaps/>
          <w:sz w:val="18"/>
          <w:szCs w:val="18"/>
        </w:rPr>
        <w:t>IE</w:t>
      </w:r>
      <w:r w:rsidRPr="008F2F40">
        <w:rPr>
          <w:rFonts w:ascii="Calibri Light" w:hAnsi="Calibri Light" w:cs="Calibri Light"/>
          <w:b/>
          <w:smallCaps/>
          <w:sz w:val="18"/>
          <w:szCs w:val="18"/>
        </w:rPr>
        <w:t>LENIA ZAMÓWIENIA</w:t>
      </w:r>
    </w:p>
    <w:p w14:paraId="17CCCDF7" w14:textId="0268FEC4" w:rsidR="00D7794B" w:rsidRPr="00DA31E8" w:rsidRDefault="0013319F" w:rsidP="00F57B35">
      <w:pPr>
        <w:numPr>
          <w:ilvl w:val="1"/>
          <w:numId w:val="4"/>
        </w:numPr>
        <w:ind w:left="567" w:hanging="567"/>
        <w:jc w:val="both"/>
        <w:outlineLvl w:val="0"/>
        <w:rPr>
          <w:rFonts w:ascii="Calibri Light" w:hAnsi="Calibri Light" w:cs="Calibri Light"/>
          <w:sz w:val="18"/>
          <w:szCs w:val="18"/>
        </w:rPr>
      </w:pPr>
      <w:r w:rsidRPr="00DA31E8">
        <w:rPr>
          <w:rFonts w:ascii="Calibri Light" w:hAnsi="Calibri Light" w:cs="Calibri Light"/>
          <w:sz w:val="18"/>
          <w:szCs w:val="18"/>
        </w:rPr>
        <w:t>Szkoła Podstawowa nr 68 im. II Tysiąclecia Wrocławia, ul. Szczęśliwa 28, 53-446 Wrocław, tel</w:t>
      </w:r>
      <w:r w:rsidR="00440809" w:rsidRPr="00DA31E8">
        <w:rPr>
          <w:rFonts w:ascii="Calibri Light" w:hAnsi="Calibri Light" w:cs="Calibri Light"/>
          <w:sz w:val="18"/>
          <w:szCs w:val="18"/>
        </w:rPr>
        <w:t>.</w:t>
      </w:r>
      <w:r w:rsidRPr="00DA31E8">
        <w:rPr>
          <w:rFonts w:ascii="Calibri Light" w:hAnsi="Calibri Light" w:cs="Calibri Light"/>
          <w:sz w:val="18"/>
          <w:szCs w:val="18"/>
        </w:rPr>
        <w:t xml:space="preserve">: 71/79-86-859, email: </w:t>
      </w:r>
      <w:hyperlink r:id="rId9" w:history="1">
        <w:r w:rsidRPr="00DA31E8">
          <w:rPr>
            <w:rStyle w:val="Hipercze"/>
            <w:rFonts w:ascii="Calibri Light" w:hAnsi="Calibri Light" w:cs="Calibri Light"/>
            <w:sz w:val="18"/>
            <w:szCs w:val="18"/>
          </w:rPr>
          <w:t>sekretariat.sp068@wroclawskaedukacja.pl</w:t>
        </w:r>
      </w:hyperlink>
      <w:r w:rsidRPr="00DA31E8">
        <w:rPr>
          <w:rFonts w:ascii="Calibri Light" w:hAnsi="Calibri Light" w:cs="Calibri Light"/>
          <w:sz w:val="18"/>
          <w:szCs w:val="18"/>
        </w:rPr>
        <w:t xml:space="preserve">, strona internetowa: </w:t>
      </w:r>
      <w:hyperlink r:id="rId10" w:history="1">
        <w:r w:rsidRPr="00DA31E8">
          <w:rPr>
            <w:rStyle w:val="Hipercze"/>
            <w:rFonts w:ascii="Calibri Light" w:hAnsi="Calibri Light" w:cs="Calibri Light"/>
            <w:sz w:val="18"/>
            <w:szCs w:val="18"/>
          </w:rPr>
          <w:t>http://www.sp68.wroclaw.pl</w:t>
        </w:r>
      </w:hyperlink>
      <w:r w:rsidR="00664888" w:rsidRPr="00DA31E8">
        <w:rPr>
          <w:rFonts w:ascii="Calibri Light" w:hAnsi="Calibri Light" w:cs="Calibri Light"/>
          <w:sz w:val="18"/>
          <w:szCs w:val="18"/>
        </w:rPr>
        <w:t>,</w:t>
      </w:r>
      <w:r w:rsidR="00D7794B" w:rsidRPr="00DA31E8">
        <w:rPr>
          <w:rStyle w:val="Hipercze"/>
          <w:rFonts w:ascii="Calibri Light" w:hAnsi="Calibri Light" w:cs="Calibri Light"/>
          <w:sz w:val="18"/>
          <w:szCs w:val="18"/>
          <w:u w:val="none"/>
        </w:rPr>
        <w:t xml:space="preserve"> </w:t>
      </w:r>
      <w:r w:rsidR="00DA31E8" w:rsidRPr="00DA31E8">
        <w:rPr>
          <w:rStyle w:val="Hipercze"/>
          <w:rFonts w:ascii="Calibri Light" w:hAnsi="Calibri Light" w:cs="Calibri Light"/>
          <w:color w:val="auto"/>
          <w:sz w:val="18"/>
          <w:szCs w:val="18"/>
          <w:u w:val="none"/>
        </w:rPr>
        <w:t>strona internetowa prowadzonego postępowania:</w:t>
      </w:r>
      <w:r w:rsidR="00DA31E8" w:rsidRPr="00DA31E8">
        <w:rPr>
          <w:rStyle w:val="Hipercze"/>
          <w:rFonts w:ascii="Calibri Light" w:hAnsi="Calibri Light" w:cs="Calibri Light"/>
          <w:sz w:val="18"/>
          <w:szCs w:val="18"/>
          <w:u w:val="none"/>
        </w:rPr>
        <w:t xml:space="preserve"> </w:t>
      </w:r>
      <w:hyperlink r:id="rId11" w:history="1">
        <w:r w:rsidR="00DA31E8" w:rsidRPr="00DA31E8">
          <w:rPr>
            <w:rStyle w:val="Hipercze"/>
            <w:rFonts w:ascii="Calibri Light" w:hAnsi="Calibri Light" w:cs="Calibri Light"/>
            <w:bCs/>
            <w:sz w:val="18"/>
            <w:szCs w:val="18"/>
          </w:rPr>
          <w:t>https://ezamowienia.gov.pl/pl/</w:t>
        </w:r>
      </w:hyperlink>
      <w:r w:rsidR="00DA31E8">
        <w:rPr>
          <w:rFonts w:ascii="Calibri Light" w:hAnsi="Calibri Light" w:cs="Calibri Light"/>
          <w:bCs/>
          <w:sz w:val="18"/>
          <w:szCs w:val="18"/>
        </w:rPr>
        <w:t>,</w:t>
      </w:r>
      <w:r w:rsidR="00DA31E8" w:rsidRPr="00DA31E8">
        <w:rPr>
          <w:rFonts w:ascii="Calibri Light" w:hAnsi="Calibri Light" w:cs="Calibri Light"/>
          <w:bCs/>
          <w:sz w:val="18"/>
          <w:szCs w:val="18"/>
        </w:rPr>
        <w:t xml:space="preserve"> </w:t>
      </w:r>
      <w:r w:rsidR="00D7794B" w:rsidRPr="00DA31E8">
        <w:rPr>
          <w:rFonts w:ascii="Calibri Light" w:hAnsi="Calibri Light" w:cs="Calibri Light"/>
          <w:sz w:val="18"/>
          <w:szCs w:val="18"/>
        </w:rPr>
        <w:t>zwana dalej „Zamawiającym” zaprasza Wykonawców do udziału w postępowaniu o udzielenie zamówienia publicznego prowadzonego w trybie podstawowym bez przeprowadzenia negocjacji na zadanie pn.:</w:t>
      </w:r>
      <w:r w:rsidR="00D7794B" w:rsidRPr="00DA31E8">
        <w:rPr>
          <w:rFonts w:ascii="Calibri Light" w:hAnsi="Calibri Light" w:cs="Calibri Light"/>
          <w:bCs/>
          <w:sz w:val="18"/>
          <w:szCs w:val="18"/>
        </w:rPr>
        <w:t xml:space="preserve"> </w:t>
      </w:r>
    </w:p>
    <w:p w14:paraId="3B9A0ABB" w14:textId="77777777" w:rsidR="002A121E" w:rsidRPr="002A121E" w:rsidRDefault="002A121E" w:rsidP="002A121E">
      <w:pPr>
        <w:ind w:left="720"/>
        <w:jc w:val="center"/>
        <w:rPr>
          <w:rFonts w:asciiTheme="majorHAnsi" w:hAnsiTheme="majorHAnsi" w:cstheme="majorHAnsi"/>
          <w:b/>
          <w:bCs/>
          <w:snapToGrid w:val="0"/>
          <w:sz w:val="20"/>
          <w:szCs w:val="20"/>
        </w:rPr>
      </w:pPr>
      <w:bookmarkStart w:id="3" w:name="_Hlk105141322"/>
      <w:r w:rsidRPr="002A121E">
        <w:rPr>
          <w:rFonts w:asciiTheme="majorHAnsi" w:hAnsiTheme="majorHAnsi" w:cstheme="majorHAnsi"/>
          <w:b/>
          <w:bCs/>
          <w:snapToGrid w:val="0"/>
          <w:sz w:val="20"/>
          <w:szCs w:val="20"/>
        </w:rPr>
        <w:t xml:space="preserve">Usługa kompleksowego sprzątania budynku </w:t>
      </w:r>
    </w:p>
    <w:p w14:paraId="44890062" w14:textId="674A8F3A" w:rsidR="0013319F" w:rsidRPr="002A121E" w:rsidRDefault="002A121E" w:rsidP="002A121E">
      <w:pPr>
        <w:suppressAutoHyphens/>
        <w:autoSpaceDN w:val="0"/>
        <w:ind w:firstLine="567"/>
        <w:jc w:val="center"/>
        <w:textAlignment w:val="baseline"/>
        <w:rPr>
          <w:rFonts w:ascii="Calibri Light" w:hAnsi="Calibri Light" w:cs="Calibri Light"/>
          <w:b/>
          <w:bCs/>
          <w:kern w:val="3"/>
          <w:sz w:val="20"/>
          <w:szCs w:val="20"/>
          <w:lang w:eastAsia="zh-CN"/>
        </w:rPr>
      </w:pPr>
      <w:r w:rsidRPr="002A121E">
        <w:rPr>
          <w:rFonts w:asciiTheme="majorHAnsi" w:hAnsiTheme="majorHAnsi" w:cstheme="majorHAnsi"/>
          <w:b/>
          <w:bCs/>
          <w:snapToGrid w:val="0"/>
          <w:sz w:val="20"/>
          <w:szCs w:val="20"/>
        </w:rPr>
        <w:t>Szkoły Podstawowej nr 68 im. II Tysiąclecia Wrocławia we Wrocławiu w 202</w:t>
      </w:r>
      <w:r w:rsidR="00C710AE">
        <w:rPr>
          <w:rFonts w:asciiTheme="majorHAnsi" w:hAnsiTheme="majorHAnsi" w:cstheme="majorHAnsi"/>
          <w:b/>
          <w:bCs/>
          <w:snapToGrid w:val="0"/>
          <w:sz w:val="20"/>
          <w:szCs w:val="20"/>
        </w:rPr>
        <w:t>6</w:t>
      </w:r>
      <w:r w:rsidRPr="002A121E">
        <w:rPr>
          <w:rFonts w:asciiTheme="majorHAnsi" w:hAnsiTheme="majorHAnsi" w:cstheme="majorHAnsi"/>
          <w:b/>
          <w:bCs/>
          <w:snapToGrid w:val="0"/>
          <w:sz w:val="20"/>
          <w:szCs w:val="20"/>
        </w:rPr>
        <w:t>r.</w:t>
      </w:r>
    </w:p>
    <w:bookmarkEnd w:id="3"/>
    <w:p w14:paraId="7DEE7A8E" w14:textId="4DA9D140" w:rsidR="00D7794B" w:rsidRPr="008F2F40" w:rsidRDefault="00D7794B" w:rsidP="002526A4">
      <w:pPr>
        <w:pStyle w:val="Akapitzlist"/>
        <w:numPr>
          <w:ilvl w:val="1"/>
          <w:numId w:val="4"/>
        </w:numPr>
        <w:spacing w:line="240" w:lineRule="auto"/>
        <w:ind w:left="567" w:hanging="567"/>
        <w:jc w:val="both"/>
        <w:rPr>
          <w:rFonts w:ascii="Calibri Light" w:hAnsi="Calibri Light" w:cs="Calibri Light"/>
          <w:b/>
          <w:bCs/>
          <w:sz w:val="18"/>
          <w:szCs w:val="18"/>
        </w:rPr>
      </w:pPr>
      <w:r w:rsidRPr="00DA31E8">
        <w:rPr>
          <w:rFonts w:ascii="Calibri Light" w:hAnsi="Calibri Light" w:cs="Calibri Light"/>
          <w:sz w:val="18"/>
          <w:szCs w:val="18"/>
        </w:rPr>
        <w:t>Ogłoszenie o zamówieniu zamieszczono w Biuletynie Zamówień Publicznych</w:t>
      </w:r>
      <w:r w:rsidR="00D21B28" w:rsidRPr="00DA31E8">
        <w:rPr>
          <w:rFonts w:ascii="Calibri Light" w:hAnsi="Calibri Light" w:cs="Calibri Light"/>
          <w:sz w:val="18"/>
          <w:szCs w:val="18"/>
        </w:rPr>
        <w:t xml:space="preserve">, </w:t>
      </w:r>
      <w:r w:rsidR="00DA31E8" w:rsidRPr="00DA31E8">
        <w:rPr>
          <w:rFonts w:ascii="Calibri Light" w:hAnsi="Calibri Light" w:cs="Calibri Light"/>
          <w:sz w:val="18"/>
          <w:szCs w:val="18"/>
        </w:rPr>
        <w:t xml:space="preserve">oraz na </w:t>
      </w:r>
      <w:r w:rsidR="007534B7" w:rsidRPr="00DA31E8">
        <w:rPr>
          <w:rFonts w:ascii="Calibri Light" w:hAnsi="Calibri Light" w:cs="Calibri Light"/>
          <w:sz w:val="18"/>
          <w:szCs w:val="18"/>
        </w:rPr>
        <w:t xml:space="preserve">Platformie </w:t>
      </w:r>
      <w:hyperlink r:id="rId12" w:history="1">
        <w:r w:rsidR="00DA31E8" w:rsidRPr="00DA31E8">
          <w:rPr>
            <w:rStyle w:val="Hipercze"/>
            <w:rFonts w:ascii="Calibri Light" w:hAnsi="Calibri Light" w:cs="Calibri Light"/>
            <w:bCs/>
            <w:sz w:val="18"/>
            <w:szCs w:val="18"/>
          </w:rPr>
          <w:t>https://ezamowienia.gov.pl/pl/</w:t>
        </w:r>
      </w:hyperlink>
      <w:r w:rsidR="00DA31E8">
        <w:rPr>
          <w:rFonts w:ascii="Calibri Light" w:hAnsi="Calibri Light" w:cs="Calibri Light"/>
          <w:bCs/>
          <w:sz w:val="20"/>
          <w:szCs w:val="20"/>
        </w:rPr>
        <w:t>.</w:t>
      </w:r>
    </w:p>
    <w:p w14:paraId="71EE0A26" w14:textId="1292191A" w:rsidR="00B60040" w:rsidRPr="008F2F40" w:rsidRDefault="00B60040"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Wykonawca winien zapoznać się ze wszystkimi wymaganiami określonymi w niniejszej specyfikacji</w:t>
      </w:r>
      <w:r w:rsidR="00B11AFA" w:rsidRPr="008F2F40">
        <w:rPr>
          <w:rFonts w:ascii="Calibri Light" w:hAnsi="Calibri Light" w:cs="Calibri Light"/>
          <w:sz w:val="18"/>
          <w:szCs w:val="18"/>
        </w:rPr>
        <w:t xml:space="preserve"> i złożyć ofertę zgodnie z jej wymaganiami</w:t>
      </w:r>
      <w:r w:rsidRPr="008F2F40">
        <w:rPr>
          <w:rFonts w:ascii="Calibri Light" w:hAnsi="Calibri Light" w:cs="Calibri Light"/>
          <w:sz w:val="18"/>
          <w:szCs w:val="18"/>
        </w:rPr>
        <w:t>.</w:t>
      </w:r>
    </w:p>
    <w:p w14:paraId="31949EA7" w14:textId="3916A4F4" w:rsidR="00D02C2E" w:rsidRPr="008F2F40" w:rsidRDefault="00C50703"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Zamawiający</w:t>
      </w:r>
      <w:r w:rsidR="00D02C2E" w:rsidRPr="008F2F40">
        <w:rPr>
          <w:rFonts w:ascii="Calibri Light" w:hAnsi="Calibri Light" w:cs="Calibri Light"/>
          <w:sz w:val="18"/>
          <w:szCs w:val="18"/>
        </w:rPr>
        <w:t xml:space="preserve"> przyjmuje zainteresowanych od poniedziałku do piątku w</w:t>
      </w:r>
      <w:r w:rsidR="00154B52" w:rsidRPr="008F2F40">
        <w:rPr>
          <w:rFonts w:ascii="Calibri Light" w:hAnsi="Calibri Light" w:cs="Calibri Light"/>
          <w:sz w:val="18"/>
          <w:szCs w:val="18"/>
        </w:rPr>
        <w:t> </w:t>
      </w:r>
      <w:r w:rsidR="00D02C2E" w:rsidRPr="008F2F40">
        <w:rPr>
          <w:rFonts w:ascii="Calibri Light" w:hAnsi="Calibri Light" w:cs="Calibri Light"/>
          <w:sz w:val="18"/>
          <w:szCs w:val="18"/>
        </w:rPr>
        <w:t xml:space="preserve">godzinach od </w:t>
      </w:r>
      <w:r w:rsidR="00073C8E" w:rsidRPr="008F2F40">
        <w:rPr>
          <w:rFonts w:ascii="Calibri Light" w:hAnsi="Calibri Light" w:cs="Calibri Light"/>
          <w:sz w:val="18"/>
          <w:szCs w:val="18"/>
        </w:rPr>
        <w:t>9</w:t>
      </w:r>
      <w:r w:rsidR="00D02C2E" w:rsidRPr="008F2F40">
        <w:rPr>
          <w:rFonts w:ascii="Calibri Light" w:hAnsi="Calibri Light" w:cs="Calibri Light"/>
          <w:sz w:val="18"/>
          <w:szCs w:val="18"/>
          <w:vertAlign w:val="superscript"/>
        </w:rPr>
        <w:t>00</w:t>
      </w:r>
      <w:r w:rsidR="00D02C2E" w:rsidRPr="008F2F40">
        <w:rPr>
          <w:rFonts w:ascii="Calibri Light" w:hAnsi="Calibri Light" w:cs="Calibri Light"/>
          <w:sz w:val="18"/>
          <w:szCs w:val="18"/>
        </w:rPr>
        <w:t xml:space="preserve"> do 1</w:t>
      </w:r>
      <w:r w:rsidR="00F11A91" w:rsidRPr="008F2F40">
        <w:rPr>
          <w:rFonts w:ascii="Calibri Light" w:hAnsi="Calibri Light" w:cs="Calibri Light"/>
          <w:sz w:val="18"/>
          <w:szCs w:val="18"/>
        </w:rPr>
        <w:t>2</w:t>
      </w:r>
      <w:r w:rsidR="00D02C2E" w:rsidRPr="008F2F40">
        <w:rPr>
          <w:rFonts w:ascii="Calibri Light" w:hAnsi="Calibri Light" w:cs="Calibri Light"/>
          <w:sz w:val="18"/>
          <w:szCs w:val="18"/>
          <w:vertAlign w:val="superscript"/>
        </w:rPr>
        <w:t>00</w:t>
      </w:r>
      <w:r w:rsidR="00D02C2E" w:rsidRPr="008F2F40">
        <w:rPr>
          <w:rFonts w:ascii="Calibri Light" w:hAnsi="Calibri Light" w:cs="Calibri Light"/>
          <w:sz w:val="18"/>
          <w:szCs w:val="18"/>
        </w:rPr>
        <w:t>.</w:t>
      </w:r>
    </w:p>
    <w:p w14:paraId="5D946D98" w14:textId="293C8C89" w:rsidR="00B60040" w:rsidRPr="008F2F40" w:rsidRDefault="00B60040"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 xml:space="preserve">Postępowanie prowadzone jest zgodnie z ustawą z dnia </w:t>
      </w:r>
      <w:r w:rsidR="007A4BBA" w:rsidRPr="008F2F40">
        <w:rPr>
          <w:rFonts w:ascii="Calibri Light" w:hAnsi="Calibri Light" w:cs="Calibri Light"/>
          <w:sz w:val="18"/>
          <w:szCs w:val="18"/>
        </w:rPr>
        <w:t>11 września</w:t>
      </w:r>
      <w:r w:rsidRPr="008F2F40">
        <w:rPr>
          <w:rFonts w:ascii="Calibri Light" w:hAnsi="Calibri Light" w:cs="Calibri Light"/>
          <w:sz w:val="18"/>
          <w:szCs w:val="18"/>
        </w:rPr>
        <w:t xml:space="preserve"> 20</w:t>
      </w:r>
      <w:r w:rsidR="007A4BBA" w:rsidRPr="008F2F40">
        <w:rPr>
          <w:rFonts w:ascii="Calibri Light" w:hAnsi="Calibri Light" w:cs="Calibri Light"/>
          <w:sz w:val="18"/>
          <w:szCs w:val="18"/>
        </w:rPr>
        <w:t>19</w:t>
      </w:r>
      <w:r w:rsidR="00F03A57" w:rsidRPr="008F2F40">
        <w:rPr>
          <w:rFonts w:ascii="Calibri Light" w:hAnsi="Calibri Light" w:cs="Calibri Light"/>
          <w:sz w:val="18"/>
          <w:szCs w:val="18"/>
        </w:rPr>
        <w:t> </w:t>
      </w:r>
      <w:r w:rsidRPr="008F2F40">
        <w:rPr>
          <w:rFonts w:ascii="Calibri Light" w:hAnsi="Calibri Light" w:cs="Calibri Light"/>
          <w:sz w:val="18"/>
          <w:szCs w:val="18"/>
        </w:rPr>
        <w:t>r. - Prawo zamówień publicznyc</w:t>
      </w:r>
      <w:r w:rsidR="0068521E" w:rsidRPr="008F2F40">
        <w:rPr>
          <w:rFonts w:ascii="Calibri Light" w:hAnsi="Calibri Light" w:cs="Calibri Light"/>
          <w:sz w:val="18"/>
          <w:szCs w:val="18"/>
        </w:rPr>
        <w:t>h (Dz.</w:t>
      </w:r>
      <w:r w:rsidR="00550AF5" w:rsidRPr="008F2F40">
        <w:rPr>
          <w:rFonts w:ascii="Calibri Light" w:hAnsi="Calibri Light" w:cs="Calibri Light"/>
          <w:sz w:val="18"/>
          <w:szCs w:val="18"/>
        </w:rPr>
        <w:t> </w:t>
      </w:r>
      <w:r w:rsidR="0068521E" w:rsidRPr="008F2F40">
        <w:rPr>
          <w:rFonts w:ascii="Calibri Light" w:hAnsi="Calibri Light" w:cs="Calibri Light"/>
          <w:sz w:val="18"/>
          <w:szCs w:val="18"/>
        </w:rPr>
        <w:t>U. z</w:t>
      </w:r>
      <w:r w:rsidR="00550AF5" w:rsidRPr="008F2F40">
        <w:rPr>
          <w:rFonts w:ascii="Calibri Light" w:hAnsi="Calibri Light" w:cs="Calibri Light"/>
          <w:sz w:val="18"/>
          <w:szCs w:val="18"/>
        </w:rPr>
        <w:t> </w:t>
      </w:r>
      <w:r w:rsidR="0068521E" w:rsidRPr="008F2F40">
        <w:rPr>
          <w:rFonts w:ascii="Calibri Light" w:hAnsi="Calibri Light" w:cs="Calibri Light"/>
          <w:sz w:val="18"/>
          <w:szCs w:val="18"/>
        </w:rPr>
        <w:t>20</w:t>
      </w:r>
      <w:r w:rsidR="001319AB" w:rsidRPr="008F2F40">
        <w:rPr>
          <w:rFonts w:ascii="Calibri Light" w:hAnsi="Calibri Light" w:cs="Calibri Light"/>
          <w:sz w:val="18"/>
          <w:szCs w:val="18"/>
        </w:rPr>
        <w:t>2</w:t>
      </w:r>
      <w:r w:rsidR="00A204E9">
        <w:rPr>
          <w:rFonts w:ascii="Calibri Light" w:hAnsi="Calibri Light" w:cs="Calibri Light"/>
          <w:sz w:val="18"/>
          <w:szCs w:val="18"/>
        </w:rPr>
        <w:t xml:space="preserve">4 </w:t>
      </w:r>
      <w:proofErr w:type="spellStart"/>
      <w:r w:rsidR="00A204E9">
        <w:rPr>
          <w:rFonts w:ascii="Calibri Light" w:hAnsi="Calibri Light" w:cs="Calibri Light"/>
          <w:sz w:val="18"/>
          <w:szCs w:val="18"/>
        </w:rPr>
        <w:t>poz</w:t>
      </w:r>
      <w:proofErr w:type="spellEnd"/>
      <w:r w:rsidR="00A204E9">
        <w:rPr>
          <w:rFonts w:ascii="Calibri Light" w:hAnsi="Calibri Light" w:cs="Calibri Light"/>
          <w:sz w:val="18"/>
          <w:szCs w:val="18"/>
        </w:rPr>
        <w:t xml:space="preserve"> 1320 </w:t>
      </w:r>
      <w:r w:rsidR="002A121E">
        <w:rPr>
          <w:rFonts w:ascii="Calibri Light" w:hAnsi="Calibri Light" w:cs="Calibri Light"/>
          <w:sz w:val="18"/>
          <w:szCs w:val="18"/>
        </w:rPr>
        <w:t>t. j.</w:t>
      </w:r>
      <w:r w:rsidRPr="008F2F40">
        <w:rPr>
          <w:rFonts w:ascii="Calibri Light" w:hAnsi="Calibri Light" w:cs="Calibri Light"/>
          <w:sz w:val="18"/>
          <w:szCs w:val="18"/>
        </w:rPr>
        <w:t>)</w:t>
      </w:r>
      <w:r w:rsidRPr="008F2F40">
        <w:rPr>
          <w:rFonts w:ascii="Calibri Light" w:hAnsi="Calibri Light" w:cs="Calibri Light"/>
          <w:bCs/>
          <w:sz w:val="18"/>
          <w:szCs w:val="18"/>
        </w:rPr>
        <w:t xml:space="preserve"> </w:t>
      </w:r>
      <w:r w:rsidRPr="008F2F40">
        <w:rPr>
          <w:rFonts w:ascii="Calibri Light" w:hAnsi="Calibri Light" w:cs="Calibri Light"/>
          <w:sz w:val="18"/>
          <w:szCs w:val="18"/>
        </w:rPr>
        <w:t xml:space="preserve">zwaną dalej „ustawą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 „ustawą” lub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w:t>
      </w:r>
    </w:p>
    <w:p w14:paraId="223D49B8" w14:textId="77777777" w:rsidR="00B60040" w:rsidRPr="008F2F40" w:rsidRDefault="00B60040"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Do czynności podejmowanych przez Zamawiającego i Wykonawcę stosować się będzie przepisy ustawy z dnia 23</w:t>
      </w:r>
      <w:r w:rsidR="00877175" w:rsidRPr="008F2F40">
        <w:rPr>
          <w:rFonts w:ascii="Calibri Light" w:hAnsi="Calibri Light" w:cs="Calibri Light"/>
          <w:sz w:val="18"/>
          <w:szCs w:val="18"/>
        </w:rPr>
        <w:t> </w:t>
      </w:r>
      <w:r w:rsidRPr="008F2F40">
        <w:rPr>
          <w:rFonts w:ascii="Calibri Light" w:hAnsi="Calibri Light" w:cs="Calibri Light"/>
          <w:sz w:val="18"/>
          <w:szCs w:val="18"/>
        </w:rPr>
        <w:t>kwietnia 1964</w:t>
      </w:r>
      <w:r w:rsidR="00877175" w:rsidRPr="008F2F40">
        <w:rPr>
          <w:rFonts w:ascii="Calibri Light" w:hAnsi="Calibri Light" w:cs="Calibri Light"/>
          <w:sz w:val="18"/>
          <w:szCs w:val="18"/>
        </w:rPr>
        <w:t> </w:t>
      </w:r>
      <w:r w:rsidR="00133E6B" w:rsidRPr="008F2F40">
        <w:rPr>
          <w:rFonts w:ascii="Calibri Light" w:hAnsi="Calibri Light" w:cs="Calibri Light"/>
          <w:sz w:val="18"/>
          <w:szCs w:val="18"/>
        </w:rPr>
        <w:t xml:space="preserve">r. Kodeks cywilny, </w:t>
      </w:r>
      <w:r w:rsidRPr="008F2F40">
        <w:rPr>
          <w:rFonts w:ascii="Calibri Light" w:hAnsi="Calibri Light" w:cs="Calibri Light"/>
          <w:sz w:val="18"/>
          <w:szCs w:val="18"/>
        </w:rPr>
        <w:t>jeżeli przepisy ustawy nie stanowią inaczej.</w:t>
      </w:r>
    </w:p>
    <w:p w14:paraId="2441E818" w14:textId="77777777" w:rsidR="00B60040" w:rsidRPr="008F2F40" w:rsidRDefault="00B60040"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Wykonawca ponosi wszelkie koszty związane z przygotowaniem i złożeniem oferty. Wymaga się, aby Wykonawca zdobył wszystkie informacje, które mogą być konieczne do przygotowania oferty oraz podpisania umowy.</w:t>
      </w:r>
    </w:p>
    <w:p w14:paraId="0F71A8CE" w14:textId="5DEDAA92" w:rsidR="00217183" w:rsidRPr="008F2F40" w:rsidRDefault="00217183"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Wszystkie oświadczenia, wnioski, zawiadomienia, pytania, wezwania i odpowiedzi oraz inne informacje Zamawiający i</w:t>
      </w:r>
      <w:r w:rsidR="00B65561" w:rsidRPr="008F2F40">
        <w:rPr>
          <w:rFonts w:ascii="Calibri Light" w:hAnsi="Calibri Light" w:cs="Calibri Light"/>
          <w:sz w:val="18"/>
          <w:szCs w:val="18"/>
        </w:rPr>
        <w:t> </w:t>
      </w:r>
      <w:r w:rsidRPr="008F2F40">
        <w:rPr>
          <w:rFonts w:ascii="Calibri Light" w:hAnsi="Calibri Light" w:cs="Calibri Light"/>
          <w:sz w:val="18"/>
          <w:szCs w:val="18"/>
        </w:rPr>
        <w:t>Wykonawcy, muszą przek</w:t>
      </w:r>
      <w:r w:rsidR="000D1F4A" w:rsidRPr="008F2F40">
        <w:rPr>
          <w:rFonts w:ascii="Calibri Light" w:hAnsi="Calibri Light" w:cs="Calibri Light"/>
          <w:sz w:val="18"/>
          <w:szCs w:val="18"/>
        </w:rPr>
        <w:t>azywać zgodnie z rozdziałem 11 S</w:t>
      </w:r>
      <w:r w:rsidRPr="008F2F40">
        <w:rPr>
          <w:rFonts w:ascii="Calibri Light" w:hAnsi="Calibri Light" w:cs="Calibri Light"/>
          <w:sz w:val="18"/>
          <w:szCs w:val="18"/>
        </w:rPr>
        <w:t>WZ.</w:t>
      </w:r>
    </w:p>
    <w:p w14:paraId="3CC409FF" w14:textId="615B9038" w:rsidR="00CD12FC" w:rsidRPr="008F2F40" w:rsidRDefault="00CD12FC" w:rsidP="00CD12FC">
      <w:pPr>
        <w:numPr>
          <w:ilvl w:val="1"/>
          <w:numId w:val="4"/>
        </w:numPr>
        <w:spacing w:before="120"/>
        <w:ind w:left="567" w:hanging="567"/>
        <w:jc w:val="both"/>
        <w:outlineLvl w:val="0"/>
        <w:rPr>
          <w:rFonts w:ascii="Calibri Light" w:hAnsi="Calibri Light" w:cs="Calibri Light"/>
          <w:sz w:val="18"/>
          <w:szCs w:val="18"/>
        </w:rPr>
      </w:pPr>
      <w:r w:rsidRPr="008F2F40">
        <w:rPr>
          <w:rStyle w:val="Pogrubienie"/>
          <w:rFonts w:ascii="Calibri Light" w:hAnsi="Calibri Light" w:cs="Calibri Light"/>
          <w:sz w:val="18"/>
          <w:szCs w:val="18"/>
        </w:rPr>
        <w:t xml:space="preserve">Zamawiający przewiduje udzielenie zamówień, o których mowa w art. 214 ust. 1 pkt 7 w związku z art. 305 pkt 1 ustawy </w:t>
      </w:r>
      <w:proofErr w:type="spellStart"/>
      <w:r w:rsidRPr="008F2F40">
        <w:rPr>
          <w:rStyle w:val="Pogrubienie"/>
          <w:rFonts w:ascii="Calibri Light" w:hAnsi="Calibri Light" w:cs="Calibri Light"/>
          <w:sz w:val="18"/>
          <w:szCs w:val="18"/>
        </w:rPr>
        <w:t>Pzp</w:t>
      </w:r>
      <w:proofErr w:type="spellEnd"/>
      <w:r w:rsidRPr="008F2F40">
        <w:rPr>
          <w:rStyle w:val="Pogrubienie"/>
          <w:rFonts w:ascii="Calibri Light" w:hAnsi="Calibri Light" w:cs="Calibri Light"/>
          <w:sz w:val="18"/>
          <w:szCs w:val="18"/>
        </w:rPr>
        <w:t xml:space="preserve">, w wysokości do </w:t>
      </w:r>
      <w:r w:rsidR="00D95A8C">
        <w:rPr>
          <w:rStyle w:val="Pogrubienie"/>
          <w:rFonts w:ascii="Calibri Light" w:hAnsi="Calibri Light" w:cs="Calibri Light"/>
          <w:sz w:val="18"/>
          <w:szCs w:val="18"/>
        </w:rPr>
        <w:t>3</w:t>
      </w:r>
      <w:r w:rsidRPr="008F2F40">
        <w:rPr>
          <w:rStyle w:val="Pogrubienie"/>
          <w:rFonts w:ascii="Calibri Light" w:hAnsi="Calibri Light" w:cs="Calibri Light"/>
          <w:sz w:val="18"/>
          <w:szCs w:val="18"/>
        </w:rPr>
        <w:t>00% zamówienia podstawowego.</w:t>
      </w:r>
    </w:p>
    <w:p w14:paraId="47C05480" w14:textId="7A49C0C2" w:rsidR="00CD12FC" w:rsidRPr="008F2F40" w:rsidRDefault="00CD12FC" w:rsidP="00CD12FC">
      <w:pPr>
        <w:pStyle w:val="gwp0dcc17c7msonormal"/>
        <w:spacing w:before="120" w:beforeAutospacing="0" w:after="0" w:afterAutospacing="0"/>
        <w:ind w:left="567"/>
        <w:jc w:val="both"/>
        <w:outlineLvl w:val="0"/>
        <w:rPr>
          <w:rFonts w:ascii="Calibri Light" w:hAnsi="Calibri Light" w:cs="Calibri Light"/>
        </w:rPr>
      </w:pPr>
      <w:r w:rsidRPr="008F2F40">
        <w:rPr>
          <w:rFonts w:ascii="Calibri Light" w:hAnsi="Calibri Light" w:cs="Calibri Light"/>
          <w:sz w:val="18"/>
          <w:szCs w:val="18"/>
        </w:rPr>
        <w:t xml:space="preserve">Zamawiający przewiduje udzielenie zamówień podobnych polegających na wykonaniu przedmiotu i zakresu czynności tożsamego z zadaniem podstawowym. Udzielenie zamówienia podobnego planowane jest w </w:t>
      </w:r>
      <w:r w:rsidR="00CF6BF7" w:rsidRPr="008F2F40">
        <w:rPr>
          <w:rFonts w:ascii="Calibri Light" w:hAnsi="Calibri Light" w:cs="Calibri Light"/>
          <w:sz w:val="18"/>
          <w:szCs w:val="18"/>
        </w:rPr>
        <w:t>okresie 3 lat od dnia udzielenia zamówienia podstawowego</w:t>
      </w:r>
      <w:r w:rsidRPr="008F2F40">
        <w:rPr>
          <w:rFonts w:ascii="Calibri Light" w:hAnsi="Calibri Light" w:cs="Calibri Light"/>
          <w:sz w:val="18"/>
          <w:szCs w:val="18"/>
        </w:rPr>
        <w:t>.</w:t>
      </w:r>
    </w:p>
    <w:p w14:paraId="38769CAD" w14:textId="77777777" w:rsidR="00CD12FC" w:rsidRPr="008F2F40" w:rsidRDefault="00CD12FC" w:rsidP="00CD12FC">
      <w:pPr>
        <w:pStyle w:val="gwp0dcc17c7msonormal"/>
        <w:spacing w:before="120" w:beforeAutospacing="0" w:after="0" w:afterAutospacing="0"/>
        <w:ind w:left="567"/>
        <w:jc w:val="both"/>
        <w:outlineLvl w:val="0"/>
        <w:rPr>
          <w:rFonts w:ascii="Calibri Light" w:hAnsi="Calibri Light" w:cs="Calibri Light"/>
        </w:rPr>
      </w:pPr>
      <w:r w:rsidRPr="008F2F40">
        <w:rPr>
          <w:rFonts w:ascii="Calibri Light" w:hAnsi="Calibri Light" w:cs="Calibri Light"/>
          <w:sz w:val="18"/>
          <w:szCs w:val="18"/>
        </w:rPr>
        <w:t xml:space="preserve">Zamawiający udzieli zamówienia, o którym mowa w art. 214 ust 1 pkt 7 w związku z art. 305 pkt 1 ustawy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 jeżeli:</w:t>
      </w:r>
    </w:p>
    <w:p w14:paraId="39655B16" w14:textId="77777777" w:rsidR="00CD12FC" w:rsidRPr="008F2F40" w:rsidRDefault="00CD12FC" w:rsidP="00CD12FC">
      <w:pPr>
        <w:pStyle w:val="gwp0dcc17c7msonormal"/>
        <w:spacing w:before="120" w:beforeAutospacing="0" w:after="0" w:afterAutospacing="0"/>
        <w:ind w:left="851" w:hanging="284"/>
        <w:jc w:val="both"/>
        <w:outlineLvl w:val="0"/>
        <w:rPr>
          <w:rFonts w:ascii="Calibri Light" w:hAnsi="Calibri Light" w:cs="Calibri Light"/>
        </w:rPr>
      </w:pPr>
      <w:r w:rsidRPr="008F2F40">
        <w:rPr>
          <w:rFonts w:ascii="Calibri Light" w:hAnsi="Calibri Light" w:cs="Calibri Light"/>
          <w:sz w:val="18"/>
          <w:szCs w:val="18"/>
        </w:rPr>
        <w:t>1)</w:t>
      </w:r>
      <w:r w:rsidRPr="008F2F40">
        <w:rPr>
          <w:rFonts w:ascii="Calibri Light" w:hAnsi="Calibri Light" w:cs="Calibri Light"/>
          <w:sz w:val="18"/>
          <w:szCs w:val="18"/>
        </w:rPr>
        <w:tab/>
        <w:t>Wykonawca będzie wykonywał/ wykona należycie zamówienie podstawowe,</w:t>
      </w:r>
    </w:p>
    <w:p w14:paraId="0064245A" w14:textId="77777777" w:rsidR="00CD12FC" w:rsidRPr="008F2F40" w:rsidRDefault="00CD12FC" w:rsidP="00CD12FC">
      <w:pPr>
        <w:pStyle w:val="gwp0dcc17c7msonormal"/>
        <w:spacing w:before="120" w:beforeAutospacing="0" w:after="0" w:afterAutospacing="0"/>
        <w:ind w:left="851" w:hanging="284"/>
        <w:jc w:val="both"/>
        <w:outlineLvl w:val="0"/>
        <w:rPr>
          <w:rFonts w:ascii="Calibri Light" w:hAnsi="Calibri Light" w:cs="Calibri Light"/>
        </w:rPr>
      </w:pPr>
      <w:r w:rsidRPr="008F2F40">
        <w:rPr>
          <w:rFonts w:ascii="Calibri Light" w:hAnsi="Calibri Light" w:cs="Calibri Light"/>
          <w:sz w:val="18"/>
          <w:szCs w:val="18"/>
        </w:rPr>
        <w:t>2)</w:t>
      </w:r>
      <w:r w:rsidRPr="008F2F40">
        <w:rPr>
          <w:rFonts w:ascii="Calibri Light" w:hAnsi="Calibri Light" w:cs="Calibri Light"/>
          <w:sz w:val="18"/>
          <w:szCs w:val="18"/>
        </w:rPr>
        <w:tab/>
        <w:t xml:space="preserve">Wykonawca zapewni wykonanie zamówienia, o którym mowa w art. 214 ust. 1 pkt 7 w związku z art. 305 pkt 1 ustawy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 w standardzie nie gorszym niż zamówienie podstawowe,</w:t>
      </w:r>
    </w:p>
    <w:p w14:paraId="1CD33D81" w14:textId="77777777" w:rsidR="00CD12FC" w:rsidRPr="008F2F40" w:rsidRDefault="00CD12FC" w:rsidP="00CD12FC">
      <w:pPr>
        <w:pStyle w:val="gwp0dcc17c7msonormal"/>
        <w:spacing w:before="120" w:beforeAutospacing="0" w:after="0" w:afterAutospacing="0"/>
        <w:ind w:left="851" w:hanging="284"/>
        <w:jc w:val="both"/>
        <w:outlineLvl w:val="0"/>
        <w:rPr>
          <w:rFonts w:ascii="Calibri Light" w:hAnsi="Calibri Light" w:cs="Calibri Light"/>
        </w:rPr>
      </w:pPr>
      <w:r w:rsidRPr="008F2F40">
        <w:rPr>
          <w:rFonts w:ascii="Calibri Light" w:hAnsi="Calibri Light" w:cs="Calibri Light"/>
          <w:sz w:val="18"/>
          <w:szCs w:val="18"/>
        </w:rPr>
        <w:t>3)</w:t>
      </w:r>
      <w:r w:rsidRPr="008F2F40">
        <w:rPr>
          <w:rFonts w:ascii="Calibri Light" w:hAnsi="Calibri Light" w:cs="Calibri Light"/>
          <w:sz w:val="18"/>
          <w:szCs w:val="18"/>
        </w:rPr>
        <w:tab/>
        <w:t>Strony w ramach prowadzonych negocjacji dojdą do porozumienia co do ceny i terminu wykonania,</w:t>
      </w:r>
    </w:p>
    <w:p w14:paraId="6EEB492A" w14:textId="77777777" w:rsidR="00CD12FC" w:rsidRPr="008F2F40" w:rsidRDefault="00CD12FC" w:rsidP="00CD12FC">
      <w:pPr>
        <w:pStyle w:val="gwp0dcc17c7msonormal"/>
        <w:spacing w:before="120" w:beforeAutospacing="0" w:after="0" w:afterAutospacing="0"/>
        <w:ind w:left="851" w:hanging="284"/>
        <w:jc w:val="both"/>
        <w:outlineLvl w:val="0"/>
        <w:rPr>
          <w:rFonts w:ascii="Calibri Light" w:hAnsi="Calibri Light" w:cs="Calibri Light"/>
        </w:rPr>
      </w:pPr>
      <w:r w:rsidRPr="008F2F40">
        <w:rPr>
          <w:rFonts w:ascii="Calibri Light" w:hAnsi="Calibri Light" w:cs="Calibri Light"/>
          <w:sz w:val="18"/>
          <w:szCs w:val="18"/>
        </w:rPr>
        <w:t>4)</w:t>
      </w:r>
      <w:r w:rsidRPr="008F2F40">
        <w:rPr>
          <w:rFonts w:ascii="Calibri Light" w:hAnsi="Calibri Light" w:cs="Calibri Light"/>
          <w:sz w:val="18"/>
          <w:szCs w:val="18"/>
        </w:rPr>
        <w:tab/>
        <w:t xml:space="preserve">Wykonawca zaakceptuje zapisy umowy dla zamówień, o których mowa w art. 214 ust. 1 pkt 7 w związku z art. 305 pkt 1 ustawy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 zgodnie z istotnymi postanowieniami umowy podstawowej,</w:t>
      </w:r>
    </w:p>
    <w:p w14:paraId="4D170B27" w14:textId="16438030" w:rsidR="00CD12FC" w:rsidRPr="008F2F40" w:rsidRDefault="00CD12FC" w:rsidP="00CD12FC">
      <w:pPr>
        <w:pStyle w:val="gwp0dcc17c7msonormal"/>
        <w:spacing w:before="120" w:beforeAutospacing="0" w:after="0" w:afterAutospacing="0"/>
        <w:ind w:left="851" w:hanging="284"/>
        <w:jc w:val="both"/>
        <w:outlineLvl w:val="0"/>
        <w:rPr>
          <w:rFonts w:ascii="Calibri Light" w:hAnsi="Calibri Light" w:cs="Calibri Light"/>
        </w:rPr>
      </w:pPr>
      <w:r w:rsidRPr="008F2F40">
        <w:rPr>
          <w:rFonts w:ascii="Calibri Light" w:hAnsi="Calibri Light" w:cs="Calibri Light"/>
          <w:sz w:val="18"/>
          <w:szCs w:val="18"/>
        </w:rPr>
        <w:t>5)</w:t>
      </w:r>
      <w:r w:rsidRPr="008F2F40">
        <w:rPr>
          <w:rFonts w:ascii="Calibri Light" w:hAnsi="Calibri Light" w:cs="Calibri Light"/>
          <w:sz w:val="18"/>
          <w:szCs w:val="18"/>
        </w:rPr>
        <w:tab/>
        <w:t>Zamawiający będzie dysponował środkami finansowymi na realizację zamówienia podobnego.</w:t>
      </w:r>
    </w:p>
    <w:p w14:paraId="16659046" w14:textId="6EDDC68D" w:rsidR="00710C2A" w:rsidRPr="008F2F40" w:rsidRDefault="00B60040" w:rsidP="00C80EED">
      <w:pPr>
        <w:numPr>
          <w:ilvl w:val="1"/>
          <w:numId w:val="4"/>
        </w:numPr>
        <w:spacing w:before="120"/>
        <w:ind w:left="567" w:hanging="567"/>
        <w:jc w:val="both"/>
        <w:outlineLvl w:val="0"/>
        <w:rPr>
          <w:rFonts w:ascii="Calibri Light" w:hAnsi="Calibri Light" w:cs="Calibri Light"/>
          <w:sz w:val="18"/>
          <w:szCs w:val="18"/>
        </w:rPr>
      </w:pPr>
      <w:r w:rsidRPr="008F2F40">
        <w:rPr>
          <w:rFonts w:ascii="Calibri Light" w:hAnsi="Calibri Light" w:cs="Calibri Light"/>
          <w:sz w:val="18"/>
          <w:szCs w:val="18"/>
        </w:rPr>
        <w:t>Zamawiający nie przewiduje:</w:t>
      </w:r>
    </w:p>
    <w:p w14:paraId="515C9210" w14:textId="77777777" w:rsidR="00B60040" w:rsidRPr="008F2F40" w:rsidRDefault="00B60040" w:rsidP="00C578D4">
      <w:pPr>
        <w:numPr>
          <w:ilvl w:val="0"/>
          <w:numId w:val="3"/>
        </w:numPr>
        <w:tabs>
          <w:tab w:val="left" w:pos="851"/>
        </w:tabs>
        <w:ind w:left="1134" w:hanging="567"/>
        <w:jc w:val="both"/>
        <w:rPr>
          <w:rFonts w:ascii="Calibri Light" w:hAnsi="Calibri Light" w:cs="Calibri Light"/>
          <w:sz w:val="18"/>
          <w:szCs w:val="18"/>
        </w:rPr>
      </w:pPr>
      <w:r w:rsidRPr="008F2F40">
        <w:rPr>
          <w:rFonts w:ascii="Calibri Light" w:hAnsi="Calibri Light" w:cs="Calibri Light"/>
          <w:sz w:val="18"/>
          <w:szCs w:val="18"/>
        </w:rPr>
        <w:t>zebrania Wykonawców,</w:t>
      </w:r>
    </w:p>
    <w:p w14:paraId="675C5856" w14:textId="77777777" w:rsidR="00B60040" w:rsidRPr="008F2F40" w:rsidRDefault="00B60040" w:rsidP="00C578D4">
      <w:pPr>
        <w:numPr>
          <w:ilvl w:val="0"/>
          <w:numId w:val="3"/>
        </w:numPr>
        <w:tabs>
          <w:tab w:val="left" w:pos="851"/>
        </w:tabs>
        <w:ind w:left="1134" w:hanging="567"/>
        <w:jc w:val="both"/>
        <w:rPr>
          <w:rFonts w:ascii="Calibri Light" w:hAnsi="Calibri Light" w:cs="Calibri Light"/>
          <w:sz w:val="18"/>
          <w:szCs w:val="18"/>
        </w:rPr>
      </w:pPr>
      <w:r w:rsidRPr="008F2F40">
        <w:rPr>
          <w:rFonts w:ascii="Calibri Light" w:hAnsi="Calibri Light" w:cs="Calibri Light"/>
          <w:sz w:val="18"/>
          <w:szCs w:val="18"/>
        </w:rPr>
        <w:t>zawarcia umowy ramowej,</w:t>
      </w:r>
    </w:p>
    <w:p w14:paraId="442CBE91" w14:textId="2E81C386" w:rsidR="00EA537E" w:rsidRPr="008F2F40" w:rsidRDefault="00EA537E" w:rsidP="00C578D4">
      <w:pPr>
        <w:numPr>
          <w:ilvl w:val="0"/>
          <w:numId w:val="3"/>
        </w:numPr>
        <w:tabs>
          <w:tab w:val="left" w:pos="851"/>
        </w:tabs>
        <w:ind w:left="851" w:hanging="284"/>
        <w:jc w:val="both"/>
        <w:rPr>
          <w:rFonts w:ascii="Calibri Light" w:hAnsi="Calibri Light" w:cs="Calibri Light"/>
          <w:sz w:val="18"/>
          <w:szCs w:val="18"/>
        </w:rPr>
      </w:pPr>
      <w:r w:rsidRPr="008F2F40">
        <w:rPr>
          <w:rFonts w:ascii="Calibri Light" w:hAnsi="Calibri Light" w:cs="Calibri Light"/>
          <w:sz w:val="18"/>
          <w:szCs w:val="18"/>
        </w:rPr>
        <w:t>złożenia</w:t>
      </w:r>
      <w:r w:rsidR="005316C0" w:rsidRPr="008F2F40">
        <w:rPr>
          <w:rFonts w:ascii="Calibri Light" w:hAnsi="Calibri Light" w:cs="Calibri Light"/>
          <w:sz w:val="18"/>
          <w:szCs w:val="18"/>
        </w:rPr>
        <w:t xml:space="preserve"> oferty</w:t>
      </w:r>
      <w:r w:rsidRPr="008F2F40">
        <w:rPr>
          <w:rFonts w:ascii="Calibri Light" w:hAnsi="Calibri Light" w:cs="Calibri Light"/>
          <w:sz w:val="18"/>
          <w:szCs w:val="18"/>
        </w:rPr>
        <w:t xml:space="preserve"> </w:t>
      </w:r>
      <w:r w:rsidR="00A045A5" w:rsidRPr="008F2F40">
        <w:rPr>
          <w:rFonts w:ascii="Calibri Light" w:hAnsi="Calibri Light" w:cs="Calibri Light"/>
          <w:sz w:val="18"/>
          <w:szCs w:val="18"/>
        </w:rPr>
        <w:t>po</w:t>
      </w:r>
      <w:r w:rsidR="005316C0" w:rsidRPr="008F2F40">
        <w:rPr>
          <w:rFonts w:ascii="Calibri Light" w:hAnsi="Calibri Light" w:cs="Calibri Light"/>
          <w:sz w:val="18"/>
          <w:szCs w:val="18"/>
        </w:rPr>
        <w:t xml:space="preserve"> </w:t>
      </w:r>
      <w:r w:rsidR="00D02C2E" w:rsidRPr="008F2F40">
        <w:rPr>
          <w:rFonts w:ascii="Calibri Light" w:hAnsi="Calibri Light" w:cs="Calibri Light"/>
          <w:sz w:val="18"/>
          <w:szCs w:val="18"/>
        </w:rPr>
        <w:t xml:space="preserve">odbyciu wizji lokalnej lub </w:t>
      </w:r>
      <w:r w:rsidRPr="008F2F40">
        <w:rPr>
          <w:rFonts w:ascii="Calibri Light" w:hAnsi="Calibri Light" w:cs="Calibri Light"/>
          <w:sz w:val="18"/>
          <w:szCs w:val="18"/>
        </w:rPr>
        <w:t>sprawdzeniu dokumentów niezbędnych do realizacji zamówienia dostępnych na miejscu u Zamawiającego,</w:t>
      </w:r>
    </w:p>
    <w:p w14:paraId="03978B9C" w14:textId="77777777" w:rsidR="000159CE" w:rsidRPr="008F2F40" w:rsidRDefault="00900479" w:rsidP="00C578D4">
      <w:pPr>
        <w:numPr>
          <w:ilvl w:val="0"/>
          <w:numId w:val="3"/>
        </w:numPr>
        <w:tabs>
          <w:tab w:val="left" w:pos="851"/>
        </w:tabs>
        <w:ind w:left="851" w:hanging="284"/>
        <w:jc w:val="both"/>
        <w:rPr>
          <w:rFonts w:ascii="Calibri Light" w:hAnsi="Calibri Light" w:cs="Calibri Light"/>
          <w:sz w:val="18"/>
          <w:szCs w:val="18"/>
        </w:rPr>
      </w:pPr>
      <w:r w:rsidRPr="008F2F40">
        <w:rPr>
          <w:rFonts w:ascii="Calibri Light" w:hAnsi="Calibri Light" w:cs="Calibri Light"/>
          <w:sz w:val="18"/>
          <w:szCs w:val="18"/>
        </w:rPr>
        <w:t>możliwości ubiegania się o udzielenie zamówienia wyłącznie przez Wykonawców, o których mowa w art. 94 ustawy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w:t>
      </w:r>
    </w:p>
    <w:p w14:paraId="67D3855C" w14:textId="193FE1F9" w:rsidR="00B60040" w:rsidRPr="008F2F40" w:rsidRDefault="00B60040" w:rsidP="00C578D4">
      <w:pPr>
        <w:numPr>
          <w:ilvl w:val="0"/>
          <w:numId w:val="3"/>
        </w:numPr>
        <w:tabs>
          <w:tab w:val="left" w:pos="851"/>
        </w:tabs>
        <w:ind w:left="1134" w:hanging="567"/>
        <w:jc w:val="both"/>
        <w:rPr>
          <w:rFonts w:ascii="Calibri Light" w:hAnsi="Calibri Light" w:cs="Calibri Light"/>
          <w:sz w:val="18"/>
          <w:szCs w:val="18"/>
        </w:rPr>
      </w:pPr>
      <w:r w:rsidRPr="008F2F40">
        <w:rPr>
          <w:rFonts w:ascii="Calibri Light" w:hAnsi="Calibri Light" w:cs="Calibri Light"/>
          <w:sz w:val="18"/>
          <w:szCs w:val="18"/>
        </w:rPr>
        <w:t xml:space="preserve">wymagań </w:t>
      </w:r>
      <w:r w:rsidR="009E132A" w:rsidRPr="008F2F40">
        <w:rPr>
          <w:rFonts w:ascii="Calibri Light" w:hAnsi="Calibri Light" w:cs="Calibri Light"/>
          <w:sz w:val="18"/>
          <w:szCs w:val="18"/>
        </w:rPr>
        <w:t>w zakresie zatrudnienia osób</w:t>
      </w:r>
      <w:r w:rsidRPr="008F2F40">
        <w:rPr>
          <w:rFonts w:ascii="Calibri Light" w:hAnsi="Calibri Light" w:cs="Calibri Light"/>
          <w:sz w:val="18"/>
          <w:szCs w:val="18"/>
        </w:rPr>
        <w:t xml:space="preserve">, o których mowa w art. </w:t>
      </w:r>
      <w:r w:rsidR="009E132A" w:rsidRPr="008F2F40">
        <w:rPr>
          <w:rFonts w:ascii="Calibri Light" w:hAnsi="Calibri Light" w:cs="Calibri Light"/>
          <w:sz w:val="18"/>
          <w:szCs w:val="18"/>
        </w:rPr>
        <w:t>96</w:t>
      </w:r>
      <w:r w:rsidRPr="008F2F40">
        <w:rPr>
          <w:rFonts w:ascii="Calibri Light" w:hAnsi="Calibri Light" w:cs="Calibri Light"/>
          <w:sz w:val="18"/>
          <w:szCs w:val="18"/>
        </w:rPr>
        <w:t xml:space="preserve"> ust.</w:t>
      </w:r>
      <w:r w:rsidR="009E132A" w:rsidRPr="008F2F40">
        <w:rPr>
          <w:rFonts w:ascii="Calibri Light" w:hAnsi="Calibri Light" w:cs="Calibri Light"/>
          <w:sz w:val="18"/>
          <w:szCs w:val="18"/>
        </w:rPr>
        <w:t xml:space="preserve"> 2 pkt 2</w:t>
      </w:r>
      <w:r w:rsidRPr="008F2F40">
        <w:rPr>
          <w:rFonts w:ascii="Calibri Light" w:hAnsi="Calibri Light" w:cs="Calibri Light"/>
          <w:sz w:val="18"/>
          <w:szCs w:val="18"/>
        </w:rPr>
        <w:t xml:space="preserve"> </w:t>
      </w:r>
      <w:r w:rsidR="00727C7F" w:rsidRPr="008F2F40">
        <w:rPr>
          <w:rFonts w:ascii="Calibri Light" w:hAnsi="Calibri Light" w:cs="Calibri Light"/>
          <w:sz w:val="18"/>
          <w:szCs w:val="18"/>
        </w:rPr>
        <w:t xml:space="preserve">ustawy </w:t>
      </w:r>
      <w:proofErr w:type="spellStart"/>
      <w:r w:rsidR="00727C7F" w:rsidRPr="008F2F40">
        <w:rPr>
          <w:rFonts w:ascii="Calibri Light" w:hAnsi="Calibri Light" w:cs="Calibri Light"/>
          <w:sz w:val="18"/>
          <w:szCs w:val="18"/>
        </w:rPr>
        <w:t>Pzp</w:t>
      </w:r>
      <w:proofErr w:type="spellEnd"/>
      <w:r w:rsidRPr="008F2F40">
        <w:rPr>
          <w:rFonts w:ascii="Calibri Light" w:hAnsi="Calibri Light" w:cs="Calibri Light"/>
          <w:sz w:val="18"/>
          <w:szCs w:val="18"/>
        </w:rPr>
        <w:t>.</w:t>
      </w:r>
    </w:p>
    <w:p w14:paraId="38B00246" w14:textId="77777777" w:rsidR="00710C2A" w:rsidRPr="008F2F40" w:rsidRDefault="00710C2A" w:rsidP="00C578D4">
      <w:pPr>
        <w:numPr>
          <w:ilvl w:val="0"/>
          <w:numId w:val="3"/>
        </w:numPr>
        <w:tabs>
          <w:tab w:val="left" w:pos="851"/>
        </w:tabs>
        <w:ind w:left="1134" w:hanging="567"/>
        <w:jc w:val="both"/>
        <w:rPr>
          <w:rFonts w:ascii="Calibri Light" w:hAnsi="Calibri Light" w:cs="Calibri Light"/>
          <w:sz w:val="18"/>
          <w:szCs w:val="18"/>
        </w:rPr>
      </w:pPr>
      <w:r w:rsidRPr="008F2F40">
        <w:rPr>
          <w:rFonts w:ascii="Calibri Light" w:hAnsi="Calibri Light" w:cs="Calibri Light"/>
          <w:sz w:val="18"/>
          <w:szCs w:val="18"/>
        </w:rPr>
        <w:t>wyboru najkorzystniejszej oferty z zastosowaniem aukcji elektronicznej,</w:t>
      </w:r>
    </w:p>
    <w:p w14:paraId="535407D4" w14:textId="0D0BDF86" w:rsidR="00710C2A" w:rsidRPr="008F2F40" w:rsidRDefault="00710C2A" w:rsidP="00C578D4">
      <w:pPr>
        <w:pStyle w:val="Akapitzlist"/>
        <w:numPr>
          <w:ilvl w:val="0"/>
          <w:numId w:val="3"/>
        </w:numPr>
        <w:spacing w:line="240" w:lineRule="auto"/>
        <w:ind w:left="851" w:hanging="284"/>
        <w:rPr>
          <w:rFonts w:ascii="Calibri Light" w:hAnsi="Calibri Light" w:cs="Calibri Light"/>
          <w:sz w:val="18"/>
          <w:szCs w:val="18"/>
          <w:lang w:eastAsia="pl-PL"/>
        </w:rPr>
      </w:pPr>
      <w:r w:rsidRPr="008F2F40">
        <w:rPr>
          <w:rFonts w:ascii="Calibri Light" w:hAnsi="Calibri Light" w:cs="Calibri Light"/>
          <w:sz w:val="18"/>
          <w:szCs w:val="18"/>
          <w:lang w:eastAsia="pl-PL"/>
        </w:rPr>
        <w:t>zwrotu kosztów udziału w postępowaniu</w:t>
      </w:r>
      <w:r w:rsidR="00FB4C57" w:rsidRPr="008F2F40">
        <w:rPr>
          <w:rFonts w:ascii="Calibri Light" w:hAnsi="Calibri Light" w:cs="Calibri Light"/>
          <w:sz w:val="18"/>
          <w:szCs w:val="18"/>
          <w:lang w:eastAsia="pl-PL"/>
        </w:rPr>
        <w:t>,</w:t>
      </w:r>
    </w:p>
    <w:p w14:paraId="5C44E2B8" w14:textId="14116C6F" w:rsidR="00EF68C3" w:rsidRPr="008F2F40" w:rsidRDefault="00FB4C57" w:rsidP="00C578D4">
      <w:pPr>
        <w:pStyle w:val="Akapitzlist"/>
        <w:numPr>
          <w:ilvl w:val="0"/>
          <w:numId w:val="3"/>
        </w:numPr>
        <w:spacing w:line="240" w:lineRule="auto"/>
        <w:ind w:left="851" w:hanging="284"/>
        <w:rPr>
          <w:rFonts w:ascii="Calibri Light" w:hAnsi="Calibri Light" w:cs="Calibri Light"/>
          <w:sz w:val="18"/>
          <w:szCs w:val="18"/>
          <w:lang w:eastAsia="pl-PL"/>
        </w:rPr>
      </w:pPr>
      <w:r w:rsidRPr="008F2F40">
        <w:rPr>
          <w:rFonts w:ascii="Calibri Light" w:hAnsi="Calibri Light" w:cs="Calibri Light"/>
          <w:sz w:val="18"/>
          <w:szCs w:val="18"/>
          <w:lang w:eastAsia="pl-PL"/>
        </w:rPr>
        <w:t>wyboru najkorzystniejszej oferty z możliwością prowadzenia negocjacji.</w:t>
      </w:r>
    </w:p>
    <w:p w14:paraId="59BD2608" w14:textId="40F65A27" w:rsidR="00194350" w:rsidRPr="008F2F40" w:rsidRDefault="00194350" w:rsidP="007D0782">
      <w:pPr>
        <w:pStyle w:val="Akapitzlist"/>
        <w:numPr>
          <w:ilvl w:val="1"/>
          <w:numId w:val="4"/>
        </w:numPr>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 xml:space="preserve">Zamawiający </w:t>
      </w:r>
      <w:r w:rsidR="00F11A91" w:rsidRPr="008F2F40">
        <w:rPr>
          <w:rFonts w:ascii="Calibri Light" w:hAnsi="Calibri Light" w:cs="Calibri Light"/>
          <w:sz w:val="18"/>
          <w:szCs w:val="18"/>
        </w:rPr>
        <w:t>nie</w:t>
      </w:r>
      <w:r w:rsidRPr="008F2F40">
        <w:rPr>
          <w:rFonts w:ascii="Calibri Light" w:hAnsi="Calibri Light" w:cs="Calibri Light"/>
          <w:sz w:val="18"/>
          <w:szCs w:val="18"/>
        </w:rPr>
        <w:t xml:space="preserve"> żąda złożenia przedmiotowych środków dowodowych</w:t>
      </w:r>
      <w:r w:rsidR="00F11A91" w:rsidRPr="008F2F40">
        <w:rPr>
          <w:rFonts w:ascii="Calibri Light" w:hAnsi="Calibri Light" w:cs="Calibri Light"/>
          <w:sz w:val="18"/>
          <w:szCs w:val="18"/>
        </w:rPr>
        <w:t xml:space="preserve"> w niniejszym postępowaniu</w:t>
      </w:r>
      <w:r w:rsidR="007D0782" w:rsidRPr="008F2F40">
        <w:rPr>
          <w:rFonts w:ascii="Calibri Light" w:hAnsi="Calibri Light" w:cs="Calibri Light"/>
          <w:sz w:val="18"/>
          <w:szCs w:val="18"/>
        </w:rPr>
        <w:t>.</w:t>
      </w:r>
    </w:p>
    <w:p w14:paraId="4868EED3" w14:textId="77777777" w:rsidR="00CF1571" w:rsidRPr="008F2F40" w:rsidRDefault="00A062A9" w:rsidP="00C80EED">
      <w:pPr>
        <w:pStyle w:val="Akapitzlist"/>
        <w:numPr>
          <w:ilvl w:val="0"/>
          <w:numId w:val="4"/>
        </w:numPr>
        <w:spacing w:before="240"/>
        <w:ind w:left="567" w:hanging="567"/>
        <w:jc w:val="both"/>
        <w:outlineLvl w:val="0"/>
        <w:rPr>
          <w:rFonts w:ascii="Calibri Light" w:hAnsi="Calibri Light" w:cs="Calibri Light"/>
          <w:sz w:val="18"/>
          <w:szCs w:val="18"/>
        </w:rPr>
      </w:pPr>
      <w:r w:rsidRPr="008F2F40">
        <w:rPr>
          <w:rFonts w:ascii="Calibri Light" w:hAnsi="Calibri Light" w:cs="Calibri Light"/>
          <w:b/>
          <w:sz w:val="18"/>
          <w:szCs w:val="18"/>
        </w:rPr>
        <w:t>OCHRONA DANYCH OSOBOWYCH</w:t>
      </w:r>
    </w:p>
    <w:p w14:paraId="78BB355F" w14:textId="10B8A198" w:rsidR="002A0830" w:rsidRPr="006361E4" w:rsidRDefault="002A0830" w:rsidP="002A0830">
      <w:pPr>
        <w:tabs>
          <w:tab w:val="left" w:pos="851"/>
        </w:tabs>
        <w:spacing w:before="120"/>
        <w:ind w:left="567"/>
        <w:jc w:val="both"/>
        <w:rPr>
          <w:rFonts w:asciiTheme="majorHAnsi" w:hAnsiTheme="majorHAnsi" w:cstheme="majorHAnsi"/>
          <w:sz w:val="18"/>
          <w:szCs w:val="18"/>
        </w:rPr>
      </w:pPr>
      <w:bookmarkStart w:id="4" w:name="_Hlk73049194"/>
      <w:r w:rsidRPr="006361E4">
        <w:rPr>
          <w:rFonts w:asciiTheme="majorHAnsi" w:hAnsiTheme="majorHAnsi" w:cstheme="maj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D95A8C">
        <w:rPr>
          <w:rFonts w:asciiTheme="majorHAnsi" w:hAnsiTheme="majorHAnsi" w:cstheme="majorHAnsi"/>
          <w:sz w:val="18"/>
          <w:szCs w:val="18"/>
        </w:rPr>
        <w:t xml:space="preserve"> </w:t>
      </w:r>
      <w:r w:rsidRPr="006361E4">
        <w:rPr>
          <w:rFonts w:asciiTheme="majorHAnsi" w:hAnsiTheme="majorHAnsi" w:cstheme="majorHAnsi"/>
          <w:sz w:val="18"/>
          <w:szCs w:val="18"/>
        </w:rPr>
        <w:t>Urz. UE L 119 z 04.05.2016, str. 1 ze zmianą ogłoszoną w Dz. Urz. UE L 127 z 23.05.2018, str. 2), dalej „RODO”, Zamawiający informuje, że:</w:t>
      </w:r>
    </w:p>
    <w:p w14:paraId="40FB79AB"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 xml:space="preserve">Administratorem Danych Osobowych, </w:t>
      </w:r>
      <w:r w:rsidRPr="006361E4">
        <w:rPr>
          <w:rFonts w:asciiTheme="majorHAnsi" w:hAnsiTheme="majorHAnsi" w:cstheme="majorHAnsi"/>
          <w:color w:val="000000"/>
          <w:sz w:val="18"/>
          <w:szCs w:val="18"/>
          <w:shd w:val="clear" w:color="auto" w:fill="FFFFFF"/>
          <w:lang w:eastAsia="en-US"/>
        </w:rPr>
        <w:t>zebranych w postępowaniu o udzielenie zamówienia</w:t>
      </w:r>
      <w:r w:rsidRPr="006361E4">
        <w:rPr>
          <w:rFonts w:asciiTheme="majorHAnsi" w:hAnsiTheme="majorHAnsi" w:cstheme="majorHAnsi"/>
          <w:sz w:val="18"/>
          <w:szCs w:val="18"/>
          <w:lang w:eastAsia="en-US"/>
        </w:rPr>
        <w:t xml:space="preserve"> jest </w:t>
      </w:r>
      <w:r w:rsidRPr="006361E4">
        <w:rPr>
          <w:rFonts w:asciiTheme="majorHAnsi" w:hAnsiTheme="majorHAnsi" w:cstheme="majorHAnsi"/>
          <w:b/>
          <w:bCs/>
          <w:sz w:val="18"/>
          <w:szCs w:val="18"/>
          <w:lang w:eastAsia="en-US"/>
        </w:rPr>
        <w:t xml:space="preserve">Szkoła Podstawowa nr 68 im. II Tysiąclecia Wrocławia </w:t>
      </w:r>
      <w:r w:rsidRPr="006361E4">
        <w:rPr>
          <w:rFonts w:asciiTheme="majorHAnsi" w:hAnsiTheme="majorHAnsi" w:cstheme="majorHAnsi"/>
          <w:sz w:val="18"/>
          <w:szCs w:val="18"/>
          <w:lang w:eastAsia="en-US"/>
        </w:rPr>
        <w:t xml:space="preserve">ul. Szczęśliwa 28, 53-446 Wrocław, tel. </w:t>
      </w:r>
      <w:r w:rsidRPr="006361E4">
        <w:rPr>
          <w:rFonts w:asciiTheme="majorHAnsi" w:hAnsiTheme="majorHAnsi" w:cstheme="majorHAnsi"/>
          <w:b/>
          <w:bCs/>
          <w:sz w:val="18"/>
          <w:szCs w:val="18"/>
          <w:lang w:eastAsia="en-US"/>
        </w:rPr>
        <w:t xml:space="preserve">71/79-86-859, </w:t>
      </w:r>
      <w:r w:rsidRPr="006361E4">
        <w:rPr>
          <w:rFonts w:asciiTheme="majorHAnsi" w:hAnsiTheme="majorHAnsi" w:cstheme="majorHAnsi"/>
          <w:sz w:val="18"/>
          <w:szCs w:val="18"/>
          <w:lang w:val="en-US" w:eastAsia="en-US"/>
        </w:rPr>
        <w:t xml:space="preserve">email: </w:t>
      </w:r>
      <w:hyperlink r:id="rId13" w:history="1">
        <w:r w:rsidRPr="006361E4">
          <w:rPr>
            <w:rStyle w:val="Hipercze"/>
            <w:rFonts w:asciiTheme="majorHAnsi" w:hAnsiTheme="majorHAnsi" w:cstheme="majorHAnsi"/>
            <w:sz w:val="18"/>
            <w:szCs w:val="18"/>
            <w:lang w:val="en-US" w:eastAsia="en-US"/>
          </w:rPr>
          <w:t>sekretariat.sp068@wroclawskaedukacja.pl</w:t>
        </w:r>
      </w:hyperlink>
      <w:r w:rsidRPr="006361E4">
        <w:rPr>
          <w:rFonts w:asciiTheme="majorHAnsi" w:hAnsiTheme="majorHAnsi" w:cstheme="majorHAnsi"/>
          <w:sz w:val="18"/>
          <w:szCs w:val="18"/>
          <w:lang w:eastAsia="en-US"/>
        </w:rPr>
        <w:t xml:space="preserve"> w godzinach pracy, tj. pomiędzy 7:00 a 15:00 od poniedziałku do piątku;</w:t>
      </w:r>
    </w:p>
    <w:p w14:paraId="0A776E37"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rPr>
        <w:lastRenderedPageBreak/>
        <w:t xml:space="preserve">w sprawach związanych z  danymi osobowymi można kontaktować się z Inspektorem Ochrony Danych (Marek Adamaszek), w następujący sposób - za pośrednictwem poczty elektronicznej pod adresem: </w:t>
      </w:r>
      <w:hyperlink r:id="rId14" w:history="1">
        <w:r w:rsidRPr="006361E4">
          <w:rPr>
            <w:rStyle w:val="Hipercze"/>
            <w:rFonts w:asciiTheme="majorHAnsi" w:hAnsiTheme="majorHAnsi" w:cstheme="majorHAnsi"/>
            <w:sz w:val="18"/>
            <w:szCs w:val="18"/>
          </w:rPr>
          <w:t>madamaszek@zontekiwspolnicy.pl</w:t>
        </w:r>
      </w:hyperlink>
      <w:r w:rsidRPr="006361E4">
        <w:rPr>
          <w:rFonts w:asciiTheme="majorHAnsi" w:hAnsiTheme="majorHAnsi" w:cstheme="majorHAnsi"/>
          <w:sz w:val="18"/>
          <w:szCs w:val="18"/>
        </w:rPr>
        <w:t xml:space="preserve"> </w:t>
      </w:r>
      <w:r w:rsidRPr="006361E4">
        <w:rPr>
          <w:rFonts w:asciiTheme="majorHAnsi" w:hAnsiTheme="majorHAnsi" w:cstheme="majorHAnsi"/>
          <w:sz w:val="18"/>
          <w:szCs w:val="18"/>
          <w:lang w:eastAsia="en-US"/>
        </w:rPr>
        <w:t xml:space="preserve">lub </w:t>
      </w:r>
      <w:r w:rsidRPr="006361E4">
        <w:rPr>
          <w:rFonts w:asciiTheme="majorHAnsi" w:hAnsiTheme="majorHAnsi" w:cstheme="majorHAnsi"/>
          <w:sz w:val="18"/>
          <w:szCs w:val="18"/>
        </w:rPr>
        <w:t>telefonicznie: +48 608294903</w:t>
      </w:r>
      <w:r w:rsidRPr="006361E4">
        <w:rPr>
          <w:rFonts w:asciiTheme="majorHAnsi" w:hAnsiTheme="majorHAnsi" w:cstheme="majorHAnsi"/>
          <w:sz w:val="18"/>
          <w:szCs w:val="18"/>
          <w:lang w:eastAsia="en-US"/>
        </w:rPr>
        <w:t>;</w:t>
      </w:r>
    </w:p>
    <w:p w14:paraId="22CBE656"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 xml:space="preserve">Dane osobowe, </w:t>
      </w:r>
      <w:r w:rsidRPr="006361E4">
        <w:rPr>
          <w:rFonts w:asciiTheme="majorHAnsi" w:hAnsiTheme="majorHAnsi" w:cstheme="majorHAnsi"/>
          <w:color w:val="000000"/>
          <w:sz w:val="18"/>
          <w:szCs w:val="18"/>
          <w:shd w:val="clear" w:color="auto" w:fill="FFFFFF"/>
          <w:lang w:eastAsia="en-US"/>
        </w:rPr>
        <w:t>zebrane w postępowaniu o udzielenie zamówienia,</w:t>
      </w:r>
      <w:r w:rsidRPr="006361E4">
        <w:rPr>
          <w:rFonts w:asciiTheme="majorHAnsi" w:hAnsiTheme="majorHAnsi" w:cstheme="majorHAnsi"/>
          <w:sz w:val="18"/>
          <w:szCs w:val="18"/>
          <w:lang w:eastAsia="en-US"/>
        </w:rPr>
        <w:t xml:space="preserve"> przetwarzane będą na podstawie art. 6 ust. 1 lit. c RODO w celu prowadzenia niniejszego postępowania o udzielenie zamówienia publicznego, </w:t>
      </w:r>
      <w:r w:rsidRPr="006361E4">
        <w:rPr>
          <w:rFonts w:asciiTheme="majorHAnsi" w:hAnsiTheme="majorHAnsi" w:cstheme="majorHAnsi"/>
          <w:color w:val="000000"/>
          <w:sz w:val="18"/>
          <w:szCs w:val="18"/>
        </w:rPr>
        <w:t xml:space="preserve">jak również </w:t>
      </w:r>
      <w:r w:rsidRPr="006361E4">
        <w:rPr>
          <w:rFonts w:asciiTheme="majorHAnsi" w:hAnsiTheme="majorHAnsi" w:cstheme="majorHAnsi"/>
          <w:sz w:val="18"/>
          <w:szCs w:val="18"/>
          <w:lang w:eastAsia="en-US"/>
        </w:rPr>
        <w:t xml:space="preserve">w celu </w:t>
      </w:r>
      <w:r w:rsidRPr="006361E4">
        <w:rPr>
          <w:rFonts w:asciiTheme="majorHAnsi" w:hAnsiTheme="majorHAnsi" w:cstheme="majorHAnsi"/>
          <w:color w:val="000000"/>
          <w:sz w:val="18"/>
          <w:szCs w:val="18"/>
        </w:rPr>
        <w:t>jego rozstrzygnięcia, zawarcia umowy w sprawie zamówienia publicznego oraz jej realizacji, a także udokumentowania postępowania o udzielenie zamówienia publicznego i jego archiwizacji</w:t>
      </w:r>
      <w:r w:rsidRPr="006361E4">
        <w:rPr>
          <w:rFonts w:asciiTheme="majorHAnsi" w:hAnsiTheme="majorHAnsi" w:cstheme="majorHAnsi"/>
          <w:sz w:val="18"/>
          <w:szCs w:val="18"/>
          <w:lang w:eastAsia="en-US"/>
        </w:rPr>
        <w:t>;</w:t>
      </w:r>
    </w:p>
    <w:p w14:paraId="0350271F"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color w:val="000000"/>
          <w:sz w:val="18"/>
          <w:szCs w:val="18"/>
          <w:shd w:val="clear" w:color="auto" w:fill="FFFFFF"/>
          <w:lang w:eastAsia="en-US"/>
        </w:rPr>
        <w:t>Zamawiający przetwarza dane osobowe zebrane w postępowaniu o udzielenie zamówienia w sposób gwarantujący zabezpieczenie przed ich bezprawnym rozpowszechnianiem;</w:t>
      </w:r>
    </w:p>
    <w:p w14:paraId="34F97461" w14:textId="19530338"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 xml:space="preserve">Odbiorcami danych osobowych, </w:t>
      </w:r>
      <w:r w:rsidRPr="006361E4">
        <w:rPr>
          <w:rFonts w:asciiTheme="majorHAnsi" w:hAnsiTheme="majorHAnsi" w:cstheme="majorHAnsi"/>
          <w:color w:val="000000"/>
          <w:sz w:val="18"/>
          <w:szCs w:val="18"/>
          <w:shd w:val="clear" w:color="auto" w:fill="FFFFFF"/>
          <w:lang w:eastAsia="en-US"/>
        </w:rPr>
        <w:t>zebranych w postępowaniu o udzielenie zamówienia,</w:t>
      </w:r>
      <w:r w:rsidRPr="006361E4">
        <w:rPr>
          <w:rFonts w:asciiTheme="majorHAnsi" w:hAnsiTheme="majorHAnsi" w:cstheme="majorHAnsi"/>
          <w:sz w:val="18"/>
          <w:szCs w:val="18"/>
          <w:lang w:eastAsia="en-US"/>
        </w:rPr>
        <w:t xml:space="preserve">  będą osoby lub podmioty, którym udostępniona zostanie dokumentacja postępowania w oparciu o art.18 i </w:t>
      </w:r>
      <w:hyperlink r:id="rId15" w:history="1">
        <w:r w:rsidRPr="006361E4">
          <w:rPr>
            <w:rFonts w:asciiTheme="majorHAnsi" w:hAnsiTheme="majorHAnsi" w:cstheme="majorHAnsi"/>
            <w:sz w:val="18"/>
            <w:szCs w:val="18"/>
            <w:lang w:eastAsia="en-US"/>
          </w:rPr>
          <w:t>art. 74</w:t>
        </w:r>
      </w:hyperlink>
      <w:r w:rsidRPr="006361E4">
        <w:rPr>
          <w:rFonts w:asciiTheme="majorHAnsi" w:hAnsiTheme="majorHAnsi" w:cstheme="majorHAnsi"/>
          <w:sz w:val="18"/>
          <w:szCs w:val="18"/>
          <w:lang w:eastAsia="en-US"/>
        </w:rPr>
        <w:t xml:space="preserve"> ustawy z dnia 11 września 2019 r. – Prawo zamówień publicznych</w:t>
      </w:r>
      <w:r w:rsidR="009C1050">
        <w:rPr>
          <w:rFonts w:asciiTheme="majorHAnsi" w:hAnsiTheme="majorHAnsi" w:cstheme="majorHAnsi"/>
          <w:sz w:val="18"/>
          <w:szCs w:val="18"/>
          <w:lang w:eastAsia="en-US"/>
        </w:rPr>
        <w:t xml:space="preserve"> oraz Urząd Zamówień Publicznych</w:t>
      </w:r>
      <w:r w:rsidR="0093649F">
        <w:rPr>
          <w:rFonts w:asciiTheme="majorHAnsi" w:hAnsiTheme="majorHAnsi" w:cstheme="majorHAnsi"/>
          <w:sz w:val="18"/>
          <w:szCs w:val="18"/>
          <w:lang w:eastAsia="en-US"/>
        </w:rPr>
        <w:t>, ul. Postępu 17a,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Pr="006361E4">
        <w:rPr>
          <w:rFonts w:asciiTheme="majorHAnsi" w:hAnsiTheme="majorHAnsi" w:cstheme="majorHAnsi"/>
          <w:sz w:val="18"/>
          <w:szCs w:val="18"/>
          <w:lang w:eastAsia="en-US"/>
        </w:rPr>
        <w:t>.</w:t>
      </w:r>
    </w:p>
    <w:p w14:paraId="60F275D8"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color w:val="000000"/>
          <w:sz w:val="18"/>
          <w:szCs w:val="18"/>
          <w:shd w:val="clear" w:color="auto" w:fill="FFFFFF"/>
          <w:lang w:eastAsia="en-US"/>
        </w:rPr>
        <w:t xml:space="preserve">Zamawiający udostępnia dane osobowe, o których mowa w art. 10 RODO  w celu umożliwienia korzystania ze środków ochrony prawnej, o których mowa w dziale IX ustawy </w:t>
      </w:r>
      <w:proofErr w:type="spellStart"/>
      <w:r w:rsidRPr="006361E4">
        <w:rPr>
          <w:rFonts w:asciiTheme="majorHAnsi" w:hAnsiTheme="majorHAnsi" w:cstheme="majorHAnsi"/>
          <w:color w:val="000000"/>
          <w:sz w:val="18"/>
          <w:szCs w:val="18"/>
          <w:shd w:val="clear" w:color="auto" w:fill="FFFFFF"/>
          <w:lang w:eastAsia="en-US"/>
        </w:rPr>
        <w:t>Pzp</w:t>
      </w:r>
      <w:proofErr w:type="spellEnd"/>
      <w:r w:rsidRPr="006361E4">
        <w:rPr>
          <w:rFonts w:asciiTheme="majorHAnsi" w:hAnsiTheme="majorHAnsi" w:cstheme="majorHAnsi"/>
          <w:color w:val="000000"/>
          <w:sz w:val="18"/>
          <w:szCs w:val="18"/>
          <w:shd w:val="clear" w:color="auto" w:fill="FFFFFF"/>
          <w:lang w:eastAsia="en-US"/>
        </w:rPr>
        <w:t>, do upływu terminu na ich wniesienie;</w:t>
      </w:r>
    </w:p>
    <w:p w14:paraId="509FD0AF"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color w:val="000000"/>
          <w:sz w:val="18"/>
          <w:szCs w:val="18"/>
        </w:rPr>
      </w:pPr>
      <w:r w:rsidRPr="006361E4">
        <w:rPr>
          <w:rFonts w:asciiTheme="majorHAnsi" w:hAnsiTheme="majorHAnsi" w:cstheme="majorHAnsi"/>
          <w:color w:val="000000"/>
          <w:sz w:val="18"/>
          <w:szCs w:val="18"/>
        </w:rPr>
        <w:t>Dane osobowe w przypadku postępowań o udzielenie zamówienia publicznego będą przechowywane przez okres:</w:t>
      </w:r>
    </w:p>
    <w:p w14:paraId="1E15B506" w14:textId="77777777" w:rsidR="002A0830" w:rsidRPr="006361E4" w:rsidRDefault="002A0830">
      <w:pPr>
        <w:numPr>
          <w:ilvl w:val="0"/>
          <w:numId w:val="60"/>
        </w:numPr>
        <w:shd w:val="clear" w:color="auto" w:fill="FFFFFF"/>
        <w:tabs>
          <w:tab w:val="clear" w:pos="720"/>
          <w:tab w:val="num" w:pos="1134"/>
        </w:tabs>
        <w:spacing w:before="60"/>
        <w:ind w:left="1276" w:hanging="357"/>
        <w:rPr>
          <w:rFonts w:asciiTheme="majorHAnsi" w:hAnsiTheme="majorHAnsi" w:cstheme="majorHAnsi"/>
          <w:color w:val="000000"/>
          <w:sz w:val="18"/>
          <w:szCs w:val="18"/>
        </w:rPr>
      </w:pPr>
      <w:r w:rsidRPr="006361E4">
        <w:rPr>
          <w:rFonts w:asciiTheme="majorHAnsi" w:hAnsiTheme="majorHAnsi" w:cstheme="majorHAnsi"/>
          <w:color w:val="000000"/>
          <w:sz w:val="18"/>
          <w:szCs w:val="18"/>
        </w:rPr>
        <w:t xml:space="preserve">5 lat - dla dokumentów wytworzonych w ramach zamówień publicznych krajowych, </w:t>
      </w:r>
    </w:p>
    <w:p w14:paraId="41CE6CCA" w14:textId="77777777" w:rsidR="002A0830" w:rsidRPr="006361E4" w:rsidRDefault="002A0830">
      <w:pPr>
        <w:numPr>
          <w:ilvl w:val="0"/>
          <w:numId w:val="60"/>
        </w:numPr>
        <w:shd w:val="clear" w:color="auto" w:fill="FFFFFF"/>
        <w:tabs>
          <w:tab w:val="clear" w:pos="720"/>
          <w:tab w:val="num" w:pos="1134"/>
        </w:tabs>
        <w:spacing w:before="60"/>
        <w:ind w:left="1276" w:hanging="357"/>
        <w:rPr>
          <w:rFonts w:asciiTheme="majorHAnsi" w:hAnsiTheme="majorHAnsi" w:cstheme="majorHAnsi"/>
          <w:color w:val="000000"/>
          <w:sz w:val="18"/>
          <w:szCs w:val="18"/>
        </w:rPr>
      </w:pPr>
      <w:r w:rsidRPr="006361E4">
        <w:rPr>
          <w:rFonts w:asciiTheme="majorHAnsi" w:hAnsiTheme="majorHAnsi" w:cstheme="majorHAnsi"/>
          <w:color w:val="000000"/>
          <w:sz w:val="18"/>
          <w:szCs w:val="18"/>
        </w:rPr>
        <w:t>10 lat - dla zamówień publicznych unijnych.</w:t>
      </w:r>
    </w:p>
    <w:p w14:paraId="27305168" w14:textId="77777777" w:rsidR="002A0830" w:rsidRPr="006361E4" w:rsidRDefault="002A0830" w:rsidP="002A0830">
      <w:pPr>
        <w:shd w:val="clear" w:color="auto" w:fill="FFFFFF"/>
        <w:spacing w:before="60" w:after="120"/>
        <w:ind w:left="851"/>
        <w:rPr>
          <w:rFonts w:asciiTheme="majorHAnsi" w:hAnsiTheme="majorHAnsi" w:cstheme="majorHAnsi"/>
          <w:color w:val="000000"/>
          <w:sz w:val="18"/>
          <w:szCs w:val="18"/>
        </w:rPr>
      </w:pPr>
      <w:r w:rsidRPr="006361E4">
        <w:rPr>
          <w:rFonts w:asciiTheme="majorHAnsi" w:hAnsiTheme="majorHAnsi" w:cstheme="majorHAnsi"/>
          <w:color w:val="000000"/>
          <w:sz w:val="18"/>
          <w:szCs w:val="18"/>
        </w:rPr>
        <w:t>licząc od 1 stycznia roku następnego od daty zakończenia sprawy.</w:t>
      </w:r>
    </w:p>
    <w:p w14:paraId="03AFDC53"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 xml:space="preserve">Obowiązek podania danych osobowych jest wymogiem ustawowym określonym w przepisach ustawy </w:t>
      </w:r>
      <w:proofErr w:type="spellStart"/>
      <w:r w:rsidRPr="006361E4">
        <w:rPr>
          <w:rFonts w:asciiTheme="majorHAnsi" w:hAnsiTheme="majorHAnsi" w:cstheme="majorHAnsi"/>
          <w:sz w:val="18"/>
          <w:szCs w:val="18"/>
          <w:lang w:eastAsia="en-US"/>
        </w:rPr>
        <w:t>Pzp</w:t>
      </w:r>
      <w:proofErr w:type="spellEnd"/>
      <w:r w:rsidRPr="006361E4">
        <w:rPr>
          <w:rFonts w:asciiTheme="majorHAnsi" w:hAnsiTheme="majorHAnsi" w:cstheme="majorHAnsi"/>
          <w:sz w:val="18"/>
          <w:szCs w:val="18"/>
          <w:lang w:eastAsia="en-US"/>
        </w:rPr>
        <w:t xml:space="preserve">, związanym z udziałem w postępowaniu o udzielenie zamówienia publicznego; konsekwencje niepodania określonych danych wynikają z ustawy </w:t>
      </w:r>
      <w:proofErr w:type="spellStart"/>
      <w:r w:rsidRPr="006361E4">
        <w:rPr>
          <w:rFonts w:asciiTheme="majorHAnsi" w:hAnsiTheme="majorHAnsi" w:cstheme="majorHAnsi"/>
          <w:sz w:val="18"/>
          <w:szCs w:val="18"/>
          <w:lang w:eastAsia="en-US"/>
        </w:rPr>
        <w:t>Pzp</w:t>
      </w:r>
      <w:proofErr w:type="spellEnd"/>
      <w:r w:rsidRPr="006361E4">
        <w:rPr>
          <w:rFonts w:asciiTheme="majorHAnsi" w:hAnsiTheme="majorHAnsi" w:cstheme="majorHAnsi"/>
          <w:sz w:val="18"/>
          <w:szCs w:val="18"/>
          <w:lang w:eastAsia="en-US"/>
        </w:rPr>
        <w:t>;</w:t>
      </w:r>
    </w:p>
    <w:p w14:paraId="0CA411F4"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 xml:space="preserve">W odniesieniu do danych osobowych, </w:t>
      </w:r>
      <w:r w:rsidRPr="006361E4">
        <w:rPr>
          <w:rFonts w:asciiTheme="majorHAnsi" w:hAnsiTheme="majorHAnsi" w:cstheme="majorHAnsi"/>
          <w:color w:val="000000"/>
          <w:sz w:val="18"/>
          <w:szCs w:val="18"/>
          <w:shd w:val="clear" w:color="auto" w:fill="FFFFFF"/>
          <w:lang w:eastAsia="en-US"/>
        </w:rPr>
        <w:t>zebranych w postępowaniu o udzielenie zamówienia</w:t>
      </w:r>
      <w:r w:rsidRPr="006361E4">
        <w:rPr>
          <w:rFonts w:asciiTheme="majorHAnsi" w:hAnsiTheme="majorHAnsi" w:cstheme="majorHAnsi"/>
          <w:sz w:val="18"/>
          <w:szCs w:val="18"/>
          <w:lang w:eastAsia="en-US"/>
        </w:rPr>
        <w:t>, decyzje nie będą podejmowane w sposób zautomatyzowany, stosowanie do art. 22 RODO;</w:t>
      </w:r>
    </w:p>
    <w:p w14:paraId="0D518128"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Osoba, której dane dotyczą posiada:</w:t>
      </w:r>
    </w:p>
    <w:p w14:paraId="0AD481E6"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na podstawie art. 15 RODO prawo dostępu do danych osobowych jej dotyczących;</w:t>
      </w:r>
    </w:p>
    <w:p w14:paraId="15880809"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na podstawie art. 16 RODO prawo do sprostowania danych osobowych, z zastrzeżeniem, że s</w:t>
      </w:r>
      <w:r w:rsidRPr="006361E4">
        <w:rPr>
          <w:rFonts w:asciiTheme="majorHAnsi" w:hAnsiTheme="majorHAnsi" w:cstheme="majorHAnsi"/>
          <w:color w:val="000000"/>
          <w:sz w:val="18"/>
          <w:szCs w:val="18"/>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6361E4">
        <w:rPr>
          <w:rFonts w:asciiTheme="majorHAnsi" w:hAnsiTheme="majorHAnsi" w:cstheme="majorHAnsi"/>
          <w:color w:val="000000"/>
          <w:sz w:val="18"/>
          <w:szCs w:val="18"/>
          <w:shd w:val="clear" w:color="auto" w:fill="FFFFFF"/>
        </w:rPr>
        <w:t>Pzp</w:t>
      </w:r>
      <w:proofErr w:type="spellEnd"/>
      <w:r w:rsidRPr="006361E4">
        <w:rPr>
          <w:rFonts w:asciiTheme="majorHAnsi" w:hAnsiTheme="majorHAnsi" w:cstheme="majorHAnsi"/>
          <w:color w:val="000000"/>
          <w:sz w:val="18"/>
          <w:szCs w:val="18"/>
          <w:shd w:val="clear" w:color="auto" w:fill="FFFFFF"/>
        </w:rPr>
        <w:t xml:space="preserve"> </w:t>
      </w:r>
      <w:r w:rsidRPr="006361E4">
        <w:rPr>
          <w:rFonts w:asciiTheme="majorHAnsi" w:hAnsiTheme="majorHAnsi" w:cstheme="majorHAnsi"/>
          <w:color w:val="000000"/>
          <w:sz w:val="18"/>
          <w:szCs w:val="18"/>
        </w:rPr>
        <w:t>oraz nie może naruszać integralności protokołu postępowania i jego załączników;</w:t>
      </w:r>
    </w:p>
    <w:p w14:paraId="1EA8EC95"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 xml:space="preserve">na podstawie art. 18 RODO prawo żądania od administratora ograniczenia przetwarzania danych osobowych z zastrzeżeniem przypadków, o których mowa w art. 18 ust. 2 RODO oraz z zastrzeżeniem, że </w:t>
      </w:r>
      <w:r w:rsidRPr="006361E4">
        <w:rPr>
          <w:rFonts w:asciiTheme="majorHAnsi" w:hAnsiTheme="majorHAnsi" w:cstheme="majorHAnsi"/>
          <w:color w:val="000000"/>
          <w:sz w:val="18"/>
          <w:szCs w:val="18"/>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5188C328"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prawo do wniesienia skargi do Prezesa Urzędu Ochrony Danych Osobowych, gdy osoba, której dane dotyczą uzna, że przetwarzanie przez Zamawiającego danych osobowych jej dotyczących narusza przepisy RODO;</w:t>
      </w:r>
    </w:p>
    <w:p w14:paraId="06B3A3C3" w14:textId="77777777" w:rsidR="002A0830" w:rsidRPr="006361E4" w:rsidRDefault="002A0830">
      <w:pPr>
        <w:numPr>
          <w:ilvl w:val="0"/>
          <w:numId w:val="59"/>
        </w:numPr>
        <w:tabs>
          <w:tab w:val="left" w:pos="284"/>
        </w:tabs>
        <w:spacing w:before="60"/>
        <w:ind w:left="851" w:hanging="284"/>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Osobie, której dane</w:t>
      </w:r>
      <w:r w:rsidRPr="006361E4">
        <w:rPr>
          <w:rFonts w:asciiTheme="majorHAnsi" w:hAnsiTheme="majorHAnsi" w:cstheme="majorHAnsi"/>
          <w:color w:val="000000"/>
          <w:sz w:val="18"/>
          <w:szCs w:val="18"/>
          <w:shd w:val="clear" w:color="auto" w:fill="FFFFFF"/>
          <w:lang w:eastAsia="en-US"/>
        </w:rPr>
        <w:t xml:space="preserve"> </w:t>
      </w:r>
      <w:r w:rsidRPr="006361E4">
        <w:rPr>
          <w:rFonts w:asciiTheme="majorHAnsi" w:hAnsiTheme="majorHAnsi" w:cstheme="majorHAnsi"/>
          <w:sz w:val="18"/>
          <w:szCs w:val="18"/>
          <w:lang w:eastAsia="en-US"/>
        </w:rPr>
        <w:t>dotyczą nie przysługuje:</w:t>
      </w:r>
    </w:p>
    <w:p w14:paraId="349E153B"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w związku z art. 17 ust. 3 lit. b, d lub e RODO prawo do usunięcia danych osobowych;</w:t>
      </w:r>
    </w:p>
    <w:p w14:paraId="2FA1446A"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prawo do przenoszenia danych osobowych, o którym mowa w art. 20 RODO;</w:t>
      </w:r>
    </w:p>
    <w:p w14:paraId="58CA5107" w14:textId="77777777" w:rsidR="002A0830" w:rsidRPr="006361E4" w:rsidRDefault="002A0830" w:rsidP="002A0830">
      <w:pPr>
        <w:tabs>
          <w:tab w:val="left" w:pos="1134"/>
        </w:tabs>
        <w:spacing w:before="60"/>
        <w:ind w:left="1134" w:hanging="283"/>
        <w:jc w:val="both"/>
        <w:rPr>
          <w:rFonts w:asciiTheme="majorHAnsi" w:hAnsiTheme="majorHAnsi" w:cstheme="majorHAnsi"/>
          <w:sz w:val="18"/>
          <w:szCs w:val="18"/>
        </w:rPr>
      </w:pPr>
      <w:r w:rsidRPr="006361E4">
        <w:rPr>
          <w:rFonts w:asciiTheme="majorHAnsi" w:hAnsiTheme="majorHAnsi" w:cstheme="majorHAnsi"/>
          <w:sz w:val="18"/>
          <w:szCs w:val="18"/>
        </w:rPr>
        <w:t>-</w:t>
      </w:r>
      <w:r w:rsidRPr="006361E4">
        <w:rPr>
          <w:rFonts w:asciiTheme="majorHAnsi" w:hAnsiTheme="majorHAnsi" w:cstheme="majorHAnsi"/>
          <w:sz w:val="18"/>
          <w:szCs w:val="18"/>
        </w:rPr>
        <w:tab/>
        <w:t xml:space="preserve">na podstawie art. 21 RODO prawo sprzeciwu, wobec przetwarzania danych osobowych, gdyż podstawą prawną przetwarzania danych osobowych, </w:t>
      </w:r>
      <w:r w:rsidRPr="006361E4">
        <w:rPr>
          <w:rFonts w:asciiTheme="majorHAnsi" w:hAnsiTheme="majorHAnsi" w:cstheme="majorHAnsi"/>
          <w:color w:val="000000"/>
          <w:sz w:val="18"/>
          <w:szCs w:val="18"/>
          <w:shd w:val="clear" w:color="auto" w:fill="FFFFFF"/>
        </w:rPr>
        <w:t>zebranych w postępowaniu o udzielenie zamówienia</w:t>
      </w:r>
      <w:r w:rsidRPr="006361E4">
        <w:rPr>
          <w:rFonts w:asciiTheme="majorHAnsi" w:hAnsiTheme="majorHAnsi" w:cstheme="majorHAnsi"/>
          <w:sz w:val="18"/>
          <w:szCs w:val="18"/>
        </w:rPr>
        <w:t>, jest art. 6 ust. 1 lit. c RODO.</w:t>
      </w:r>
    </w:p>
    <w:bookmarkEnd w:id="4"/>
    <w:p w14:paraId="7E4076E8" w14:textId="0302A4D9" w:rsidR="00706305" w:rsidRPr="008F2F40" w:rsidRDefault="00706305" w:rsidP="00C578D4">
      <w:pPr>
        <w:pStyle w:val="Akapitzlist"/>
        <w:numPr>
          <w:ilvl w:val="0"/>
          <w:numId w:val="4"/>
        </w:numPr>
        <w:spacing w:before="240" w:after="120"/>
        <w:ind w:left="567" w:hanging="567"/>
        <w:jc w:val="both"/>
        <w:rPr>
          <w:rFonts w:ascii="Calibri Light" w:hAnsi="Calibri Light" w:cs="Calibri Light"/>
          <w:sz w:val="18"/>
          <w:szCs w:val="18"/>
        </w:rPr>
      </w:pPr>
      <w:r w:rsidRPr="008F2F40">
        <w:rPr>
          <w:rFonts w:ascii="Calibri Light" w:hAnsi="Calibri Light" w:cs="Calibri Light"/>
          <w:b/>
          <w:sz w:val="18"/>
          <w:szCs w:val="18"/>
        </w:rPr>
        <w:t>OPIS PRZEDMIOTU ZAMÓWIENIA</w:t>
      </w:r>
    </w:p>
    <w:p w14:paraId="0582783D" w14:textId="7E12ED61" w:rsidR="002A0830" w:rsidRPr="002A0830" w:rsidRDefault="003633EB" w:rsidP="007511FE">
      <w:pPr>
        <w:pStyle w:val="Akapitzlist"/>
        <w:numPr>
          <w:ilvl w:val="1"/>
          <w:numId w:val="4"/>
        </w:numPr>
        <w:spacing w:before="60" w:after="120"/>
        <w:ind w:left="567" w:hanging="567"/>
        <w:jc w:val="both"/>
        <w:rPr>
          <w:rFonts w:ascii="Calibri Light" w:hAnsi="Calibri Light" w:cs="Calibri Light"/>
          <w:b/>
          <w:bCs/>
          <w:sz w:val="18"/>
          <w:szCs w:val="18"/>
        </w:rPr>
      </w:pPr>
      <w:r w:rsidRPr="002A0830">
        <w:rPr>
          <w:rFonts w:ascii="Calibri Light" w:hAnsi="Calibri Light" w:cs="Calibri Light"/>
          <w:sz w:val="18"/>
          <w:szCs w:val="18"/>
        </w:rPr>
        <w:t>Przedmiot zamówienia</w:t>
      </w:r>
      <w:r w:rsidR="000669C5" w:rsidRPr="002A0830">
        <w:rPr>
          <w:rFonts w:ascii="Calibri Light" w:hAnsi="Calibri Light" w:cs="Calibri Light"/>
          <w:sz w:val="18"/>
          <w:szCs w:val="18"/>
        </w:rPr>
        <w:t>:</w:t>
      </w:r>
      <w:r w:rsidR="00C0728D" w:rsidRPr="002A0830">
        <w:rPr>
          <w:rFonts w:ascii="Calibri Light" w:hAnsi="Calibri Light" w:cs="Calibri Light"/>
          <w:sz w:val="18"/>
          <w:szCs w:val="18"/>
        </w:rPr>
        <w:t xml:space="preserve"> </w:t>
      </w:r>
      <w:r w:rsidR="002A0830" w:rsidRPr="002A0830">
        <w:rPr>
          <w:rFonts w:ascii="Calibri Light" w:hAnsi="Calibri Light" w:cs="Calibri Light"/>
          <w:b/>
          <w:bCs/>
          <w:sz w:val="18"/>
          <w:szCs w:val="18"/>
        </w:rPr>
        <w:t>Usługa kompleksowego sprzątania budynku Szkoły Podstawowej nr 68 im. II Tysiąclecia Wrocławia we Wrocławiu w 202</w:t>
      </w:r>
      <w:r w:rsidR="00C710AE">
        <w:rPr>
          <w:rFonts w:ascii="Calibri Light" w:hAnsi="Calibri Light" w:cs="Calibri Light"/>
          <w:b/>
          <w:bCs/>
          <w:sz w:val="18"/>
          <w:szCs w:val="18"/>
        </w:rPr>
        <w:t>6</w:t>
      </w:r>
      <w:r w:rsidR="002A0830" w:rsidRPr="002A0830">
        <w:rPr>
          <w:rFonts w:ascii="Calibri Light" w:hAnsi="Calibri Light" w:cs="Calibri Light"/>
          <w:b/>
          <w:bCs/>
          <w:sz w:val="18"/>
          <w:szCs w:val="18"/>
        </w:rPr>
        <w:t>r.</w:t>
      </w:r>
    </w:p>
    <w:p w14:paraId="60560AF7" w14:textId="77777777" w:rsidR="002A0830" w:rsidRPr="002A0830" w:rsidRDefault="000669C5" w:rsidP="0033742D">
      <w:pPr>
        <w:pStyle w:val="Akapitzlist"/>
        <w:numPr>
          <w:ilvl w:val="1"/>
          <w:numId w:val="4"/>
        </w:numPr>
        <w:spacing w:before="120" w:after="120" w:line="240" w:lineRule="auto"/>
        <w:ind w:left="567" w:hanging="567"/>
        <w:jc w:val="both"/>
        <w:rPr>
          <w:rFonts w:ascii="Calibri Light" w:hAnsi="Calibri Light" w:cs="Calibri Light"/>
          <w:sz w:val="18"/>
          <w:szCs w:val="18"/>
        </w:rPr>
      </w:pPr>
      <w:r w:rsidRPr="002A0830">
        <w:rPr>
          <w:rFonts w:ascii="Calibri Light" w:hAnsi="Calibri Light" w:cs="Calibri Light"/>
          <w:sz w:val="18"/>
          <w:szCs w:val="18"/>
        </w:rPr>
        <w:t xml:space="preserve">Wspólny Słownik Zamówień CPV: </w:t>
      </w:r>
      <w:r w:rsidR="002A0830" w:rsidRPr="006361E4">
        <w:rPr>
          <w:rFonts w:asciiTheme="majorHAnsi" w:hAnsiTheme="majorHAnsi" w:cstheme="majorHAnsi"/>
          <w:b/>
          <w:bCs/>
          <w:sz w:val="18"/>
          <w:szCs w:val="18"/>
        </w:rPr>
        <w:t>90919300-5.</w:t>
      </w:r>
    </w:p>
    <w:p w14:paraId="0C5E8C1B" w14:textId="0E3347CC" w:rsidR="000669C5" w:rsidRPr="002A0830" w:rsidRDefault="000669C5" w:rsidP="0033742D">
      <w:pPr>
        <w:pStyle w:val="Akapitzlist"/>
        <w:numPr>
          <w:ilvl w:val="1"/>
          <w:numId w:val="4"/>
        </w:numPr>
        <w:spacing w:before="120" w:after="120" w:line="240" w:lineRule="auto"/>
        <w:ind w:left="567" w:hanging="567"/>
        <w:jc w:val="both"/>
        <w:rPr>
          <w:rFonts w:ascii="Calibri Light" w:hAnsi="Calibri Light" w:cs="Calibri Light"/>
          <w:sz w:val="18"/>
          <w:szCs w:val="18"/>
        </w:rPr>
      </w:pPr>
      <w:r w:rsidRPr="002A0830">
        <w:rPr>
          <w:rFonts w:ascii="Calibri Light" w:hAnsi="Calibri Light" w:cs="Calibri Light"/>
          <w:sz w:val="18"/>
          <w:szCs w:val="18"/>
        </w:rPr>
        <w:t xml:space="preserve">Przedmiot zamówienia </w:t>
      </w:r>
      <w:r w:rsidR="00DA4666" w:rsidRPr="002A0830">
        <w:rPr>
          <w:rFonts w:ascii="Calibri Light" w:hAnsi="Calibri Light" w:cs="Calibri Light"/>
          <w:sz w:val="18"/>
          <w:szCs w:val="18"/>
        </w:rPr>
        <w:t xml:space="preserve">nie </w:t>
      </w:r>
      <w:r w:rsidRPr="002A0830">
        <w:rPr>
          <w:rFonts w:ascii="Calibri Light" w:hAnsi="Calibri Light" w:cs="Calibri Light"/>
          <w:sz w:val="18"/>
          <w:szCs w:val="18"/>
        </w:rPr>
        <w:t xml:space="preserve">został podzielony na części. Zamawiający </w:t>
      </w:r>
      <w:r w:rsidR="00DA4666" w:rsidRPr="002A0830">
        <w:rPr>
          <w:rFonts w:ascii="Calibri Light" w:hAnsi="Calibri Light" w:cs="Calibri Light"/>
          <w:sz w:val="18"/>
          <w:szCs w:val="18"/>
        </w:rPr>
        <w:t xml:space="preserve">nie </w:t>
      </w:r>
      <w:r w:rsidRPr="002A0830">
        <w:rPr>
          <w:rFonts w:ascii="Calibri Light" w:hAnsi="Calibri Light" w:cs="Calibri Light"/>
          <w:sz w:val="18"/>
          <w:szCs w:val="18"/>
        </w:rPr>
        <w:t>dopuszcza składan</w:t>
      </w:r>
      <w:r w:rsidR="00B90D08" w:rsidRPr="002A0830">
        <w:rPr>
          <w:rFonts w:ascii="Calibri Light" w:hAnsi="Calibri Light" w:cs="Calibri Light"/>
          <w:sz w:val="18"/>
          <w:szCs w:val="18"/>
        </w:rPr>
        <w:t>i</w:t>
      </w:r>
      <w:r w:rsidR="00F86469" w:rsidRPr="002A0830">
        <w:rPr>
          <w:rFonts w:ascii="Calibri Light" w:hAnsi="Calibri Light" w:cs="Calibri Light"/>
          <w:sz w:val="18"/>
          <w:szCs w:val="18"/>
        </w:rPr>
        <w:t>a</w:t>
      </w:r>
      <w:r w:rsidRPr="002A0830">
        <w:rPr>
          <w:rFonts w:ascii="Calibri Light" w:hAnsi="Calibri Light" w:cs="Calibri Light"/>
          <w:sz w:val="18"/>
          <w:szCs w:val="18"/>
        </w:rPr>
        <w:t xml:space="preserve"> ofert częściowych.</w:t>
      </w:r>
    </w:p>
    <w:p w14:paraId="0847007A" w14:textId="7284CA4C" w:rsidR="008C5331" w:rsidRPr="008F2F40" w:rsidRDefault="008C5331" w:rsidP="00C578D4">
      <w:pPr>
        <w:pStyle w:val="Akapitzlist"/>
        <w:spacing w:before="120" w:after="120" w:line="240" w:lineRule="auto"/>
        <w:ind w:left="567"/>
        <w:jc w:val="both"/>
        <w:rPr>
          <w:rFonts w:ascii="Calibri Light" w:hAnsi="Calibri Light" w:cs="Calibri Light"/>
          <w:sz w:val="18"/>
          <w:szCs w:val="18"/>
        </w:rPr>
      </w:pPr>
      <w:r w:rsidRPr="008F2F40">
        <w:rPr>
          <w:rFonts w:ascii="Calibri Light" w:hAnsi="Calibri Light" w:cs="Calibri Light"/>
          <w:sz w:val="18"/>
          <w:szCs w:val="18"/>
        </w:rPr>
        <w:t>UZASADNIENIE:</w:t>
      </w:r>
    </w:p>
    <w:p w14:paraId="076A3846" w14:textId="77777777" w:rsidR="00944353" w:rsidRPr="00AC6359" w:rsidRDefault="00944353" w:rsidP="00944353">
      <w:pPr>
        <w:spacing w:before="120" w:after="120"/>
        <w:ind w:left="567"/>
        <w:jc w:val="both"/>
        <w:rPr>
          <w:rFonts w:asciiTheme="majorHAnsi" w:hAnsiTheme="majorHAnsi" w:cstheme="majorHAnsi"/>
          <w:sz w:val="18"/>
          <w:szCs w:val="18"/>
        </w:rPr>
      </w:pPr>
      <w:r w:rsidRPr="00AC6359">
        <w:rPr>
          <w:rFonts w:asciiTheme="majorHAnsi" w:hAnsiTheme="majorHAnsi" w:cstheme="majorHAnsi"/>
          <w:sz w:val="18"/>
          <w:szCs w:val="18"/>
        </w:rPr>
        <w:t>Zamawiający nie przewiduje podzielenia zamówienia na części ze względu na specyfikę przedmiotowego zakresu zamówienia. Dzielenie tego zamówienia byłoby niecelowe ze względów organizacyjnych, a nawet mogłoby powodować niekorzystne skutki dla Zamawiającego w postaci zwiększenia oferowanych cen. Złożenie ofert na tak małe części zamówienia mogłoby stać się dla Wykonawców nieopłacalne i uniemożliwiłoby rozstrzygnięcie postępowania.</w:t>
      </w:r>
    </w:p>
    <w:p w14:paraId="61A58609" w14:textId="2787F4E7" w:rsidR="00E020BD" w:rsidRPr="00944353" w:rsidRDefault="000669C5" w:rsidP="00944353">
      <w:pPr>
        <w:pStyle w:val="Akapitzlist"/>
        <w:numPr>
          <w:ilvl w:val="1"/>
          <w:numId w:val="4"/>
        </w:numPr>
        <w:spacing w:before="120" w:after="120"/>
        <w:ind w:left="567" w:hanging="567"/>
        <w:jc w:val="both"/>
        <w:rPr>
          <w:rFonts w:ascii="Calibri Light" w:hAnsi="Calibri Light" w:cs="Calibri Light"/>
          <w:sz w:val="18"/>
          <w:szCs w:val="18"/>
        </w:rPr>
      </w:pPr>
      <w:r w:rsidRPr="00944353">
        <w:rPr>
          <w:rFonts w:ascii="Calibri Light" w:hAnsi="Calibri Light" w:cs="Calibri Light"/>
          <w:sz w:val="18"/>
          <w:szCs w:val="18"/>
        </w:rPr>
        <w:t>Zamawiający nie dopuszcza składania ofert wariantowych oraz</w:t>
      </w:r>
      <w:r w:rsidR="000B1C85" w:rsidRPr="00944353">
        <w:rPr>
          <w:rFonts w:ascii="Calibri Light" w:hAnsi="Calibri Light" w:cs="Calibri Light"/>
          <w:sz w:val="18"/>
          <w:szCs w:val="18"/>
        </w:rPr>
        <w:t> </w:t>
      </w:r>
      <w:r w:rsidRPr="00944353">
        <w:rPr>
          <w:rFonts w:ascii="Calibri Light" w:hAnsi="Calibri Light" w:cs="Calibri Light"/>
          <w:sz w:val="18"/>
          <w:szCs w:val="18"/>
        </w:rPr>
        <w:t>w</w:t>
      </w:r>
      <w:r w:rsidR="000B1C85" w:rsidRPr="00944353">
        <w:rPr>
          <w:rFonts w:ascii="Calibri Light" w:hAnsi="Calibri Light" w:cs="Calibri Light"/>
          <w:sz w:val="18"/>
          <w:szCs w:val="18"/>
        </w:rPr>
        <w:t> </w:t>
      </w:r>
      <w:r w:rsidRPr="00944353">
        <w:rPr>
          <w:rFonts w:ascii="Calibri Light" w:hAnsi="Calibri Light" w:cs="Calibri Light"/>
          <w:sz w:val="18"/>
          <w:szCs w:val="18"/>
        </w:rPr>
        <w:t>postaci katalogów elektronicznych.</w:t>
      </w:r>
    </w:p>
    <w:p w14:paraId="301968FE" w14:textId="77777777" w:rsidR="00944353" w:rsidRPr="006361E4" w:rsidRDefault="00944353" w:rsidP="00944353">
      <w:pPr>
        <w:pStyle w:val="Akapitzlist"/>
        <w:numPr>
          <w:ilvl w:val="1"/>
          <w:numId w:val="4"/>
        </w:numPr>
        <w:spacing w:after="120" w:line="240" w:lineRule="auto"/>
        <w:ind w:left="567" w:hanging="567"/>
        <w:jc w:val="both"/>
        <w:rPr>
          <w:rFonts w:asciiTheme="majorHAnsi" w:hAnsiTheme="majorHAnsi" w:cstheme="majorHAnsi"/>
          <w:sz w:val="18"/>
          <w:szCs w:val="18"/>
        </w:rPr>
      </w:pPr>
      <w:r w:rsidRPr="006361E4">
        <w:rPr>
          <w:rFonts w:asciiTheme="majorHAnsi" w:hAnsiTheme="majorHAnsi" w:cstheme="majorHAnsi"/>
          <w:sz w:val="18"/>
          <w:szCs w:val="18"/>
        </w:rPr>
        <w:lastRenderedPageBreak/>
        <w:t xml:space="preserve">Zamawiający przewiduje wymagania w zakresie zatrudnienia na podstawie stosunku pracy, w okolicznościach, o których mowa w art. 95 ustawy </w:t>
      </w:r>
      <w:proofErr w:type="spellStart"/>
      <w:r w:rsidRPr="006361E4">
        <w:rPr>
          <w:rFonts w:asciiTheme="majorHAnsi" w:hAnsiTheme="majorHAnsi" w:cstheme="majorHAnsi"/>
          <w:sz w:val="18"/>
          <w:szCs w:val="18"/>
        </w:rPr>
        <w:t>Pzp</w:t>
      </w:r>
      <w:proofErr w:type="spellEnd"/>
      <w:r w:rsidRPr="006361E4">
        <w:rPr>
          <w:rFonts w:asciiTheme="majorHAnsi" w:hAnsiTheme="majorHAnsi" w:cstheme="majorHAnsi"/>
          <w:sz w:val="18"/>
          <w:szCs w:val="18"/>
        </w:rPr>
        <w:t xml:space="preserve">. Przedmiotem zamówienia są usługi. </w:t>
      </w:r>
      <w:r w:rsidRPr="006361E4">
        <w:rPr>
          <w:rFonts w:asciiTheme="majorHAnsi" w:hAnsiTheme="majorHAnsi" w:cstheme="majorHAnsi"/>
          <w:b/>
          <w:sz w:val="18"/>
          <w:szCs w:val="18"/>
        </w:rPr>
        <w:t xml:space="preserve">Zamawiający wymaga, aby </w:t>
      </w:r>
      <w:r w:rsidRPr="006361E4">
        <w:rPr>
          <w:rFonts w:asciiTheme="majorHAnsi" w:hAnsiTheme="majorHAnsi" w:cstheme="majorHAnsi"/>
          <w:b/>
          <w:bCs/>
          <w:sz w:val="18"/>
          <w:szCs w:val="18"/>
        </w:rPr>
        <w:t>osoba (osoby) dokonująca/ -e czynności w siedzibie Zamawiającego w celu realizacji zadania (osoby wykonujące usługę w siedzibie Zamawiającego) były</w:t>
      </w:r>
      <w:r w:rsidRPr="006361E4">
        <w:rPr>
          <w:rFonts w:asciiTheme="majorHAnsi" w:hAnsiTheme="majorHAnsi" w:cstheme="majorHAnsi"/>
          <w:b/>
          <w:sz w:val="18"/>
          <w:szCs w:val="18"/>
        </w:rPr>
        <w:t xml:space="preserve"> zatrudnione przez Wykonawcę lub Podwykonawcę na podstawie umowy o  pracę</w:t>
      </w:r>
      <w:r w:rsidRPr="006361E4">
        <w:rPr>
          <w:rFonts w:asciiTheme="majorHAnsi" w:hAnsiTheme="majorHAnsi" w:cstheme="majorHAnsi"/>
          <w:sz w:val="18"/>
          <w:szCs w:val="18"/>
        </w:rPr>
        <w:t xml:space="preserve"> w rozumieniu przepisów ustawy </w:t>
      </w:r>
      <w:r w:rsidRPr="006361E4">
        <w:rPr>
          <w:rFonts w:asciiTheme="majorHAnsi" w:hAnsiTheme="majorHAnsi" w:cstheme="majorHAnsi"/>
          <w:bCs/>
          <w:sz w:val="18"/>
          <w:szCs w:val="18"/>
        </w:rPr>
        <w:t>z dnia 26 czerwca 1974 r. - Kodeks pracy</w:t>
      </w:r>
      <w:r w:rsidRPr="006361E4">
        <w:rPr>
          <w:rFonts w:asciiTheme="majorHAnsi" w:hAnsiTheme="majorHAnsi" w:cstheme="majorHAnsi"/>
          <w:sz w:val="18"/>
          <w:szCs w:val="18"/>
        </w:rPr>
        <w:t>. Zatrudnienie na podstawie umowy o pracę wyżej wymienionych osób powinno trwać nieprzerwanie przez cały okres trwania umowy. Wykonawca zobowiązany jest do przedłożenia Zamawiającemu w terminie określonym zapisami umowy i aktualizowania na bieżąco, tj. za każdym razem, gdy dojdzie do zmiany personalnej, oświadczenia, o którym mowa w umowie.</w:t>
      </w:r>
    </w:p>
    <w:p w14:paraId="4050FADC" w14:textId="52AA2A84" w:rsidR="00F86469" w:rsidRPr="008F2F40" w:rsidRDefault="009C3D9F" w:rsidP="00C578D4">
      <w:pPr>
        <w:pStyle w:val="Akapitzlist"/>
        <w:numPr>
          <w:ilvl w:val="1"/>
          <w:numId w:val="4"/>
        </w:numPr>
        <w:spacing w:before="120" w:after="120"/>
        <w:ind w:left="567" w:hanging="567"/>
        <w:jc w:val="both"/>
        <w:rPr>
          <w:rFonts w:ascii="Calibri Light" w:hAnsi="Calibri Light" w:cs="Calibri Light"/>
          <w:sz w:val="18"/>
          <w:szCs w:val="18"/>
        </w:rPr>
      </w:pPr>
      <w:r w:rsidRPr="008F2F40">
        <w:rPr>
          <w:rFonts w:ascii="Calibri Light" w:hAnsi="Calibri Light" w:cs="Calibri Light"/>
          <w:sz w:val="18"/>
          <w:szCs w:val="18"/>
        </w:rPr>
        <w:t>Szczegółowy opis przedmiotu zamówienia zawiera OPZ, stanowiący Załącznik do SWZ</w:t>
      </w:r>
      <w:r w:rsidR="003409B2">
        <w:rPr>
          <w:rFonts w:ascii="Calibri Light" w:hAnsi="Calibri Light" w:cs="Calibri Light"/>
          <w:sz w:val="18"/>
          <w:szCs w:val="18"/>
        </w:rPr>
        <w:t xml:space="preserve"> (oddzielny plik)</w:t>
      </w:r>
      <w:r w:rsidRPr="008F2F40">
        <w:rPr>
          <w:rFonts w:ascii="Calibri Light" w:hAnsi="Calibri Light" w:cs="Calibri Light"/>
          <w:sz w:val="18"/>
          <w:szCs w:val="18"/>
        </w:rPr>
        <w:t>.</w:t>
      </w:r>
    </w:p>
    <w:p w14:paraId="0FA7E944" w14:textId="77777777" w:rsidR="006213F8" w:rsidRPr="008F2F40" w:rsidRDefault="00476C8D" w:rsidP="00C80EED">
      <w:pPr>
        <w:pStyle w:val="Akapitzlist"/>
        <w:numPr>
          <w:ilvl w:val="0"/>
          <w:numId w:val="4"/>
        </w:numPr>
        <w:spacing w:before="240" w:after="120"/>
        <w:ind w:left="567" w:hanging="567"/>
        <w:jc w:val="both"/>
        <w:rPr>
          <w:rFonts w:ascii="Calibri Light" w:hAnsi="Calibri Light" w:cs="Calibri Light"/>
          <w:sz w:val="18"/>
          <w:szCs w:val="18"/>
        </w:rPr>
      </w:pPr>
      <w:r w:rsidRPr="008F2F40">
        <w:rPr>
          <w:rFonts w:ascii="Calibri Light" w:hAnsi="Calibri Light" w:cs="Calibri Light"/>
          <w:b/>
          <w:sz w:val="18"/>
          <w:szCs w:val="18"/>
        </w:rPr>
        <w:t>PODWYKONAWSTWO</w:t>
      </w:r>
    </w:p>
    <w:p w14:paraId="7F8B9852" w14:textId="77777777" w:rsidR="00F93BDC" w:rsidRPr="006361E4" w:rsidRDefault="00F93BDC" w:rsidP="00F93BDC">
      <w:pPr>
        <w:pStyle w:val="Tekstpodstawowy2"/>
        <w:numPr>
          <w:ilvl w:val="1"/>
          <w:numId w:val="4"/>
        </w:numPr>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 xml:space="preserve">Zamawiający nie dokonuje zastrzeżenia dotyczącego obowiązku osobistego wykonania przez Wykonawcę kluczowych części Zamówienia. </w:t>
      </w:r>
    </w:p>
    <w:p w14:paraId="295F7BB3" w14:textId="77777777" w:rsidR="00F93BDC" w:rsidRPr="006361E4" w:rsidRDefault="00F93BDC" w:rsidP="00F93BDC">
      <w:pPr>
        <w:pStyle w:val="Tekstpodstawowy2"/>
        <w:numPr>
          <w:ilvl w:val="1"/>
          <w:numId w:val="4"/>
        </w:numPr>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Wykonawca może powierzyć wykonanie części zamówienia podwykonawcy.</w:t>
      </w:r>
    </w:p>
    <w:p w14:paraId="4F1949E2" w14:textId="77777777" w:rsidR="00F93BDC" w:rsidRPr="006361E4" w:rsidRDefault="00F93BDC" w:rsidP="00F93BDC">
      <w:pPr>
        <w:pStyle w:val="Tekstpodstawowy2"/>
        <w:numPr>
          <w:ilvl w:val="1"/>
          <w:numId w:val="4"/>
        </w:numPr>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1834445C" w14:textId="77777777" w:rsidR="00F93BDC" w:rsidRPr="006361E4" w:rsidRDefault="00F93BDC" w:rsidP="00F93BDC">
      <w:pPr>
        <w:pStyle w:val="Tekstpodstawowy2"/>
        <w:numPr>
          <w:ilvl w:val="1"/>
          <w:numId w:val="4"/>
        </w:numPr>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Powierzenie wykonania części zamówienia podwykonawcom nie zwalnia Wykonawcy z odpowiedzialności za należyte wykonanie tego zamówienia.</w:t>
      </w:r>
    </w:p>
    <w:p w14:paraId="282F4E6C" w14:textId="77777777" w:rsidR="00F93BDC" w:rsidRPr="006361E4" w:rsidRDefault="00F93BDC" w:rsidP="00F93BDC">
      <w:pPr>
        <w:pStyle w:val="Tekstpodstawowy2"/>
        <w:numPr>
          <w:ilvl w:val="1"/>
          <w:numId w:val="4"/>
        </w:numPr>
        <w:ind w:left="567" w:hanging="567"/>
        <w:rPr>
          <w:rFonts w:asciiTheme="majorHAnsi" w:hAnsiTheme="majorHAnsi" w:cstheme="majorHAnsi"/>
          <w:b w:val="0"/>
          <w:sz w:val="18"/>
          <w:szCs w:val="18"/>
        </w:rPr>
      </w:pPr>
      <w:r w:rsidRPr="006361E4">
        <w:rPr>
          <w:rFonts w:asciiTheme="majorHAnsi" w:eastAsia="TimesNewRoman" w:hAnsiTheme="majorHAnsi" w:cstheme="majorHAnsi"/>
          <w:b w:val="0"/>
          <w:sz w:val="18"/>
          <w:szCs w:val="18"/>
          <w:lang w:eastAsia="en-US"/>
        </w:rPr>
        <w:t>Wykonawca</w:t>
      </w:r>
      <w:r w:rsidRPr="006361E4">
        <w:rPr>
          <w:rFonts w:asciiTheme="majorHAnsi" w:hAnsiTheme="majorHAnsi" w:cstheme="majorHAnsi"/>
          <w:b w:val="0"/>
          <w:iCs/>
          <w:sz w:val="18"/>
          <w:szCs w:val="18"/>
        </w:rPr>
        <w:t>, który zamierza powierzyć wykonanie części zamówienia podwykonawcom,</w:t>
      </w:r>
      <w:r w:rsidRPr="006361E4">
        <w:rPr>
          <w:rFonts w:asciiTheme="majorHAnsi" w:hAnsiTheme="majorHAnsi" w:cstheme="majorHAnsi"/>
          <w:sz w:val="18"/>
          <w:szCs w:val="18"/>
        </w:rPr>
        <w:t xml:space="preserve"> </w:t>
      </w:r>
      <w:r w:rsidRPr="006361E4">
        <w:rPr>
          <w:rFonts w:asciiTheme="majorHAnsi" w:hAnsiTheme="majorHAnsi" w:cstheme="maj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39E04646" w14:textId="77777777" w:rsidR="00F93BDC" w:rsidRPr="006361E4" w:rsidRDefault="00F93BDC" w:rsidP="00F93BDC">
      <w:pPr>
        <w:pStyle w:val="Tekstpodstawowy2"/>
        <w:numPr>
          <w:ilvl w:val="1"/>
          <w:numId w:val="4"/>
        </w:numPr>
        <w:spacing w:line="276" w:lineRule="auto"/>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Pozostałe wymagania dotyczące podwykonawstwa zostały określone we Wzorze umowy / Istotnych postanowieniach do umowy (jeśli dotyczy).</w:t>
      </w:r>
    </w:p>
    <w:p w14:paraId="73FF20C8" w14:textId="77777777" w:rsidR="007C5FF2" w:rsidRPr="008F2F40" w:rsidRDefault="007C5FF2" w:rsidP="00C80EED">
      <w:pPr>
        <w:pStyle w:val="Akapitzlist"/>
        <w:numPr>
          <w:ilvl w:val="0"/>
          <w:numId w:val="4"/>
        </w:numPr>
        <w:spacing w:before="240" w:after="120"/>
        <w:ind w:left="567" w:hanging="567"/>
        <w:jc w:val="both"/>
        <w:rPr>
          <w:rFonts w:ascii="Calibri Light" w:hAnsi="Calibri Light" w:cs="Calibri Light"/>
          <w:b/>
          <w:bCs/>
          <w:sz w:val="18"/>
          <w:szCs w:val="18"/>
        </w:rPr>
      </w:pPr>
      <w:r w:rsidRPr="008F2F40">
        <w:rPr>
          <w:rFonts w:ascii="Calibri Light" w:hAnsi="Calibri Light" w:cs="Calibri Light"/>
          <w:b/>
          <w:sz w:val="18"/>
          <w:szCs w:val="18"/>
        </w:rPr>
        <w:t>TERMIN</w:t>
      </w:r>
      <w:r w:rsidR="00626920" w:rsidRPr="008F2F40">
        <w:rPr>
          <w:rFonts w:ascii="Calibri Light" w:hAnsi="Calibri Light" w:cs="Calibri Light"/>
          <w:b/>
          <w:bCs/>
          <w:sz w:val="18"/>
          <w:szCs w:val="18"/>
        </w:rPr>
        <w:t xml:space="preserve"> WYKONANIA</w:t>
      </w:r>
      <w:r w:rsidRPr="008F2F40">
        <w:rPr>
          <w:rFonts w:ascii="Calibri Light" w:hAnsi="Calibri Light" w:cs="Calibri Light"/>
          <w:b/>
          <w:bCs/>
          <w:sz w:val="18"/>
          <w:szCs w:val="18"/>
        </w:rPr>
        <w:t xml:space="preserve"> </w:t>
      </w:r>
      <w:r w:rsidR="00AB7BFE" w:rsidRPr="008F2F40">
        <w:rPr>
          <w:rFonts w:ascii="Calibri Light" w:hAnsi="Calibri Light" w:cs="Calibri Light"/>
          <w:b/>
          <w:bCs/>
          <w:sz w:val="18"/>
          <w:szCs w:val="18"/>
        </w:rPr>
        <w:t>ZAMÓWIENIA</w:t>
      </w:r>
    </w:p>
    <w:p w14:paraId="5078DD1A" w14:textId="1B233E3E" w:rsidR="00F93BDC" w:rsidRPr="00F93BDC" w:rsidRDefault="00F93BDC" w:rsidP="00F93BDC">
      <w:pPr>
        <w:pStyle w:val="Akapitzlist"/>
        <w:widowControl w:val="0"/>
        <w:numPr>
          <w:ilvl w:val="0"/>
          <w:numId w:val="4"/>
        </w:numPr>
        <w:jc w:val="both"/>
        <w:outlineLvl w:val="0"/>
        <w:rPr>
          <w:rFonts w:asciiTheme="majorHAnsi" w:hAnsiTheme="majorHAnsi" w:cstheme="majorHAnsi"/>
          <w:b/>
          <w:bCs/>
          <w:snapToGrid w:val="0"/>
          <w:sz w:val="18"/>
          <w:szCs w:val="18"/>
        </w:rPr>
      </w:pPr>
      <w:r w:rsidRPr="00F93BDC">
        <w:rPr>
          <w:rFonts w:asciiTheme="majorHAnsi" w:hAnsiTheme="majorHAnsi" w:cstheme="majorHAnsi"/>
          <w:bCs/>
          <w:snapToGrid w:val="0"/>
          <w:sz w:val="18"/>
          <w:szCs w:val="18"/>
        </w:rPr>
        <w:t xml:space="preserve">Termin wykonania zamówienia: </w:t>
      </w:r>
      <w:r w:rsidR="00D95A8C">
        <w:rPr>
          <w:rFonts w:asciiTheme="majorHAnsi" w:hAnsiTheme="majorHAnsi" w:cstheme="majorHAnsi"/>
          <w:b/>
          <w:snapToGrid w:val="0"/>
          <w:sz w:val="18"/>
          <w:szCs w:val="18"/>
        </w:rPr>
        <w:t>9</w:t>
      </w:r>
      <w:r w:rsidRPr="00F93BDC">
        <w:rPr>
          <w:rFonts w:asciiTheme="majorHAnsi" w:hAnsiTheme="majorHAnsi" w:cstheme="majorHAnsi"/>
          <w:b/>
          <w:snapToGrid w:val="0"/>
          <w:sz w:val="18"/>
          <w:szCs w:val="18"/>
        </w:rPr>
        <w:t xml:space="preserve"> miesięcy (od </w:t>
      </w:r>
      <w:r w:rsidR="00C710AE">
        <w:rPr>
          <w:rFonts w:asciiTheme="majorHAnsi" w:hAnsiTheme="majorHAnsi" w:cstheme="majorHAnsi"/>
          <w:b/>
          <w:snapToGrid w:val="0"/>
          <w:sz w:val="18"/>
          <w:szCs w:val="18"/>
        </w:rPr>
        <w:t>02.02.2026</w:t>
      </w:r>
      <w:r w:rsidRPr="00F93BDC">
        <w:rPr>
          <w:rFonts w:asciiTheme="majorHAnsi" w:hAnsiTheme="majorHAnsi" w:cstheme="majorHAnsi"/>
          <w:b/>
          <w:snapToGrid w:val="0"/>
          <w:sz w:val="18"/>
          <w:szCs w:val="18"/>
        </w:rPr>
        <w:t xml:space="preserve">r. do </w:t>
      </w:r>
      <w:r w:rsidR="00C710AE">
        <w:rPr>
          <w:rFonts w:asciiTheme="majorHAnsi" w:hAnsiTheme="majorHAnsi" w:cstheme="majorHAnsi"/>
          <w:b/>
          <w:snapToGrid w:val="0"/>
          <w:sz w:val="18"/>
          <w:szCs w:val="18"/>
        </w:rPr>
        <w:t>30.11.2026</w:t>
      </w:r>
      <w:r w:rsidRPr="00F93BDC">
        <w:rPr>
          <w:rFonts w:asciiTheme="majorHAnsi" w:hAnsiTheme="majorHAnsi" w:cstheme="majorHAnsi"/>
          <w:b/>
          <w:snapToGrid w:val="0"/>
          <w:sz w:val="18"/>
          <w:szCs w:val="18"/>
        </w:rPr>
        <w:t>r. z 1-miesięczną przerwą w czasie wakacji letnich)</w:t>
      </w:r>
      <w:r w:rsidRPr="00F93BDC">
        <w:rPr>
          <w:rFonts w:asciiTheme="majorHAnsi" w:hAnsiTheme="majorHAnsi" w:cstheme="majorHAnsi"/>
          <w:b/>
          <w:bCs/>
          <w:snapToGrid w:val="0"/>
          <w:sz w:val="18"/>
          <w:szCs w:val="18"/>
        </w:rPr>
        <w:t xml:space="preserve">. </w:t>
      </w:r>
    </w:p>
    <w:p w14:paraId="0DC3E759" w14:textId="53BD4155" w:rsidR="007C5FF2" w:rsidRPr="008F2F40" w:rsidRDefault="007C5FF2" w:rsidP="00C80EED">
      <w:pPr>
        <w:pStyle w:val="Akapitzlist"/>
        <w:numPr>
          <w:ilvl w:val="0"/>
          <w:numId w:val="4"/>
        </w:numPr>
        <w:spacing w:before="240" w:after="120"/>
        <w:ind w:left="567" w:hanging="567"/>
        <w:jc w:val="both"/>
        <w:rPr>
          <w:rStyle w:val="tekstdokbold"/>
          <w:rFonts w:ascii="Calibri Light" w:hAnsi="Calibri Light" w:cs="Calibri Light"/>
          <w:b w:val="0"/>
          <w:bCs w:val="0"/>
          <w:sz w:val="18"/>
          <w:szCs w:val="18"/>
        </w:rPr>
      </w:pPr>
      <w:r w:rsidRPr="008F2F40">
        <w:rPr>
          <w:rFonts w:ascii="Calibri Light" w:hAnsi="Calibri Light" w:cs="Calibri Light"/>
          <w:b/>
          <w:bCs/>
          <w:sz w:val="18"/>
          <w:szCs w:val="18"/>
        </w:rPr>
        <w:t>WARUNKI</w:t>
      </w:r>
      <w:r w:rsidRPr="008F2F40">
        <w:rPr>
          <w:rStyle w:val="tekstdokbold"/>
          <w:rFonts w:ascii="Calibri Light" w:hAnsi="Calibri Light" w:cs="Calibri Light"/>
          <w:b w:val="0"/>
          <w:bCs w:val="0"/>
          <w:sz w:val="18"/>
          <w:szCs w:val="18"/>
        </w:rPr>
        <w:t xml:space="preserve"> </w:t>
      </w:r>
      <w:r w:rsidRPr="008F2F40">
        <w:rPr>
          <w:rStyle w:val="tekstdokbold"/>
          <w:rFonts w:ascii="Calibri Light" w:hAnsi="Calibri Light" w:cs="Calibri Light"/>
          <w:sz w:val="18"/>
          <w:szCs w:val="18"/>
        </w:rPr>
        <w:t>UDZIAŁU W POSTĘPOWANIU</w:t>
      </w:r>
    </w:p>
    <w:p w14:paraId="2F8EFA34" w14:textId="77777777" w:rsidR="00807925" w:rsidRPr="008F2F40" w:rsidRDefault="005B05B0" w:rsidP="00C80EED">
      <w:pPr>
        <w:pStyle w:val="Akapitzlist"/>
        <w:numPr>
          <w:ilvl w:val="1"/>
          <w:numId w:val="4"/>
        </w:numPr>
        <w:spacing w:before="120" w:line="240" w:lineRule="auto"/>
        <w:ind w:left="567" w:hanging="567"/>
        <w:jc w:val="both"/>
        <w:outlineLvl w:val="0"/>
        <w:rPr>
          <w:rFonts w:ascii="Calibri Light" w:hAnsi="Calibri Light" w:cs="Calibri Light"/>
          <w:sz w:val="18"/>
          <w:szCs w:val="18"/>
        </w:rPr>
      </w:pPr>
      <w:r w:rsidRPr="008F2F40">
        <w:rPr>
          <w:rStyle w:val="tekstdokbold"/>
          <w:rFonts w:ascii="Calibri Light" w:hAnsi="Calibri Light" w:cs="Calibri Light"/>
          <w:b w:val="0"/>
          <w:bCs w:val="0"/>
          <w:sz w:val="18"/>
          <w:szCs w:val="18"/>
        </w:rPr>
        <w:t xml:space="preserve">O udzielenie zamówienia mogą ubiegać się Wykonawcy, którzy </w:t>
      </w:r>
      <w:r w:rsidRPr="008F2F40">
        <w:rPr>
          <w:rFonts w:ascii="Calibri Light" w:hAnsi="Calibri Light" w:cs="Calibri Light"/>
          <w:sz w:val="18"/>
          <w:szCs w:val="18"/>
        </w:rPr>
        <w:t>nie podlegają wykluczeniu</w:t>
      </w:r>
      <w:r w:rsidR="00705D61" w:rsidRPr="008F2F40">
        <w:rPr>
          <w:rFonts w:ascii="Calibri Light" w:hAnsi="Calibri Light" w:cs="Calibri Light"/>
          <w:sz w:val="18"/>
          <w:szCs w:val="18"/>
        </w:rPr>
        <w:t>, na zasadach określonych w</w:t>
      </w:r>
      <w:r w:rsidR="000D1F4A" w:rsidRPr="008F2F40">
        <w:rPr>
          <w:rFonts w:ascii="Calibri Light" w:hAnsi="Calibri Light" w:cs="Calibri Light"/>
          <w:sz w:val="18"/>
          <w:szCs w:val="18"/>
        </w:rPr>
        <w:t> </w:t>
      </w:r>
      <w:r w:rsidR="00705D61" w:rsidRPr="008F2F40">
        <w:rPr>
          <w:rFonts w:ascii="Calibri Light" w:hAnsi="Calibri Light" w:cs="Calibri Light"/>
          <w:sz w:val="18"/>
          <w:szCs w:val="18"/>
        </w:rPr>
        <w:t>Rozdziale 7 SWZ,</w:t>
      </w:r>
      <w:r w:rsidRPr="008F2F40">
        <w:rPr>
          <w:rFonts w:ascii="Calibri Light" w:hAnsi="Calibri Light" w:cs="Calibri Light"/>
          <w:sz w:val="18"/>
          <w:szCs w:val="18"/>
        </w:rPr>
        <w:t xml:space="preserve"> oraz spełniają określone przez Zamawiającego </w:t>
      </w:r>
      <w:r w:rsidRPr="008F2F40">
        <w:rPr>
          <w:rStyle w:val="tekstdokbold"/>
          <w:rFonts w:ascii="Calibri Light" w:hAnsi="Calibri Light" w:cs="Calibri Light"/>
          <w:b w:val="0"/>
          <w:bCs w:val="0"/>
          <w:sz w:val="18"/>
          <w:szCs w:val="18"/>
        </w:rPr>
        <w:t>warunki udziału w postępowaniu</w:t>
      </w:r>
      <w:r w:rsidRPr="008F2F40">
        <w:rPr>
          <w:rFonts w:ascii="Calibri Light" w:hAnsi="Calibri Light" w:cs="Calibri Light"/>
          <w:sz w:val="18"/>
          <w:szCs w:val="18"/>
        </w:rPr>
        <w:t>.</w:t>
      </w:r>
    </w:p>
    <w:p w14:paraId="1B217190" w14:textId="77777777" w:rsidR="005B05B0" w:rsidRPr="008F2F40" w:rsidRDefault="005B05B0" w:rsidP="00C80EED">
      <w:pPr>
        <w:numPr>
          <w:ilvl w:val="1"/>
          <w:numId w:val="4"/>
        </w:numPr>
        <w:spacing w:before="120"/>
        <w:ind w:left="567" w:hanging="567"/>
        <w:jc w:val="both"/>
        <w:outlineLvl w:val="0"/>
        <w:rPr>
          <w:rFonts w:ascii="Calibri Light" w:hAnsi="Calibri Light" w:cs="Calibri Light"/>
          <w:b/>
          <w:bCs/>
          <w:sz w:val="18"/>
          <w:szCs w:val="18"/>
        </w:rPr>
      </w:pPr>
      <w:r w:rsidRPr="008F2F40">
        <w:rPr>
          <w:rFonts w:ascii="Calibri Light" w:hAnsi="Calibri Light" w:cs="Calibri Light"/>
          <w:b/>
          <w:bCs/>
          <w:sz w:val="18"/>
          <w:szCs w:val="18"/>
        </w:rPr>
        <w:t>Warunki udziału w postępowaniu, opis sposobu dokonywania oceny spełniania tych warunków</w:t>
      </w:r>
    </w:p>
    <w:p w14:paraId="6D0E5E87" w14:textId="77777777" w:rsidR="005B05B0" w:rsidRPr="008F2F40" w:rsidRDefault="005B05B0" w:rsidP="00377E32">
      <w:pPr>
        <w:pStyle w:val="pkt"/>
        <w:spacing w:before="120" w:after="0"/>
        <w:ind w:left="567" w:firstLine="0"/>
        <w:rPr>
          <w:rFonts w:ascii="Calibri Light" w:hAnsi="Calibri Light" w:cs="Calibri Light"/>
          <w:sz w:val="18"/>
          <w:szCs w:val="18"/>
        </w:rPr>
      </w:pPr>
      <w:r w:rsidRPr="008F2F40">
        <w:rPr>
          <w:rFonts w:ascii="Calibri Light" w:hAnsi="Calibri Light" w:cs="Calibri Light"/>
          <w:sz w:val="18"/>
          <w:szCs w:val="18"/>
        </w:rPr>
        <w:t>Wykonawcy ubiegający się o zamówienie publiczne muszą spełniać niżej wymienione warunki udziału w postępowaniu dotyczące:</w:t>
      </w:r>
    </w:p>
    <w:p w14:paraId="5B4D4A3E" w14:textId="7D7971D8" w:rsidR="00347665" w:rsidRPr="008F2F40" w:rsidRDefault="00347665" w:rsidP="00C80EED">
      <w:pPr>
        <w:pStyle w:val="pkt"/>
        <w:numPr>
          <w:ilvl w:val="2"/>
          <w:numId w:val="4"/>
        </w:numPr>
        <w:spacing w:before="120" w:after="0"/>
        <w:ind w:left="567" w:hanging="567"/>
        <w:rPr>
          <w:rFonts w:ascii="Calibri Light" w:hAnsi="Calibri Light" w:cs="Calibri Light"/>
          <w:b/>
          <w:bCs/>
          <w:sz w:val="18"/>
          <w:szCs w:val="18"/>
        </w:rPr>
      </w:pPr>
      <w:r w:rsidRPr="008F2F40">
        <w:rPr>
          <w:rFonts w:ascii="Calibri Light" w:hAnsi="Calibri Light" w:cs="Calibri Light"/>
          <w:b/>
          <w:bCs/>
          <w:sz w:val="18"/>
          <w:szCs w:val="18"/>
        </w:rPr>
        <w:t>zdolności do wyst</w:t>
      </w:r>
      <w:r w:rsidR="00723925" w:rsidRPr="008F2F40">
        <w:rPr>
          <w:rFonts w:ascii="Calibri Light" w:hAnsi="Calibri Light" w:cs="Calibri Light"/>
          <w:b/>
          <w:bCs/>
          <w:sz w:val="18"/>
          <w:szCs w:val="18"/>
        </w:rPr>
        <w:t>ępowania w obrocie gospodarczym:</w:t>
      </w:r>
    </w:p>
    <w:p w14:paraId="37116826" w14:textId="1EF1339C" w:rsidR="001D46A6" w:rsidRPr="008F2F40" w:rsidRDefault="001D46A6" w:rsidP="00377E32">
      <w:pPr>
        <w:pStyle w:val="pkt"/>
        <w:spacing w:before="120" w:after="0"/>
        <w:ind w:left="567" w:firstLine="0"/>
        <w:rPr>
          <w:rFonts w:ascii="Calibri Light" w:hAnsi="Calibri Light" w:cs="Calibri Light"/>
          <w:sz w:val="18"/>
          <w:szCs w:val="18"/>
        </w:rPr>
      </w:pPr>
      <w:r w:rsidRPr="008F2F40">
        <w:rPr>
          <w:rFonts w:ascii="Calibri Light" w:hAnsi="Calibri Light" w:cs="Calibri Light"/>
          <w:sz w:val="18"/>
          <w:szCs w:val="18"/>
        </w:rPr>
        <w:t>Zamawiający nie stawia warunku w powyższym zakresie.</w:t>
      </w:r>
    </w:p>
    <w:p w14:paraId="30F16DE8" w14:textId="7E6C5CA0" w:rsidR="00347665" w:rsidRPr="008F2F40" w:rsidRDefault="005B05B0" w:rsidP="00C80EED">
      <w:pPr>
        <w:pStyle w:val="pkt"/>
        <w:numPr>
          <w:ilvl w:val="2"/>
          <w:numId w:val="4"/>
        </w:numPr>
        <w:spacing w:before="120" w:after="0"/>
        <w:ind w:left="567" w:hanging="567"/>
        <w:rPr>
          <w:rFonts w:ascii="Calibri Light" w:hAnsi="Calibri Light" w:cs="Calibri Light"/>
          <w:b/>
          <w:bCs/>
          <w:sz w:val="18"/>
          <w:szCs w:val="18"/>
        </w:rPr>
      </w:pPr>
      <w:r w:rsidRPr="008F2F40">
        <w:rPr>
          <w:rFonts w:ascii="Calibri Light" w:hAnsi="Calibri Light" w:cs="Calibri Light"/>
          <w:b/>
          <w:bCs/>
          <w:sz w:val="18"/>
          <w:szCs w:val="18"/>
        </w:rPr>
        <w:t xml:space="preserve">uprawnień do prowadzenia określonej działalności </w:t>
      </w:r>
      <w:r w:rsidR="00347665" w:rsidRPr="008F2F40">
        <w:rPr>
          <w:rFonts w:ascii="Calibri Light" w:hAnsi="Calibri Light" w:cs="Calibri Light"/>
          <w:b/>
          <w:bCs/>
          <w:sz w:val="18"/>
          <w:szCs w:val="18"/>
        </w:rPr>
        <w:t xml:space="preserve">gospodarczej lub </w:t>
      </w:r>
      <w:r w:rsidRPr="008F2F40">
        <w:rPr>
          <w:rFonts w:ascii="Calibri Light" w:hAnsi="Calibri Light" w:cs="Calibri Light"/>
          <w:b/>
          <w:bCs/>
          <w:sz w:val="18"/>
          <w:szCs w:val="18"/>
        </w:rPr>
        <w:t>zawodowej, o ile wynika to z odrębnych przepisów</w:t>
      </w:r>
      <w:r w:rsidR="00347665" w:rsidRPr="008F2F40">
        <w:rPr>
          <w:rFonts w:ascii="Calibri Light" w:hAnsi="Calibri Light" w:cs="Calibri Light"/>
          <w:b/>
          <w:bCs/>
          <w:sz w:val="18"/>
          <w:szCs w:val="18"/>
        </w:rPr>
        <w:t>:</w:t>
      </w:r>
    </w:p>
    <w:p w14:paraId="1E2A6CB3" w14:textId="28C7C01C" w:rsidR="001D46A6" w:rsidRPr="008F2F40" w:rsidRDefault="001D46A6" w:rsidP="00377E32">
      <w:pPr>
        <w:pStyle w:val="pkt"/>
        <w:spacing w:before="120" w:after="0"/>
        <w:ind w:left="567" w:firstLine="0"/>
        <w:rPr>
          <w:rFonts w:ascii="Calibri Light" w:hAnsi="Calibri Light" w:cs="Calibri Light"/>
          <w:sz w:val="18"/>
          <w:szCs w:val="18"/>
        </w:rPr>
      </w:pPr>
      <w:r w:rsidRPr="008F2F40">
        <w:rPr>
          <w:rFonts w:ascii="Calibri Light" w:hAnsi="Calibri Light" w:cs="Calibri Light"/>
          <w:sz w:val="18"/>
          <w:szCs w:val="18"/>
        </w:rPr>
        <w:t>Zamawiający nie stawia warunku w powyższym zakresie.</w:t>
      </w:r>
    </w:p>
    <w:p w14:paraId="091EC5DA" w14:textId="2CF4C4B9" w:rsidR="00347665" w:rsidRPr="008F2F40" w:rsidRDefault="00347665" w:rsidP="00C80EED">
      <w:pPr>
        <w:pStyle w:val="pkt"/>
        <w:numPr>
          <w:ilvl w:val="2"/>
          <w:numId w:val="4"/>
        </w:numPr>
        <w:spacing w:before="120" w:after="0"/>
        <w:ind w:left="567" w:hanging="567"/>
        <w:rPr>
          <w:rFonts w:ascii="Calibri Light" w:hAnsi="Calibri Light" w:cs="Calibri Light"/>
          <w:b/>
          <w:bCs/>
          <w:sz w:val="18"/>
          <w:szCs w:val="18"/>
        </w:rPr>
      </w:pPr>
      <w:r w:rsidRPr="008F2F40">
        <w:rPr>
          <w:rFonts w:ascii="Calibri Light" w:hAnsi="Calibri Light" w:cs="Calibri Light"/>
          <w:b/>
          <w:bCs/>
          <w:sz w:val="18"/>
          <w:szCs w:val="18"/>
        </w:rPr>
        <w:t>sytuacji ekonomicznej lub finansowej:</w:t>
      </w:r>
      <w:r w:rsidR="00723925" w:rsidRPr="008F2F40">
        <w:rPr>
          <w:rFonts w:ascii="Calibri Light" w:hAnsi="Calibri Light" w:cs="Calibri Light"/>
          <w:b/>
          <w:bCs/>
          <w:sz w:val="18"/>
          <w:szCs w:val="18"/>
        </w:rPr>
        <w:t xml:space="preserve"> </w:t>
      </w:r>
    </w:p>
    <w:p w14:paraId="3FCECE3A" w14:textId="77777777" w:rsidR="00E42E80" w:rsidRPr="008F2F40" w:rsidRDefault="00E42E80" w:rsidP="00E42E80">
      <w:pPr>
        <w:pStyle w:val="pkt"/>
        <w:spacing w:before="120" w:after="0"/>
        <w:ind w:left="567" w:firstLine="0"/>
        <w:rPr>
          <w:rFonts w:ascii="Calibri Light" w:hAnsi="Calibri Light" w:cs="Calibri Light"/>
          <w:sz w:val="18"/>
          <w:szCs w:val="18"/>
        </w:rPr>
      </w:pPr>
      <w:r w:rsidRPr="008F2F40">
        <w:rPr>
          <w:rFonts w:ascii="Calibri Light" w:hAnsi="Calibri Light" w:cs="Calibri Light"/>
          <w:sz w:val="18"/>
          <w:szCs w:val="18"/>
        </w:rPr>
        <w:t>Zamawiający nie stawia warunku w powyższym zakresie.</w:t>
      </w:r>
    </w:p>
    <w:p w14:paraId="153D47FC" w14:textId="77777777" w:rsidR="005B05B0" w:rsidRPr="008F2F40" w:rsidRDefault="005B05B0" w:rsidP="00C80EED">
      <w:pPr>
        <w:pStyle w:val="pkt"/>
        <w:numPr>
          <w:ilvl w:val="2"/>
          <w:numId w:val="4"/>
        </w:numPr>
        <w:spacing w:before="120" w:after="0"/>
        <w:ind w:left="567" w:hanging="567"/>
        <w:rPr>
          <w:rFonts w:ascii="Calibri Light" w:hAnsi="Calibri Light" w:cs="Calibri Light"/>
          <w:b/>
          <w:bCs/>
          <w:sz w:val="18"/>
          <w:szCs w:val="18"/>
          <w:u w:val="single"/>
        </w:rPr>
      </w:pPr>
      <w:r w:rsidRPr="008F2F40">
        <w:rPr>
          <w:rFonts w:ascii="Calibri Light" w:hAnsi="Calibri Light" w:cs="Calibri Light"/>
          <w:b/>
          <w:bCs/>
          <w:sz w:val="18"/>
          <w:szCs w:val="18"/>
          <w:u w:val="single"/>
        </w:rPr>
        <w:t>zdolności technicznej lub zawodowej</w:t>
      </w:r>
      <w:r w:rsidR="00347665" w:rsidRPr="008F2F40">
        <w:rPr>
          <w:rFonts w:ascii="Calibri Light" w:hAnsi="Calibri Light" w:cs="Calibri Light"/>
          <w:b/>
          <w:bCs/>
          <w:sz w:val="18"/>
          <w:szCs w:val="18"/>
          <w:u w:val="single"/>
        </w:rPr>
        <w:t>:</w:t>
      </w:r>
    </w:p>
    <w:p w14:paraId="5DFB97A3" w14:textId="378E931C" w:rsidR="003A34BD" w:rsidRPr="003A34BD" w:rsidRDefault="003A34BD" w:rsidP="003A34BD">
      <w:pPr>
        <w:pStyle w:val="Akapitzlist"/>
        <w:numPr>
          <w:ilvl w:val="3"/>
          <w:numId w:val="4"/>
        </w:numPr>
        <w:tabs>
          <w:tab w:val="left" w:pos="142"/>
          <w:tab w:val="left" w:pos="567"/>
        </w:tabs>
        <w:suppressAutoHyphens/>
        <w:spacing w:before="120" w:line="240" w:lineRule="auto"/>
        <w:ind w:left="567" w:hanging="567"/>
        <w:jc w:val="both"/>
        <w:rPr>
          <w:rFonts w:ascii="Calibri Light" w:hAnsi="Calibri Light" w:cs="Calibri Light"/>
          <w:bCs/>
          <w:sz w:val="18"/>
          <w:szCs w:val="18"/>
        </w:rPr>
      </w:pPr>
      <w:r w:rsidRPr="003A34BD">
        <w:rPr>
          <w:rFonts w:ascii="Calibri Light" w:hAnsi="Calibri Light" w:cs="Calibri Light"/>
          <w:sz w:val="18"/>
          <w:szCs w:val="18"/>
        </w:rPr>
        <w:t xml:space="preserve">Wykonawca spełni warunek, jeżeli wykaże wykonanie / wykonywanie </w:t>
      </w:r>
      <w:r w:rsidRPr="003A34BD">
        <w:rPr>
          <w:rFonts w:ascii="Calibri Light" w:hAnsi="Calibri Light" w:cs="Calibri Light"/>
          <w:b/>
          <w:bCs/>
          <w:sz w:val="18"/>
          <w:szCs w:val="18"/>
        </w:rPr>
        <w:t>w okresie ostatnich 3 lat</w:t>
      </w:r>
      <w:r w:rsidRPr="003A34BD">
        <w:rPr>
          <w:rFonts w:ascii="Calibri Light" w:hAnsi="Calibri Light" w:cs="Calibri Light"/>
          <w:sz w:val="18"/>
          <w:szCs w:val="18"/>
        </w:rPr>
        <w:t xml:space="preserve">, a jeżeli okres prowadzenia działalności jest krótszy - w tym okresie, </w:t>
      </w:r>
      <w:r w:rsidRPr="003A34BD">
        <w:rPr>
          <w:rFonts w:ascii="Calibri Light" w:hAnsi="Calibri Light" w:cs="Calibri Light"/>
          <w:bCs/>
          <w:sz w:val="18"/>
          <w:szCs w:val="18"/>
        </w:rPr>
        <w:t xml:space="preserve">min. 2 usług w zakresie kompleksowego sprzątania budynków użyteczności publicznej </w:t>
      </w:r>
      <w:r w:rsidRPr="003A34BD">
        <w:rPr>
          <w:rFonts w:ascii="Calibri Light" w:hAnsi="Calibri Light" w:cs="Calibri Light"/>
          <w:sz w:val="18"/>
          <w:szCs w:val="18"/>
        </w:rPr>
        <w:t xml:space="preserve">wraz z podaniem ich wartości, przedmiotu, dat wykonania i podmiotów, na rzecz których te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w:t>
      </w:r>
      <w:r w:rsidRPr="003A34BD">
        <w:rPr>
          <w:rFonts w:ascii="Calibri Light" w:hAnsi="Calibri Light" w:cs="Calibri Light"/>
          <w:bCs/>
          <w:sz w:val="18"/>
          <w:szCs w:val="18"/>
        </w:rPr>
        <w:t>oraz wykaże podstawę do dysponowania tymi zasobami.</w:t>
      </w:r>
    </w:p>
    <w:p w14:paraId="6B853CCD" w14:textId="54796329" w:rsidR="00216513" w:rsidRPr="008F2F40" w:rsidRDefault="00216513" w:rsidP="00C80EED">
      <w:pPr>
        <w:pStyle w:val="Akapitzlist"/>
        <w:numPr>
          <w:ilvl w:val="1"/>
          <w:numId w:val="4"/>
        </w:numPr>
        <w:tabs>
          <w:tab w:val="left" w:pos="142"/>
          <w:tab w:val="left" w:pos="567"/>
        </w:tabs>
        <w:suppressAutoHyphens/>
        <w:spacing w:before="120" w:line="240" w:lineRule="auto"/>
        <w:ind w:left="567" w:hanging="567"/>
        <w:jc w:val="both"/>
        <w:rPr>
          <w:rFonts w:ascii="Calibri Light" w:hAnsi="Calibri Light" w:cs="Calibri Light"/>
          <w:bCs/>
          <w:sz w:val="18"/>
          <w:szCs w:val="18"/>
        </w:rPr>
      </w:pPr>
      <w:r w:rsidRPr="008F2F40">
        <w:rPr>
          <w:rFonts w:ascii="Calibri Light" w:hAnsi="Calibri Light" w:cs="Calibri Light"/>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17A6BF2" w14:textId="77777777" w:rsidR="00687EEF" w:rsidRPr="008F2F40" w:rsidRDefault="00687EEF">
      <w:pPr>
        <w:pStyle w:val="Akapitzlist"/>
        <w:numPr>
          <w:ilvl w:val="0"/>
          <w:numId w:val="10"/>
        </w:numPr>
        <w:spacing w:before="240" w:after="120"/>
        <w:ind w:left="567" w:hanging="567"/>
        <w:jc w:val="both"/>
        <w:rPr>
          <w:rFonts w:ascii="Calibri Light" w:hAnsi="Calibri Light" w:cs="Calibri Light"/>
          <w:b/>
          <w:sz w:val="18"/>
          <w:szCs w:val="18"/>
        </w:rPr>
      </w:pPr>
      <w:r w:rsidRPr="008F2F40">
        <w:rPr>
          <w:rFonts w:ascii="Calibri Light" w:hAnsi="Calibri Light" w:cs="Calibri Light"/>
          <w:b/>
          <w:sz w:val="18"/>
          <w:szCs w:val="18"/>
        </w:rPr>
        <w:t>P</w:t>
      </w:r>
      <w:r w:rsidR="00BC1F80" w:rsidRPr="008F2F40">
        <w:rPr>
          <w:rFonts w:ascii="Calibri Light" w:hAnsi="Calibri Light" w:cs="Calibri Light"/>
          <w:b/>
          <w:sz w:val="18"/>
          <w:szCs w:val="18"/>
        </w:rPr>
        <w:t xml:space="preserve">ODSTAWY </w:t>
      </w:r>
      <w:r w:rsidRPr="008F2F40">
        <w:rPr>
          <w:rFonts w:ascii="Calibri Light" w:hAnsi="Calibri Light" w:cs="Calibri Light"/>
          <w:b/>
          <w:sz w:val="18"/>
          <w:szCs w:val="18"/>
        </w:rPr>
        <w:t>WYKLUCZENIA WYKONAWCÓW</w:t>
      </w:r>
    </w:p>
    <w:p w14:paraId="008C1D47" w14:textId="32F47C75" w:rsidR="005B05B0" w:rsidRPr="008F2F40" w:rsidRDefault="005B05B0">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lastRenderedPageBreak/>
        <w:t>Z postępowania o udzielenie zamówienia wyklucza się Wykonawc</w:t>
      </w:r>
      <w:r w:rsidR="008423A3" w:rsidRPr="008F2F40">
        <w:rPr>
          <w:rFonts w:ascii="Calibri Light" w:hAnsi="Calibri Light" w:cs="Calibri Light"/>
          <w:b w:val="0"/>
          <w:sz w:val="18"/>
          <w:szCs w:val="18"/>
        </w:rPr>
        <w:t>ów</w:t>
      </w:r>
      <w:r w:rsidRPr="008F2F40">
        <w:rPr>
          <w:rFonts w:ascii="Calibri Light" w:hAnsi="Calibri Light" w:cs="Calibri Light"/>
          <w:b w:val="0"/>
          <w:sz w:val="18"/>
          <w:szCs w:val="18"/>
        </w:rPr>
        <w:t xml:space="preserve"> w stosunku, do któr</w:t>
      </w:r>
      <w:r w:rsidR="00880231" w:rsidRPr="008F2F40">
        <w:rPr>
          <w:rFonts w:ascii="Calibri Light" w:hAnsi="Calibri Light" w:cs="Calibri Light"/>
          <w:b w:val="0"/>
          <w:sz w:val="18"/>
          <w:szCs w:val="18"/>
        </w:rPr>
        <w:t>ych</w:t>
      </w:r>
      <w:r w:rsidRPr="008F2F40">
        <w:rPr>
          <w:rFonts w:ascii="Calibri Light" w:hAnsi="Calibri Light" w:cs="Calibri Light"/>
          <w:b w:val="0"/>
          <w:sz w:val="18"/>
          <w:szCs w:val="18"/>
        </w:rPr>
        <w:t xml:space="preserve"> zachodz</w:t>
      </w:r>
      <w:r w:rsidR="008423A3" w:rsidRPr="008F2F40">
        <w:rPr>
          <w:rFonts w:ascii="Calibri Light" w:hAnsi="Calibri Light" w:cs="Calibri Light"/>
          <w:b w:val="0"/>
          <w:sz w:val="18"/>
          <w:szCs w:val="18"/>
        </w:rPr>
        <w:t>i którakolwiek z </w:t>
      </w:r>
      <w:r w:rsidRPr="008F2F40">
        <w:rPr>
          <w:rFonts w:ascii="Calibri Light" w:hAnsi="Calibri Light" w:cs="Calibri Light"/>
          <w:b w:val="0"/>
          <w:sz w:val="18"/>
          <w:szCs w:val="18"/>
        </w:rPr>
        <w:t>okoliczności</w:t>
      </w:r>
      <w:r w:rsidR="008423A3" w:rsidRPr="008F2F40">
        <w:rPr>
          <w:rFonts w:ascii="Calibri Light" w:hAnsi="Calibri Light" w:cs="Calibri Light"/>
          <w:b w:val="0"/>
          <w:sz w:val="18"/>
          <w:szCs w:val="18"/>
        </w:rPr>
        <w:t xml:space="preserve"> wskazanych </w:t>
      </w:r>
      <w:r w:rsidRPr="008F2F40">
        <w:rPr>
          <w:rFonts w:ascii="Calibri Light" w:hAnsi="Calibri Light" w:cs="Calibri Light"/>
          <w:b w:val="0"/>
          <w:sz w:val="18"/>
          <w:szCs w:val="18"/>
        </w:rPr>
        <w:t xml:space="preserve">w </w:t>
      </w:r>
      <w:r w:rsidRPr="008F2F40">
        <w:rPr>
          <w:rFonts w:ascii="Calibri Light" w:hAnsi="Calibri Light" w:cs="Calibri Light"/>
          <w:b w:val="0"/>
          <w:sz w:val="18"/>
          <w:szCs w:val="18"/>
          <w:u w:val="single"/>
        </w:rPr>
        <w:t xml:space="preserve">art. </w:t>
      </w:r>
      <w:r w:rsidR="00E5407A" w:rsidRPr="008F2F40">
        <w:rPr>
          <w:rFonts w:ascii="Calibri Light" w:hAnsi="Calibri Light" w:cs="Calibri Light"/>
          <w:b w:val="0"/>
          <w:sz w:val="18"/>
          <w:szCs w:val="18"/>
          <w:u w:val="single"/>
        </w:rPr>
        <w:t>108</w:t>
      </w:r>
      <w:r w:rsidR="00F16469" w:rsidRPr="008F2F40">
        <w:rPr>
          <w:rFonts w:ascii="Calibri Light" w:hAnsi="Calibri Light" w:cs="Calibri Light"/>
          <w:b w:val="0"/>
          <w:sz w:val="18"/>
          <w:szCs w:val="18"/>
          <w:u w:val="single"/>
        </w:rPr>
        <w:t xml:space="preserve"> ust. 1 </w:t>
      </w:r>
      <w:r w:rsidRPr="008F2F40">
        <w:rPr>
          <w:rFonts w:ascii="Calibri Light" w:hAnsi="Calibri Light" w:cs="Calibri Light"/>
          <w:b w:val="0"/>
          <w:sz w:val="18"/>
          <w:szCs w:val="18"/>
          <w:u w:val="single"/>
        </w:rPr>
        <w:t xml:space="preserve">ustawy </w:t>
      </w:r>
      <w:proofErr w:type="spellStart"/>
      <w:r w:rsidRPr="008F2F40">
        <w:rPr>
          <w:rFonts w:ascii="Calibri Light" w:hAnsi="Calibri Light" w:cs="Calibri Light"/>
          <w:b w:val="0"/>
          <w:sz w:val="18"/>
          <w:szCs w:val="18"/>
          <w:u w:val="single"/>
        </w:rPr>
        <w:t>Pzp</w:t>
      </w:r>
      <w:proofErr w:type="spellEnd"/>
      <w:r w:rsidR="00170C11" w:rsidRPr="008F2F40">
        <w:rPr>
          <w:rFonts w:ascii="Calibri Light" w:hAnsi="Calibri Light" w:cs="Calibri Light"/>
          <w:b w:val="0"/>
          <w:sz w:val="18"/>
          <w:szCs w:val="18"/>
          <w:u w:val="single"/>
        </w:rPr>
        <w:t xml:space="preserve"> oraz w art. 7 ust. 1 ustawy z dnia 13 kwietnia 2022r. o szczególnych rozwiązaniach w zakresie przeciwdziałania wspieraniu agresji na Ukrainę oraz służących ochronie bezpieczeństwa narodowego</w:t>
      </w:r>
      <w:r w:rsidR="00880231" w:rsidRPr="008F2F40">
        <w:rPr>
          <w:rFonts w:ascii="Calibri Light" w:hAnsi="Calibri Light" w:cs="Calibri Light"/>
          <w:b w:val="0"/>
          <w:sz w:val="18"/>
          <w:szCs w:val="18"/>
          <w:u w:val="single"/>
        </w:rPr>
        <w:t>.</w:t>
      </w:r>
    </w:p>
    <w:p w14:paraId="1A4BD1BC" w14:textId="77777777" w:rsidR="00E24A25" w:rsidRPr="008F2F40" w:rsidRDefault="005B05B0">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u w:val="single"/>
        </w:rPr>
        <w:t>Dodatkowo</w:t>
      </w:r>
      <w:r w:rsidRPr="008F2F40">
        <w:rPr>
          <w:rFonts w:ascii="Calibri Light" w:hAnsi="Calibri Light" w:cs="Calibri Light"/>
          <w:b w:val="0"/>
          <w:sz w:val="18"/>
          <w:szCs w:val="18"/>
        </w:rPr>
        <w:t xml:space="preserve"> Zamawiający wykluczy Wykonawcę</w:t>
      </w:r>
      <w:r w:rsidR="00E24A25" w:rsidRPr="008F2F40">
        <w:rPr>
          <w:rFonts w:ascii="Calibri Light" w:hAnsi="Calibri Light" w:cs="Calibri Light"/>
          <w:b w:val="0"/>
          <w:sz w:val="18"/>
          <w:szCs w:val="18"/>
        </w:rPr>
        <w:t>:</w:t>
      </w:r>
    </w:p>
    <w:p w14:paraId="69B9E1D4" w14:textId="77777777" w:rsidR="00E24A25" w:rsidRPr="008F2F40" w:rsidRDefault="00E24A25">
      <w:pPr>
        <w:pStyle w:val="Tekstpodstawowy2"/>
        <w:numPr>
          <w:ilvl w:val="0"/>
          <w:numId w:val="8"/>
        </w:numPr>
        <w:spacing w:before="60"/>
        <w:ind w:left="851" w:hanging="284"/>
        <w:rPr>
          <w:rFonts w:ascii="Calibri Light" w:hAnsi="Calibri Light" w:cs="Calibri Light"/>
          <w:b w:val="0"/>
          <w:sz w:val="18"/>
          <w:szCs w:val="18"/>
        </w:rPr>
      </w:pPr>
      <w:r w:rsidRPr="008F2F40">
        <w:rPr>
          <w:rFonts w:ascii="Calibri Light" w:hAnsi="Calibri Light" w:cs="Calibri Light"/>
          <w:b w:val="0"/>
          <w:sz w:val="18"/>
          <w:szCs w:val="18"/>
        </w:rPr>
        <w:t xml:space="preserve">na podstawie </w:t>
      </w:r>
      <w:r w:rsidRPr="008F2F40">
        <w:rPr>
          <w:rFonts w:ascii="Calibri Light" w:hAnsi="Calibri Light" w:cs="Calibri Light"/>
          <w:b w:val="0"/>
          <w:sz w:val="18"/>
          <w:szCs w:val="18"/>
          <w:u w:val="single"/>
        </w:rPr>
        <w:t xml:space="preserve">art. </w:t>
      </w:r>
      <w:r w:rsidR="009A1FA4" w:rsidRPr="008F2F40">
        <w:rPr>
          <w:rFonts w:ascii="Calibri Light" w:hAnsi="Calibri Light" w:cs="Calibri Light"/>
          <w:b w:val="0"/>
          <w:sz w:val="18"/>
          <w:szCs w:val="18"/>
          <w:u w:val="single"/>
        </w:rPr>
        <w:t>109</w:t>
      </w:r>
      <w:r w:rsidRPr="008F2F40">
        <w:rPr>
          <w:rFonts w:ascii="Calibri Light" w:hAnsi="Calibri Light" w:cs="Calibri Light"/>
          <w:b w:val="0"/>
          <w:sz w:val="18"/>
          <w:szCs w:val="18"/>
          <w:u w:val="single"/>
        </w:rPr>
        <w:t xml:space="preserve"> ust. </w:t>
      </w:r>
      <w:r w:rsidR="009A1FA4" w:rsidRPr="008F2F40">
        <w:rPr>
          <w:rFonts w:ascii="Calibri Light" w:hAnsi="Calibri Light" w:cs="Calibri Light"/>
          <w:b w:val="0"/>
          <w:sz w:val="18"/>
          <w:szCs w:val="18"/>
          <w:u w:val="single"/>
        </w:rPr>
        <w:t>1</w:t>
      </w:r>
      <w:r w:rsidRPr="008F2F40">
        <w:rPr>
          <w:rFonts w:ascii="Calibri Light" w:hAnsi="Calibri Light" w:cs="Calibri Light"/>
          <w:b w:val="0"/>
          <w:sz w:val="18"/>
          <w:szCs w:val="18"/>
          <w:u w:val="single"/>
        </w:rPr>
        <w:t xml:space="preserve"> pkt </w:t>
      </w:r>
      <w:r w:rsidR="009A1FA4" w:rsidRPr="008F2F40">
        <w:rPr>
          <w:rFonts w:ascii="Calibri Light" w:hAnsi="Calibri Light" w:cs="Calibri Light"/>
          <w:b w:val="0"/>
          <w:sz w:val="18"/>
          <w:szCs w:val="18"/>
          <w:u w:val="single"/>
        </w:rPr>
        <w:t>4</w:t>
      </w:r>
      <w:r w:rsidRPr="008F2F40">
        <w:rPr>
          <w:rFonts w:ascii="Calibri Light" w:hAnsi="Calibri Light" w:cs="Calibri Light"/>
          <w:b w:val="0"/>
          <w:sz w:val="18"/>
          <w:szCs w:val="18"/>
          <w:u w:val="single"/>
        </w:rPr>
        <w:t xml:space="preserve"> </w:t>
      </w:r>
      <w:r w:rsidR="00320CD8" w:rsidRPr="008F2F40">
        <w:rPr>
          <w:rFonts w:ascii="Calibri Light" w:hAnsi="Calibri Light" w:cs="Calibri Light"/>
          <w:b w:val="0"/>
          <w:sz w:val="18"/>
          <w:szCs w:val="18"/>
          <w:u w:val="single"/>
        </w:rPr>
        <w:t xml:space="preserve">ustawy </w:t>
      </w:r>
      <w:proofErr w:type="spellStart"/>
      <w:r w:rsidR="00320CD8" w:rsidRPr="008F2F40">
        <w:rPr>
          <w:rFonts w:ascii="Calibri Light" w:hAnsi="Calibri Light" w:cs="Calibri Light"/>
          <w:b w:val="0"/>
          <w:sz w:val="18"/>
          <w:szCs w:val="18"/>
          <w:u w:val="single"/>
        </w:rPr>
        <w:t>Pzp</w:t>
      </w:r>
      <w:proofErr w:type="spellEnd"/>
      <w:r w:rsidR="00320CD8"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 xml:space="preserve"> w stosunku do którego otwarto likwidację</w:t>
      </w:r>
      <w:r w:rsidR="009A1FA4" w:rsidRPr="008F2F40">
        <w:rPr>
          <w:rFonts w:ascii="Calibri Light" w:hAnsi="Calibri Light" w:cs="Calibri Light"/>
          <w:b w:val="0"/>
          <w:sz w:val="18"/>
          <w:szCs w:val="18"/>
        </w:rPr>
        <w:t>, ogłoszono</w:t>
      </w:r>
      <w:r w:rsidRPr="008F2F40">
        <w:rPr>
          <w:rFonts w:ascii="Calibri Light" w:hAnsi="Calibri Light" w:cs="Calibri Light"/>
          <w:b w:val="0"/>
          <w:sz w:val="18"/>
          <w:szCs w:val="18"/>
        </w:rPr>
        <w:t xml:space="preserve"> upadłość</w:t>
      </w:r>
      <w:r w:rsidR="009A1FA4" w:rsidRPr="008F2F40">
        <w:rPr>
          <w:rFonts w:ascii="Calibri Light" w:hAnsi="Calibri Light" w:cs="Calibri Light"/>
          <w:b w:val="0"/>
          <w:sz w:val="18"/>
          <w:szCs w:val="18"/>
        </w:rPr>
        <w:t>, którego aktywami zarządza likwidator lub sąd, zawarł układ z wierzycielami</w:t>
      </w:r>
      <w:r w:rsidR="0097253F" w:rsidRPr="008F2F40">
        <w:rPr>
          <w:rFonts w:ascii="Calibri Light" w:hAnsi="Calibri Light" w:cs="Calibri Light"/>
          <w:b w:val="0"/>
          <w:sz w:val="18"/>
          <w:szCs w:val="18"/>
        </w:rPr>
        <w:t>, którego działalność gospodarcza jest zawieszona albo znajduje się on w innej tego rodzaju sytuacji wynikającej z podobnej procedury przewidzianej w</w:t>
      </w:r>
      <w:r w:rsidR="007E7818" w:rsidRPr="008F2F40">
        <w:rPr>
          <w:rFonts w:ascii="Calibri Light" w:hAnsi="Calibri Light" w:cs="Calibri Light"/>
          <w:b w:val="0"/>
          <w:sz w:val="18"/>
          <w:szCs w:val="18"/>
        </w:rPr>
        <w:t> </w:t>
      </w:r>
      <w:r w:rsidR="0097253F" w:rsidRPr="008F2F40">
        <w:rPr>
          <w:rFonts w:ascii="Calibri Light" w:hAnsi="Calibri Light" w:cs="Calibri Light"/>
          <w:b w:val="0"/>
          <w:sz w:val="18"/>
          <w:szCs w:val="18"/>
        </w:rPr>
        <w:t>przepisach miejsca wszczęcia tej procedury;</w:t>
      </w:r>
    </w:p>
    <w:p w14:paraId="1B1960C4" w14:textId="1C205544" w:rsidR="005B05B0" w:rsidRPr="008F2F40" w:rsidRDefault="005B05B0">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 xml:space="preserve">Wykluczenie Wykonawcy następuje zgodnie z art. </w:t>
      </w:r>
      <w:r w:rsidR="008423A3" w:rsidRPr="008F2F40">
        <w:rPr>
          <w:rFonts w:ascii="Calibri Light" w:hAnsi="Calibri Light" w:cs="Calibri Light"/>
          <w:b w:val="0"/>
          <w:sz w:val="18"/>
          <w:szCs w:val="18"/>
        </w:rPr>
        <w:t>111</w:t>
      </w:r>
      <w:r w:rsidRPr="008F2F40">
        <w:rPr>
          <w:rFonts w:ascii="Calibri Light" w:hAnsi="Calibri Light" w:cs="Calibri Light"/>
          <w:b w:val="0"/>
          <w:sz w:val="18"/>
          <w:szCs w:val="18"/>
        </w:rPr>
        <w:t xml:space="preserve"> ustawy </w:t>
      </w:r>
      <w:proofErr w:type="spellStart"/>
      <w:r w:rsidRPr="008F2F40">
        <w:rPr>
          <w:rFonts w:ascii="Calibri Light" w:hAnsi="Calibri Light" w:cs="Calibri Light"/>
          <w:b w:val="0"/>
          <w:sz w:val="18"/>
          <w:szCs w:val="18"/>
        </w:rPr>
        <w:t>Pzp</w:t>
      </w:r>
      <w:proofErr w:type="spellEnd"/>
      <w:r w:rsidR="00170C11" w:rsidRPr="008F2F40">
        <w:rPr>
          <w:rFonts w:ascii="Calibri Light" w:hAnsi="Calibri Light" w:cs="Calibri Light"/>
          <w:b w:val="0"/>
          <w:sz w:val="18"/>
          <w:szCs w:val="18"/>
        </w:rPr>
        <w:t xml:space="preserve"> oraz z art. 7 ust. 2 ustawy z dnia 13 kwietnia 2022r. o szczególnych rozwiązaniach w zakresie przeciwdziałania wspieraniu agresji na Ukrainę oraz służących ochronie bezpieczeństwa narodowego</w:t>
      </w:r>
      <w:r w:rsidRPr="008F2F40">
        <w:rPr>
          <w:rFonts w:ascii="Calibri Light" w:hAnsi="Calibri Light" w:cs="Calibri Light"/>
          <w:b w:val="0"/>
          <w:sz w:val="18"/>
          <w:szCs w:val="18"/>
        </w:rPr>
        <w:t>.</w:t>
      </w:r>
    </w:p>
    <w:p w14:paraId="37A1F9CC" w14:textId="77777777" w:rsidR="009A1FA4" w:rsidRPr="008F2F40" w:rsidRDefault="009A1FA4">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 xml:space="preserve">Wykonawca nie podlega wykluczeniu w okolicznościach określonych w art. 108 ust. 1 pkt 1, 2, 5 ustawy </w:t>
      </w:r>
      <w:proofErr w:type="spellStart"/>
      <w:r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 xml:space="preserve"> </w:t>
      </w:r>
      <w:r w:rsidR="003A4F0A" w:rsidRPr="008F2F40">
        <w:rPr>
          <w:rFonts w:ascii="Calibri Light" w:hAnsi="Calibri Light" w:cs="Calibri Light"/>
          <w:b w:val="0"/>
          <w:sz w:val="18"/>
          <w:szCs w:val="18"/>
        </w:rPr>
        <w:t>lub</w:t>
      </w:r>
      <w:r w:rsidRPr="008F2F40">
        <w:rPr>
          <w:rFonts w:ascii="Calibri Light" w:hAnsi="Calibri Light" w:cs="Calibri Light"/>
          <w:b w:val="0"/>
          <w:sz w:val="18"/>
          <w:szCs w:val="18"/>
        </w:rPr>
        <w:t xml:space="preserve"> </w:t>
      </w:r>
      <w:r w:rsidR="00E91121" w:rsidRPr="008F2F40">
        <w:rPr>
          <w:rFonts w:ascii="Calibri Light" w:hAnsi="Calibri Light" w:cs="Calibri Light"/>
          <w:b w:val="0"/>
          <w:sz w:val="18"/>
          <w:szCs w:val="18"/>
        </w:rPr>
        <w:t xml:space="preserve">określonych w pkt 7.2. </w:t>
      </w:r>
      <w:proofErr w:type="spellStart"/>
      <w:r w:rsidR="00E91121" w:rsidRPr="008F2F40">
        <w:rPr>
          <w:rFonts w:ascii="Calibri Light" w:hAnsi="Calibri Light" w:cs="Calibri Light"/>
          <w:b w:val="0"/>
          <w:sz w:val="18"/>
          <w:szCs w:val="18"/>
        </w:rPr>
        <w:t>ppkt</w:t>
      </w:r>
      <w:proofErr w:type="spellEnd"/>
      <w:r w:rsidR="00E91121" w:rsidRPr="008F2F40">
        <w:rPr>
          <w:rFonts w:ascii="Calibri Light" w:hAnsi="Calibri Light" w:cs="Calibri Light"/>
          <w:b w:val="0"/>
          <w:sz w:val="18"/>
          <w:szCs w:val="18"/>
        </w:rPr>
        <w:t xml:space="preserve"> </w:t>
      </w:r>
      <w:r w:rsidR="00F70056" w:rsidRPr="008F2F40">
        <w:rPr>
          <w:rFonts w:ascii="Calibri Light" w:hAnsi="Calibri Light" w:cs="Calibri Light"/>
          <w:b w:val="0"/>
          <w:sz w:val="18"/>
          <w:szCs w:val="18"/>
        </w:rPr>
        <w:t>1</w:t>
      </w:r>
      <w:r w:rsidR="00E91121" w:rsidRPr="008F2F40">
        <w:rPr>
          <w:rFonts w:ascii="Calibri Light" w:hAnsi="Calibri Light" w:cs="Calibri Light"/>
          <w:b w:val="0"/>
          <w:sz w:val="18"/>
          <w:szCs w:val="18"/>
        </w:rPr>
        <w:t xml:space="preserve"> SWZ, jeżeli udowodni Zamawiającemu, że spełnia łącznie przesłanki wskazane w art.</w:t>
      </w:r>
      <w:r w:rsidR="003A4F0A" w:rsidRPr="008F2F40">
        <w:rPr>
          <w:rFonts w:ascii="Calibri Light" w:hAnsi="Calibri Light" w:cs="Calibri Light"/>
          <w:b w:val="0"/>
          <w:sz w:val="18"/>
          <w:szCs w:val="18"/>
        </w:rPr>
        <w:t> </w:t>
      </w:r>
      <w:r w:rsidR="00E91121" w:rsidRPr="008F2F40">
        <w:rPr>
          <w:rFonts w:ascii="Calibri Light" w:hAnsi="Calibri Light" w:cs="Calibri Light"/>
          <w:b w:val="0"/>
          <w:sz w:val="18"/>
          <w:szCs w:val="18"/>
        </w:rPr>
        <w:t xml:space="preserve">110 ust. 2 ustawy </w:t>
      </w:r>
      <w:proofErr w:type="spellStart"/>
      <w:r w:rsidR="00E91121" w:rsidRPr="008F2F40">
        <w:rPr>
          <w:rFonts w:ascii="Calibri Light" w:hAnsi="Calibri Light" w:cs="Calibri Light"/>
          <w:b w:val="0"/>
          <w:sz w:val="18"/>
          <w:szCs w:val="18"/>
        </w:rPr>
        <w:t>Pzp</w:t>
      </w:r>
      <w:proofErr w:type="spellEnd"/>
      <w:r w:rsidR="00E91121" w:rsidRPr="008F2F40">
        <w:rPr>
          <w:rFonts w:ascii="Calibri Light" w:hAnsi="Calibri Light" w:cs="Calibri Light"/>
          <w:b w:val="0"/>
          <w:sz w:val="18"/>
          <w:szCs w:val="18"/>
        </w:rPr>
        <w:t>.</w:t>
      </w:r>
    </w:p>
    <w:p w14:paraId="5BF8E298" w14:textId="77777777" w:rsidR="00553E8E" w:rsidRPr="008F2F40" w:rsidRDefault="00880231">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 xml:space="preserve">Zamawiający oceni, czy podjęte przez Wykonawcę czynności, o których mowa w art. 110 ust. 2 ustawy </w:t>
      </w:r>
      <w:proofErr w:type="spellStart"/>
      <w:r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8F2F40">
        <w:rPr>
          <w:rFonts w:ascii="Calibri Light" w:hAnsi="Calibri Light" w:cs="Calibri Light"/>
          <w:b w:val="0"/>
          <w:sz w:val="18"/>
          <w:szCs w:val="18"/>
        </w:rPr>
        <w:t>.</w:t>
      </w:r>
    </w:p>
    <w:p w14:paraId="7619D91A" w14:textId="23366CB1" w:rsidR="009D5F13" w:rsidRPr="008F2F40" w:rsidRDefault="00F94323">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Wykonawca</w:t>
      </w:r>
      <w:r w:rsidR="005B05B0" w:rsidRPr="008F2F40">
        <w:rPr>
          <w:rFonts w:ascii="Calibri Light" w:hAnsi="Calibri Light" w:cs="Calibri Light"/>
          <w:b w:val="0"/>
          <w:sz w:val="18"/>
          <w:szCs w:val="18"/>
        </w:rPr>
        <w:t xml:space="preserve"> może</w:t>
      </w:r>
      <w:r w:rsidRPr="008F2F40">
        <w:rPr>
          <w:rFonts w:ascii="Calibri Light" w:hAnsi="Calibri Light" w:cs="Calibri Light"/>
          <w:b w:val="0"/>
          <w:sz w:val="18"/>
          <w:szCs w:val="18"/>
        </w:rPr>
        <w:t xml:space="preserve"> zostać</w:t>
      </w:r>
      <w:r w:rsidR="005B05B0" w:rsidRPr="008F2F40">
        <w:rPr>
          <w:rFonts w:ascii="Calibri Light" w:hAnsi="Calibri Light" w:cs="Calibri Light"/>
          <w:b w:val="0"/>
          <w:sz w:val="18"/>
          <w:szCs w:val="18"/>
        </w:rPr>
        <w:t xml:space="preserve"> wyklucz</w:t>
      </w:r>
      <w:r w:rsidRPr="008F2F40">
        <w:rPr>
          <w:rFonts w:ascii="Calibri Light" w:hAnsi="Calibri Light" w:cs="Calibri Light"/>
          <w:b w:val="0"/>
          <w:sz w:val="18"/>
          <w:szCs w:val="18"/>
        </w:rPr>
        <w:t>ony przez Zamawiającego</w:t>
      </w:r>
      <w:r w:rsidR="005B05B0" w:rsidRPr="008F2F40">
        <w:rPr>
          <w:rFonts w:ascii="Calibri Light" w:hAnsi="Calibri Light" w:cs="Calibri Light"/>
          <w:b w:val="0"/>
          <w:sz w:val="18"/>
          <w:szCs w:val="18"/>
        </w:rPr>
        <w:t xml:space="preserve"> na każdym etapie postępowania o udzielenie zamówienia</w:t>
      </w:r>
      <w:r w:rsidR="00E5407A" w:rsidRPr="008F2F40">
        <w:rPr>
          <w:rFonts w:ascii="Calibri Light" w:hAnsi="Calibri Light" w:cs="Calibri Light"/>
          <w:b w:val="0"/>
          <w:sz w:val="18"/>
          <w:szCs w:val="18"/>
        </w:rPr>
        <w:t xml:space="preserve"> zgodnie z art. 110 ust. 1 ustawy </w:t>
      </w:r>
      <w:proofErr w:type="spellStart"/>
      <w:r w:rsidR="00E5407A" w:rsidRPr="008F2F40">
        <w:rPr>
          <w:rFonts w:ascii="Calibri Light" w:hAnsi="Calibri Light" w:cs="Calibri Light"/>
          <w:b w:val="0"/>
          <w:sz w:val="18"/>
          <w:szCs w:val="18"/>
        </w:rPr>
        <w:t>Pzp</w:t>
      </w:r>
      <w:proofErr w:type="spellEnd"/>
      <w:r w:rsidR="005B05B0" w:rsidRPr="008F2F40">
        <w:rPr>
          <w:rFonts w:ascii="Calibri Light" w:hAnsi="Calibri Light" w:cs="Calibri Light"/>
          <w:b w:val="0"/>
          <w:sz w:val="18"/>
          <w:szCs w:val="18"/>
        </w:rPr>
        <w:t>.</w:t>
      </w:r>
    </w:p>
    <w:p w14:paraId="58AAAC43" w14:textId="77777777" w:rsidR="006B71F4" w:rsidRPr="008F2F40" w:rsidRDefault="003A0A34">
      <w:pPr>
        <w:pStyle w:val="Akapitzlist"/>
        <w:numPr>
          <w:ilvl w:val="0"/>
          <w:numId w:val="10"/>
        </w:numPr>
        <w:spacing w:before="240" w:after="120"/>
        <w:ind w:left="567" w:hanging="567"/>
        <w:jc w:val="both"/>
        <w:rPr>
          <w:rFonts w:ascii="Calibri Light" w:hAnsi="Calibri Light" w:cs="Calibri Light"/>
          <w:b/>
          <w:sz w:val="18"/>
          <w:szCs w:val="18"/>
        </w:rPr>
      </w:pPr>
      <w:r w:rsidRPr="008F2F40">
        <w:rPr>
          <w:rFonts w:ascii="Calibri Light" w:hAnsi="Calibri Light" w:cs="Calibri Light"/>
          <w:b/>
          <w:sz w:val="18"/>
          <w:szCs w:val="18"/>
        </w:rPr>
        <w:t>PODMIOTOWE ŚRODKI DOWODOWE</w:t>
      </w:r>
      <w:r w:rsidR="006B71F4" w:rsidRPr="008F2F40">
        <w:rPr>
          <w:rFonts w:ascii="Calibri Light" w:hAnsi="Calibri Light" w:cs="Calibri Light"/>
          <w:b/>
          <w:bCs/>
          <w:sz w:val="18"/>
          <w:szCs w:val="18"/>
        </w:rPr>
        <w:t>, JAKIE ZOBOWIĄZANI SĄ DOSTARCZYĆ</w:t>
      </w:r>
      <w:r w:rsidR="006B71F4" w:rsidRPr="008F2F40">
        <w:rPr>
          <w:rStyle w:val="tekstdokbold"/>
          <w:rFonts w:ascii="Calibri Light" w:hAnsi="Calibri Light" w:cs="Calibri Light"/>
          <w:sz w:val="18"/>
          <w:szCs w:val="18"/>
        </w:rPr>
        <w:t xml:space="preserve"> WYKONAWCY W</w:t>
      </w:r>
      <w:r w:rsidR="008A7EA2" w:rsidRPr="008F2F40">
        <w:rPr>
          <w:rStyle w:val="tekstdokbold"/>
          <w:rFonts w:ascii="Calibri Light" w:hAnsi="Calibri Light" w:cs="Calibri Light"/>
          <w:sz w:val="18"/>
          <w:szCs w:val="18"/>
        </w:rPr>
        <w:t> </w:t>
      </w:r>
      <w:r w:rsidR="006B71F4" w:rsidRPr="008F2F40">
        <w:rPr>
          <w:rStyle w:val="tekstdokbold"/>
          <w:rFonts w:ascii="Calibri Light" w:hAnsi="Calibri Light" w:cs="Calibri Light"/>
          <w:sz w:val="18"/>
          <w:szCs w:val="18"/>
        </w:rPr>
        <w:t>CELU WYKAZANIA BRAKU PODSTAW WYKLUCZENIA ORAZ POTWIERDZENIA SPEŁNIANIA WARUNKÓW UDZIAŁU W POSTĘPOWANIU</w:t>
      </w:r>
    </w:p>
    <w:p w14:paraId="323810D8" w14:textId="77777777" w:rsidR="008E5F79" w:rsidRPr="008F2F40" w:rsidRDefault="008E5F79">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Wykonawca zobowiązany jest dołączyć do oferty oświadczenie, że Wykonawca:</w:t>
      </w:r>
    </w:p>
    <w:p w14:paraId="2BEB0038" w14:textId="77777777" w:rsidR="008E5F79" w:rsidRPr="008F2F40" w:rsidRDefault="008E5F79">
      <w:pPr>
        <w:pStyle w:val="Tekstpodstawowy2"/>
        <w:numPr>
          <w:ilvl w:val="0"/>
          <w:numId w:val="25"/>
        </w:numPr>
        <w:spacing w:before="60"/>
        <w:ind w:left="851" w:hanging="284"/>
        <w:rPr>
          <w:rFonts w:ascii="Calibri Light" w:hAnsi="Calibri Light" w:cs="Calibri Light"/>
          <w:b w:val="0"/>
          <w:bCs w:val="0"/>
          <w:sz w:val="18"/>
          <w:szCs w:val="18"/>
        </w:rPr>
      </w:pPr>
      <w:r w:rsidRPr="008F2F40">
        <w:rPr>
          <w:rFonts w:ascii="Calibri Light" w:hAnsi="Calibri Light" w:cs="Calibri Light"/>
          <w:b w:val="0"/>
          <w:sz w:val="18"/>
          <w:szCs w:val="18"/>
        </w:rPr>
        <w:t>nie podlega wykluczeniu z postępowania;</w:t>
      </w:r>
    </w:p>
    <w:p w14:paraId="71741E56" w14:textId="77777777" w:rsidR="008E5F79" w:rsidRPr="008F2F40" w:rsidRDefault="008E5F79">
      <w:pPr>
        <w:pStyle w:val="Tekstpodstawowy2"/>
        <w:numPr>
          <w:ilvl w:val="0"/>
          <w:numId w:val="25"/>
        </w:numPr>
        <w:spacing w:before="60"/>
        <w:ind w:left="851" w:hanging="284"/>
        <w:rPr>
          <w:rFonts w:ascii="Calibri Light" w:hAnsi="Calibri Light" w:cs="Calibri Light"/>
          <w:b w:val="0"/>
          <w:bCs w:val="0"/>
          <w:sz w:val="18"/>
          <w:szCs w:val="18"/>
        </w:rPr>
      </w:pPr>
      <w:r w:rsidRPr="008F2F40">
        <w:rPr>
          <w:rFonts w:ascii="Calibri Light" w:hAnsi="Calibri Light" w:cs="Calibri Light"/>
          <w:b w:val="0"/>
          <w:sz w:val="18"/>
          <w:szCs w:val="18"/>
        </w:rPr>
        <w:t>spełnia warunki udziału w postępowaniu;</w:t>
      </w:r>
    </w:p>
    <w:p w14:paraId="5915E436" w14:textId="7FC589D0" w:rsidR="008E5F79" w:rsidRPr="008F2F40" w:rsidRDefault="008E5F79" w:rsidP="003429D1">
      <w:pPr>
        <w:pStyle w:val="Tekstpodstawowy2"/>
        <w:spacing w:before="60"/>
        <w:ind w:left="567"/>
        <w:rPr>
          <w:rFonts w:ascii="Calibri Light" w:hAnsi="Calibri Light" w:cs="Calibri Light"/>
          <w:b w:val="0"/>
          <w:sz w:val="18"/>
          <w:szCs w:val="18"/>
        </w:rPr>
      </w:pPr>
      <w:r w:rsidRPr="008F2F40">
        <w:rPr>
          <w:rFonts w:ascii="Calibri Light" w:hAnsi="Calibri Light" w:cs="Calibri Light"/>
          <w:b w:val="0"/>
          <w:sz w:val="18"/>
          <w:szCs w:val="18"/>
        </w:rPr>
        <w:t>w zakresie wskazanym przez Zamawiającego.</w:t>
      </w:r>
    </w:p>
    <w:p w14:paraId="773A4393" w14:textId="15B8F48E" w:rsidR="00C63F4D" w:rsidRPr="008F2F40" w:rsidRDefault="00FC3731">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Oświadczenie</w:t>
      </w:r>
      <w:r w:rsidR="00E154AF" w:rsidRPr="008F2F40">
        <w:rPr>
          <w:rFonts w:ascii="Calibri Light" w:hAnsi="Calibri Light" w:cs="Calibri Light"/>
          <w:b w:val="0"/>
          <w:sz w:val="18"/>
          <w:szCs w:val="18"/>
        </w:rPr>
        <w:t>, o który</w:t>
      </w:r>
      <w:r w:rsidRPr="008F2F40">
        <w:rPr>
          <w:rFonts w:ascii="Calibri Light" w:hAnsi="Calibri Light" w:cs="Calibri Light"/>
          <w:b w:val="0"/>
          <w:sz w:val="18"/>
          <w:szCs w:val="18"/>
        </w:rPr>
        <w:t>m</w:t>
      </w:r>
      <w:r w:rsidR="00E154AF" w:rsidRPr="008F2F40">
        <w:rPr>
          <w:rFonts w:ascii="Calibri Light" w:hAnsi="Calibri Light" w:cs="Calibri Light"/>
          <w:b w:val="0"/>
          <w:sz w:val="18"/>
          <w:szCs w:val="18"/>
        </w:rPr>
        <w:t xml:space="preserve"> mowa w pkt </w:t>
      </w:r>
      <w:r w:rsidR="00F94323" w:rsidRPr="008F2F40">
        <w:rPr>
          <w:rFonts w:ascii="Calibri Light" w:hAnsi="Calibri Light" w:cs="Calibri Light"/>
          <w:b w:val="0"/>
          <w:sz w:val="18"/>
          <w:szCs w:val="18"/>
        </w:rPr>
        <w:t>8</w:t>
      </w:r>
      <w:r w:rsidR="00E154AF" w:rsidRPr="008F2F40">
        <w:rPr>
          <w:rFonts w:ascii="Calibri Light" w:hAnsi="Calibri Light" w:cs="Calibri Light"/>
          <w:b w:val="0"/>
          <w:sz w:val="18"/>
          <w:szCs w:val="18"/>
        </w:rPr>
        <w:t>.1.</w:t>
      </w:r>
      <w:r w:rsidR="00E5407A" w:rsidRPr="008F2F40">
        <w:rPr>
          <w:rFonts w:ascii="Calibri Light" w:hAnsi="Calibri Light" w:cs="Calibri Light"/>
          <w:b w:val="0"/>
          <w:sz w:val="18"/>
          <w:szCs w:val="18"/>
        </w:rPr>
        <w:t xml:space="preserve"> stanowi dowód potwierdzający brak podstaw wykluczenia i spełnianie warunków udziału w postępowaniu na dzień składania ofert tymczasowo zastępujący wymagane przez </w:t>
      </w:r>
      <w:r w:rsidR="001B0433" w:rsidRPr="008F2F40">
        <w:rPr>
          <w:rFonts w:ascii="Calibri Light" w:hAnsi="Calibri Light" w:cs="Calibri Light"/>
          <w:b w:val="0"/>
          <w:sz w:val="18"/>
          <w:szCs w:val="18"/>
        </w:rPr>
        <w:t>Zamawiającego</w:t>
      </w:r>
      <w:r w:rsidR="00E5407A" w:rsidRPr="008F2F40">
        <w:rPr>
          <w:rFonts w:ascii="Calibri Light" w:hAnsi="Calibri Light" w:cs="Calibri Light"/>
          <w:b w:val="0"/>
          <w:sz w:val="18"/>
          <w:szCs w:val="18"/>
        </w:rPr>
        <w:t xml:space="preserve"> podmiotowe środki dowodowe i winno być</w:t>
      </w:r>
      <w:r w:rsidR="00C63F4D" w:rsidRPr="008F2F40">
        <w:rPr>
          <w:rFonts w:ascii="Calibri Light" w:hAnsi="Calibri Light" w:cs="Calibri Light"/>
          <w:b w:val="0"/>
          <w:sz w:val="18"/>
          <w:szCs w:val="18"/>
        </w:rPr>
        <w:t xml:space="preserve"> złoż</w:t>
      </w:r>
      <w:r w:rsidR="00E5407A" w:rsidRPr="008F2F40">
        <w:rPr>
          <w:rFonts w:ascii="Calibri Light" w:hAnsi="Calibri Light" w:cs="Calibri Light"/>
          <w:b w:val="0"/>
          <w:sz w:val="18"/>
          <w:szCs w:val="18"/>
        </w:rPr>
        <w:t>one</w:t>
      </w:r>
      <w:r w:rsidR="00C63F4D" w:rsidRPr="008F2F40">
        <w:rPr>
          <w:rFonts w:ascii="Calibri Light" w:hAnsi="Calibri Light" w:cs="Calibri Light"/>
          <w:b w:val="0"/>
          <w:sz w:val="18"/>
          <w:szCs w:val="18"/>
        </w:rPr>
        <w:t xml:space="preserve"> zgodnie ze wzorem wg załącznika do SWZ.</w:t>
      </w:r>
    </w:p>
    <w:p w14:paraId="113F5205" w14:textId="7E0A1FE8" w:rsidR="00516B1C" w:rsidRPr="008F2F40" w:rsidRDefault="00516B1C">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 xml:space="preserve">Zamawiający </w:t>
      </w:r>
      <w:r w:rsidR="001137E6" w:rsidRPr="008F2F40">
        <w:rPr>
          <w:rFonts w:ascii="Calibri Light" w:hAnsi="Calibri Light" w:cs="Calibri Light"/>
          <w:b w:val="0"/>
          <w:sz w:val="18"/>
          <w:szCs w:val="18"/>
        </w:rPr>
        <w:t>wzywa</w:t>
      </w:r>
      <w:r w:rsidRPr="008F2F40">
        <w:rPr>
          <w:rFonts w:ascii="Calibri Light" w:hAnsi="Calibri Light" w:cs="Calibri Light"/>
          <w:b w:val="0"/>
          <w:sz w:val="18"/>
          <w:szCs w:val="18"/>
        </w:rPr>
        <w:t xml:space="preserve"> Wykonawcę, którego oferta została </w:t>
      </w:r>
      <w:r w:rsidR="00C46588" w:rsidRPr="008F2F40">
        <w:rPr>
          <w:rFonts w:ascii="Calibri Light" w:hAnsi="Calibri Light" w:cs="Calibri Light"/>
          <w:b w:val="0"/>
          <w:sz w:val="18"/>
          <w:szCs w:val="18"/>
        </w:rPr>
        <w:t xml:space="preserve">najwyżej </w:t>
      </w:r>
      <w:r w:rsidRPr="008F2F40">
        <w:rPr>
          <w:rFonts w:ascii="Calibri Light" w:hAnsi="Calibri Light" w:cs="Calibri Light"/>
          <w:b w:val="0"/>
          <w:sz w:val="18"/>
          <w:szCs w:val="18"/>
        </w:rPr>
        <w:t>oceniona, do złożenia w</w:t>
      </w:r>
      <w:r w:rsidR="006B1036" w:rsidRPr="008F2F40">
        <w:rPr>
          <w:rFonts w:ascii="Calibri Light" w:hAnsi="Calibri Light" w:cs="Calibri Light"/>
          <w:b w:val="0"/>
          <w:sz w:val="18"/>
          <w:szCs w:val="18"/>
        </w:rPr>
        <w:t> </w:t>
      </w:r>
      <w:r w:rsidRPr="008F2F40">
        <w:rPr>
          <w:rFonts w:ascii="Calibri Light" w:hAnsi="Calibri Light" w:cs="Calibri Light"/>
          <w:b w:val="0"/>
          <w:sz w:val="18"/>
          <w:szCs w:val="18"/>
        </w:rPr>
        <w:t>wyznaczonym</w:t>
      </w:r>
      <w:r w:rsidR="00C46588" w:rsidRPr="008F2F40">
        <w:rPr>
          <w:rFonts w:ascii="Calibri Light" w:hAnsi="Calibri Light" w:cs="Calibri Light"/>
          <w:b w:val="0"/>
          <w:sz w:val="18"/>
          <w:szCs w:val="18"/>
        </w:rPr>
        <w:t xml:space="preserve"> terminie</w:t>
      </w:r>
      <w:r w:rsidRPr="008F2F40">
        <w:rPr>
          <w:rFonts w:ascii="Calibri Light" w:hAnsi="Calibri Light" w:cs="Calibri Light"/>
          <w:b w:val="0"/>
          <w:sz w:val="18"/>
          <w:szCs w:val="18"/>
        </w:rPr>
        <w:t xml:space="preserve">, nie krótszym niż </w:t>
      </w:r>
      <w:r w:rsidR="00C63F4D" w:rsidRPr="008F2F40">
        <w:rPr>
          <w:rFonts w:ascii="Calibri Light" w:hAnsi="Calibri Light" w:cs="Calibri Light"/>
          <w:b w:val="0"/>
          <w:sz w:val="18"/>
          <w:szCs w:val="18"/>
        </w:rPr>
        <w:t>5</w:t>
      </w:r>
      <w:r w:rsidRPr="008F2F40">
        <w:rPr>
          <w:rFonts w:ascii="Calibri Light" w:hAnsi="Calibri Light" w:cs="Calibri Light"/>
          <w:b w:val="0"/>
          <w:sz w:val="18"/>
          <w:szCs w:val="18"/>
        </w:rPr>
        <w:t xml:space="preserve"> dni</w:t>
      </w:r>
      <w:r w:rsidR="001137E6" w:rsidRPr="008F2F40">
        <w:rPr>
          <w:rFonts w:ascii="Calibri Light" w:hAnsi="Calibri Light" w:cs="Calibri Light"/>
          <w:b w:val="0"/>
          <w:sz w:val="18"/>
          <w:szCs w:val="18"/>
        </w:rPr>
        <w:t xml:space="preserve"> od dnia wezwania</w:t>
      </w:r>
      <w:r w:rsidRPr="008F2F40">
        <w:rPr>
          <w:rFonts w:ascii="Calibri Light" w:hAnsi="Calibri Light" w:cs="Calibri Light"/>
          <w:b w:val="0"/>
          <w:sz w:val="18"/>
          <w:szCs w:val="18"/>
        </w:rPr>
        <w:t xml:space="preserve">, aktualnych na dzień złożenia </w:t>
      </w:r>
      <w:r w:rsidR="00095C1C" w:rsidRPr="008F2F40">
        <w:rPr>
          <w:rFonts w:ascii="Calibri Light" w:hAnsi="Calibri Light" w:cs="Calibri Light"/>
          <w:b w:val="0"/>
          <w:sz w:val="18"/>
          <w:szCs w:val="18"/>
        </w:rPr>
        <w:t>podmiotowych środków dowodowych:</w:t>
      </w:r>
    </w:p>
    <w:p w14:paraId="453A47C8" w14:textId="77777777" w:rsidR="00095C1C" w:rsidRPr="008F2F40" w:rsidRDefault="00634AF0">
      <w:pPr>
        <w:pStyle w:val="Tekstpodstawowy2"/>
        <w:numPr>
          <w:ilvl w:val="0"/>
          <w:numId w:val="11"/>
        </w:numPr>
        <w:rPr>
          <w:rFonts w:ascii="Calibri Light" w:hAnsi="Calibri Light" w:cs="Calibri Light"/>
          <w:b w:val="0"/>
          <w:sz w:val="18"/>
          <w:szCs w:val="18"/>
        </w:rPr>
      </w:pPr>
      <w:r w:rsidRPr="008F2F40">
        <w:rPr>
          <w:rFonts w:ascii="Calibri Light" w:hAnsi="Calibri Light" w:cs="Calibri Light"/>
          <w:b w:val="0"/>
          <w:sz w:val="18"/>
          <w:szCs w:val="18"/>
        </w:rPr>
        <w:t>W celu p</w:t>
      </w:r>
      <w:r w:rsidR="00333E54" w:rsidRPr="008F2F40">
        <w:rPr>
          <w:rFonts w:ascii="Calibri Light" w:hAnsi="Calibri Light" w:cs="Calibri Light"/>
          <w:b w:val="0"/>
          <w:sz w:val="18"/>
          <w:szCs w:val="18"/>
        </w:rPr>
        <w:t>otwierdz</w:t>
      </w:r>
      <w:r w:rsidRPr="008F2F40">
        <w:rPr>
          <w:rFonts w:ascii="Calibri Light" w:hAnsi="Calibri Light" w:cs="Calibri Light"/>
          <w:b w:val="0"/>
          <w:sz w:val="18"/>
          <w:szCs w:val="18"/>
        </w:rPr>
        <w:t>enia</w:t>
      </w:r>
      <w:r w:rsidR="00333E54" w:rsidRPr="008F2F40">
        <w:rPr>
          <w:rFonts w:ascii="Calibri Light" w:hAnsi="Calibri Light" w:cs="Calibri Light"/>
          <w:b w:val="0"/>
          <w:sz w:val="18"/>
          <w:szCs w:val="18"/>
        </w:rPr>
        <w:t xml:space="preserve"> brak</w:t>
      </w:r>
      <w:r w:rsidRPr="008F2F40">
        <w:rPr>
          <w:rFonts w:ascii="Calibri Light" w:hAnsi="Calibri Light" w:cs="Calibri Light"/>
          <w:b w:val="0"/>
          <w:sz w:val="18"/>
          <w:szCs w:val="18"/>
        </w:rPr>
        <w:t>u</w:t>
      </w:r>
      <w:r w:rsidR="00333E54" w:rsidRPr="008F2F40">
        <w:rPr>
          <w:rFonts w:ascii="Calibri Light" w:hAnsi="Calibri Light" w:cs="Calibri Light"/>
          <w:b w:val="0"/>
          <w:sz w:val="18"/>
          <w:szCs w:val="18"/>
        </w:rPr>
        <w:t xml:space="preserve"> podstaw wykluczenia Wykonawcy z udziału w postępowaniu:</w:t>
      </w:r>
    </w:p>
    <w:p w14:paraId="67E0A5CF" w14:textId="520B60B6" w:rsidR="00333E54" w:rsidRPr="008F2F40" w:rsidRDefault="00B569C0">
      <w:pPr>
        <w:pStyle w:val="Tekstpodstawowy2"/>
        <w:numPr>
          <w:ilvl w:val="0"/>
          <w:numId w:val="12"/>
        </w:numPr>
        <w:rPr>
          <w:rFonts w:ascii="Calibri Light" w:hAnsi="Calibri Light" w:cs="Calibri Light"/>
          <w:b w:val="0"/>
          <w:sz w:val="18"/>
          <w:szCs w:val="18"/>
        </w:rPr>
      </w:pPr>
      <w:r w:rsidRPr="008F2F40">
        <w:rPr>
          <w:rFonts w:ascii="Calibri Light" w:hAnsi="Calibri Light" w:cs="Calibri Light"/>
          <w:bCs w:val="0"/>
          <w:sz w:val="18"/>
          <w:szCs w:val="18"/>
        </w:rPr>
        <w:t>Oświadczeni</w:t>
      </w:r>
      <w:r w:rsidR="00377E32" w:rsidRPr="008F2F40">
        <w:rPr>
          <w:rFonts w:ascii="Calibri Light" w:hAnsi="Calibri Light" w:cs="Calibri Light"/>
          <w:bCs w:val="0"/>
          <w:sz w:val="18"/>
          <w:szCs w:val="18"/>
        </w:rPr>
        <w:t>a</w:t>
      </w:r>
      <w:r w:rsidRPr="008F2F40">
        <w:rPr>
          <w:rFonts w:ascii="Calibri Light" w:hAnsi="Calibri Light" w:cs="Calibri Light"/>
          <w:bCs w:val="0"/>
          <w:sz w:val="18"/>
          <w:szCs w:val="18"/>
        </w:rPr>
        <w:t xml:space="preserve"> Wykonawcy, </w:t>
      </w:r>
      <w:r w:rsidRPr="008F2F40">
        <w:rPr>
          <w:rFonts w:ascii="Calibri Light" w:hAnsi="Calibri Light" w:cs="Calibri Light"/>
          <w:b w:val="0"/>
          <w:sz w:val="18"/>
          <w:szCs w:val="18"/>
        </w:rPr>
        <w:t xml:space="preserve">w zakresie art. 108 ust. 1 pkt 5 ustawy </w:t>
      </w:r>
      <w:proofErr w:type="spellStart"/>
      <w:r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 xml:space="preserve">, o braku przynależności do tej samej grupy kapitałowej w rozumieniu ustawy z dnia 16 lutego 2007 r. </w:t>
      </w:r>
      <w:r w:rsidRPr="008F2F40">
        <w:rPr>
          <w:rFonts w:ascii="Calibri Light" w:hAnsi="Calibri Light" w:cs="Calibri Light"/>
          <w:b w:val="0"/>
          <w:i/>
          <w:iCs/>
          <w:sz w:val="18"/>
          <w:szCs w:val="18"/>
        </w:rPr>
        <w:t>o ochronie konkurencji i konsumentów</w:t>
      </w:r>
      <w:r w:rsidRPr="008F2F40">
        <w:rPr>
          <w:rFonts w:ascii="Calibri Light" w:hAnsi="Calibri Light" w:cs="Calibri Light"/>
          <w:b w:val="0"/>
          <w:sz w:val="18"/>
          <w:szCs w:val="18"/>
        </w:rPr>
        <w:t>, z</w:t>
      </w:r>
      <w:r w:rsidR="00FD4028" w:rsidRPr="008F2F40">
        <w:rPr>
          <w:rFonts w:ascii="Calibri Light" w:hAnsi="Calibri Light" w:cs="Calibri Light"/>
          <w:b w:val="0"/>
          <w:sz w:val="18"/>
          <w:szCs w:val="18"/>
        </w:rPr>
        <w:t> </w:t>
      </w:r>
      <w:r w:rsidRPr="008F2F40">
        <w:rPr>
          <w:rFonts w:ascii="Calibri Light" w:hAnsi="Calibri Light" w:cs="Calibri Light"/>
          <w:b w:val="0"/>
          <w:sz w:val="18"/>
          <w:szCs w:val="18"/>
        </w:rPr>
        <w:t>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3045F474" w14:textId="1C962487" w:rsidR="00FD4028" w:rsidRPr="008F2F40" w:rsidRDefault="00FD4028">
      <w:pPr>
        <w:pStyle w:val="Tekstpodstawowy2"/>
        <w:numPr>
          <w:ilvl w:val="0"/>
          <w:numId w:val="12"/>
        </w:numPr>
        <w:rPr>
          <w:rFonts w:ascii="Calibri Light" w:hAnsi="Calibri Light" w:cs="Calibri Light"/>
          <w:b w:val="0"/>
          <w:sz w:val="18"/>
          <w:szCs w:val="18"/>
        </w:rPr>
      </w:pPr>
      <w:r w:rsidRPr="008F2F40">
        <w:rPr>
          <w:rFonts w:ascii="Calibri Light" w:hAnsi="Calibri Light" w:cs="Calibri Light"/>
          <w:bCs w:val="0"/>
          <w:sz w:val="18"/>
          <w:szCs w:val="18"/>
        </w:rPr>
        <w:t>Odpis</w:t>
      </w:r>
      <w:r w:rsidR="00377E32" w:rsidRPr="008F2F40">
        <w:rPr>
          <w:rFonts w:ascii="Calibri Light" w:hAnsi="Calibri Light" w:cs="Calibri Light"/>
          <w:bCs w:val="0"/>
          <w:sz w:val="18"/>
          <w:szCs w:val="18"/>
        </w:rPr>
        <w:t>u</w:t>
      </w:r>
      <w:r w:rsidR="00B569C0" w:rsidRPr="008F2F40">
        <w:rPr>
          <w:rFonts w:ascii="Calibri Light" w:hAnsi="Calibri Light" w:cs="Calibri Light"/>
          <w:bCs w:val="0"/>
          <w:sz w:val="18"/>
          <w:szCs w:val="18"/>
        </w:rPr>
        <w:t xml:space="preserve"> lub informacji z</w:t>
      </w:r>
      <w:r w:rsidRPr="008F2F40">
        <w:rPr>
          <w:rFonts w:ascii="Calibri Light" w:hAnsi="Calibri Light" w:cs="Calibri Light"/>
          <w:bCs w:val="0"/>
          <w:sz w:val="18"/>
          <w:szCs w:val="18"/>
        </w:rPr>
        <w:t xml:space="preserve"> </w:t>
      </w:r>
      <w:r w:rsidR="00B569C0" w:rsidRPr="008F2F40">
        <w:rPr>
          <w:rFonts w:ascii="Calibri Light" w:hAnsi="Calibri Light" w:cs="Calibri Light"/>
          <w:bCs w:val="0"/>
          <w:sz w:val="18"/>
          <w:szCs w:val="18"/>
        </w:rPr>
        <w:t>Krajowego Rejestru Sądowego lub z</w:t>
      </w:r>
      <w:r w:rsidRPr="008F2F40">
        <w:rPr>
          <w:rFonts w:ascii="Calibri Light" w:hAnsi="Calibri Light" w:cs="Calibri Light"/>
          <w:bCs w:val="0"/>
          <w:sz w:val="18"/>
          <w:szCs w:val="18"/>
        </w:rPr>
        <w:t xml:space="preserve"> </w:t>
      </w:r>
      <w:r w:rsidR="00B569C0" w:rsidRPr="008F2F40">
        <w:rPr>
          <w:rFonts w:ascii="Calibri Light" w:hAnsi="Calibri Light" w:cs="Calibri Light"/>
          <w:bCs w:val="0"/>
          <w:sz w:val="18"/>
          <w:szCs w:val="18"/>
        </w:rPr>
        <w:t>Centralnej Ewidencji i</w:t>
      </w:r>
      <w:r w:rsidRPr="008F2F40">
        <w:rPr>
          <w:rFonts w:ascii="Calibri Light" w:hAnsi="Calibri Light" w:cs="Calibri Light"/>
          <w:bCs w:val="0"/>
          <w:sz w:val="18"/>
          <w:szCs w:val="18"/>
        </w:rPr>
        <w:t xml:space="preserve"> </w:t>
      </w:r>
      <w:r w:rsidR="00B569C0" w:rsidRPr="008F2F40">
        <w:rPr>
          <w:rFonts w:ascii="Calibri Light" w:hAnsi="Calibri Light" w:cs="Calibri Light"/>
          <w:bCs w:val="0"/>
          <w:sz w:val="18"/>
          <w:szCs w:val="18"/>
        </w:rPr>
        <w:t>Informacji o</w:t>
      </w:r>
      <w:r w:rsidR="00155A39" w:rsidRPr="008F2F40">
        <w:rPr>
          <w:rFonts w:ascii="Calibri Light" w:hAnsi="Calibri Light" w:cs="Calibri Light"/>
          <w:bCs w:val="0"/>
          <w:sz w:val="18"/>
          <w:szCs w:val="18"/>
        </w:rPr>
        <w:t> </w:t>
      </w:r>
      <w:r w:rsidR="00B569C0" w:rsidRPr="008F2F40">
        <w:rPr>
          <w:rFonts w:ascii="Calibri Light" w:hAnsi="Calibri Light" w:cs="Calibri Light"/>
          <w:bCs w:val="0"/>
          <w:sz w:val="18"/>
          <w:szCs w:val="18"/>
        </w:rPr>
        <w:t>Działalności Gospodarczej</w:t>
      </w:r>
      <w:r w:rsidR="00B569C0" w:rsidRPr="008F2F40">
        <w:rPr>
          <w:rFonts w:ascii="Calibri Light" w:hAnsi="Calibri Light" w:cs="Calibri Light"/>
          <w:b w:val="0"/>
          <w:sz w:val="18"/>
          <w:szCs w:val="18"/>
        </w:rPr>
        <w:t>, w</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zakresie art.</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109</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ust.</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1</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pkt</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4 ustawy</w:t>
      </w:r>
      <w:r w:rsidRPr="008F2F40">
        <w:rPr>
          <w:rFonts w:ascii="Calibri Light" w:hAnsi="Calibri Light" w:cs="Calibri Light"/>
          <w:b w:val="0"/>
          <w:sz w:val="18"/>
          <w:szCs w:val="18"/>
        </w:rPr>
        <w:t xml:space="preserve"> </w:t>
      </w:r>
      <w:proofErr w:type="spellStart"/>
      <w:r w:rsidRPr="008F2F40">
        <w:rPr>
          <w:rFonts w:ascii="Calibri Light" w:hAnsi="Calibri Light" w:cs="Calibri Light"/>
          <w:b w:val="0"/>
          <w:sz w:val="18"/>
          <w:szCs w:val="18"/>
        </w:rPr>
        <w:t>Pzp</w:t>
      </w:r>
      <w:proofErr w:type="spellEnd"/>
      <w:r w:rsidR="00B569C0" w:rsidRPr="008F2F40">
        <w:rPr>
          <w:rFonts w:ascii="Calibri Light" w:hAnsi="Calibri Light" w:cs="Calibri Light"/>
          <w:b w:val="0"/>
          <w:sz w:val="18"/>
          <w:szCs w:val="18"/>
        </w:rPr>
        <w:t>, sporządzonych nie wcześniej niż 3</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miesiące</w:t>
      </w:r>
      <w:r w:rsidRPr="008F2F40">
        <w:rPr>
          <w:rFonts w:ascii="Calibri Light" w:hAnsi="Calibri Light" w:cs="Calibri Light"/>
          <w:b w:val="0"/>
          <w:sz w:val="18"/>
          <w:szCs w:val="18"/>
        </w:rPr>
        <w:t xml:space="preserve"> </w:t>
      </w:r>
      <w:r w:rsidR="00B569C0" w:rsidRPr="008F2F40">
        <w:rPr>
          <w:rFonts w:ascii="Calibri Light" w:hAnsi="Calibri Light" w:cs="Calibri Light"/>
          <w:b w:val="0"/>
          <w:sz w:val="18"/>
          <w:szCs w:val="18"/>
        </w:rPr>
        <w:t>przed jej złożeniem, jeżeli odrębne przepisy wymagają wpisu do rejestru lub ewidencji;</w:t>
      </w:r>
    </w:p>
    <w:p w14:paraId="1AF3D131" w14:textId="7E34C171" w:rsidR="00E05A0E" w:rsidRPr="008F2F40" w:rsidRDefault="00E05A0E">
      <w:pPr>
        <w:pStyle w:val="Tekstpodstawowy2"/>
        <w:numPr>
          <w:ilvl w:val="0"/>
          <w:numId w:val="12"/>
        </w:numPr>
        <w:rPr>
          <w:rFonts w:ascii="Calibri Light" w:hAnsi="Calibri Light" w:cs="Calibri Light"/>
          <w:b w:val="0"/>
          <w:sz w:val="18"/>
          <w:szCs w:val="18"/>
        </w:rPr>
      </w:pPr>
      <w:r w:rsidRPr="008F2F40">
        <w:rPr>
          <w:rFonts w:ascii="Calibri Light" w:hAnsi="Calibri Light" w:cs="Calibri Light"/>
          <w:bCs w:val="0"/>
          <w:sz w:val="18"/>
          <w:szCs w:val="18"/>
        </w:rPr>
        <w:t>Oświadczenia wykonawcy o aktualności informacji zawartych w oświadczeniu, o którym mowa w art.125 ust.</w:t>
      </w:r>
      <w:r w:rsidR="00936ABD" w:rsidRPr="008F2F40">
        <w:rPr>
          <w:rFonts w:ascii="Calibri Light" w:hAnsi="Calibri Light" w:cs="Calibri Light"/>
          <w:bCs w:val="0"/>
          <w:sz w:val="18"/>
          <w:szCs w:val="18"/>
        </w:rPr>
        <w:t> </w:t>
      </w:r>
      <w:r w:rsidRPr="008F2F40">
        <w:rPr>
          <w:rFonts w:ascii="Calibri Light" w:hAnsi="Calibri Light" w:cs="Calibri Light"/>
          <w:bCs w:val="0"/>
          <w:sz w:val="18"/>
          <w:szCs w:val="18"/>
        </w:rPr>
        <w:t xml:space="preserve">1 ustawy </w:t>
      </w:r>
      <w:proofErr w:type="spellStart"/>
      <w:r w:rsidRPr="008F2F40">
        <w:rPr>
          <w:rFonts w:ascii="Calibri Light" w:hAnsi="Calibri Light" w:cs="Calibri Light"/>
          <w:bCs w:val="0"/>
          <w:sz w:val="18"/>
          <w:szCs w:val="18"/>
        </w:rPr>
        <w:t>Pzp</w:t>
      </w:r>
      <w:proofErr w:type="spellEnd"/>
      <w:r w:rsidRPr="008F2F40">
        <w:rPr>
          <w:rFonts w:ascii="Calibri Light" w:hAnsi="Calibri Light" w:cs="Calibri Light"/>
          <w:b w:val="0"/>
          <w:sz w:val="18"/>
          <w:szCs w:val="18"/>
        </w:rPr>
        <w:t xml:space="preserve">, w zakresie podstaw wykluczenia z postępowania wskazanych przez zamawiającego, o których mowa w: </w:t>
      </w:r>
    </w:p>
    <w:p w14:paraId="16AD1307" w14:textId="0B9D4E6A" w:rsidR="00E05A0E" w:rsidRPr="008F2F40" w:rsidRDefault="00E05A0E">
      <w:pPr>
        <w:pStyle w:val="Tekstpodstawowy2"/>
        <w:numPr>
          <w:ilvl w:val="0"/>
          <w:numId w:val="27"/>
        </w:numPr>
        <w:spacing w:before="60"/>
        <w:ind w:left="1560" w:hanging="284"/>
        <w:rPr>
          <w:rFonts w:ascii="Calibri Light" w:hAnsi="Calibri Light" w:cs="Calibri Light"/>
          <w:b w:val="0"/>
          <w:sz w:val="18"/>
          <w:szCs w:val="18"/>
        </w:rPr>
      </w:pPr>
      <w:r w:rsidRPr="008F2F40">
        <w:rPr>
          <w:rFonts w:ascii="Calibri Light" w:hAnsi="Calibri Light" w:cs="Calibri Light"/>
          <w:b w:val="0"/>
          <w:sz w:val="18"/>
          <w:szCs w:val="18"/>
        </w:rPr>
        <w:t>art. 108 ust. 1 pkt 3 ustawy</w:t>
      </w:r>
      <w:r w:rsidR="00936ABD" w:rsidRPr="008F2F40">
        <w:rPr>
          <w:rFonts w:ascii="Calibri Light" w:hAnsi="Calibri Light" w:cs="Calibri Light"/>
          <w:b w:val="0"/>
          <w:sz w:val="18"/>
          <w:szCs w:val="18"/>
        </w:rPr>
        <w:t xml:space="preserve"> </w:t>
      </w:r>
      <w:proofErr w:type="spellStart"/>
      <w:r w:rsidR="00936ABD"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 xml:space="preserve">, </w:t>
      </w:r>
    </w:p>
    <w:p w14:paraId="08BFBF4D" w14:textId="4796B1B0" w:rsidR="00E05A0E" w:rsidRPr="008F2F40" w:rsidRDefault="00E05A0E">
      <w:pPr>
        <w:pStyle w:val="Tekstpodstawowy2"/>
        <w:numPr>
          <w:ilvl w:val="0"/>
          <w:numId w:val="27"/>
        </w:numPr>
        <w:spacing w:before="60"/>
        <w:ind w:left="1560" w:hanging="284"/>
        <w:rPr>
          <w:rFonts w:ascii="Calibri Light" w:hAnsi="Calibri Light" w:cs="Calibri Light"/>
          <w:b w:val="0"/>
          <w:sz w:val="18"/>
          <w:szCs w:val="18"/>
        </w:rPr>
      </w:pPr>
      <w:r w:rsidRPr="008F2F40">
        <w:rPr>
          <w:rFonts w:ascii="Calibri Light" w:hAnsi="Calibri Light" w:cs="Calibri Light"/>
          <w:b w:val="0"/>
          <w:sz w:val="18"/>
          <w:szCs w:val="18"/>
        </w:rPr>
        <w:t>art. 108 ust. 1 pkt 4 ustawy</w:t>
      </w:r>
      <w:r w:rsidR="00936ABD" w:rsidRPr="008F2F40">
        <w:rPr>
          <w:rFonts w:ascii="Calibri Light" w:hAnsi="Calibri Light" w:cs="Calibri Light"/>
          <w:b w:val="0"/>
          <w:sz w:val="18"/>
          <w:szCs w:val="18"/>
        </w:rPr>
        <w:t xml:space="preserve"> </w:t>
      </w:r>
      <w:proofErr w:type="spellStart"/>
      <w:r w:rsidR="00936ABD"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 dotyczących orzeczenia zakazu ubiegania się o zamówienie publiczne tytułem środka zapobiegawczego,</w:t>
      </w:r>
    </w:p>
    <w:p w14:paraId="470417CC" w14:textId="3FCD286B" w:rsidR="00E05A0E" w:rsidRPr="008F2F40" w:rsidRDefault="00E05A0E">
      <w:pPr>
        <w:pStyle w:val="Tekstpodstawowy2"/>
        <w:numPr>
          <w:ilvl w:val="0"/>
          <w:numId w:val="27"/>
        </w:numPr>
        <w:spacing w:before="60"/>
        <w:ind w:left="1560" w:hanging="284"/>
        <w:rPr>
          <w:rFonts w:ascii="Calibri Light" w:hAnsi="Calibri Light" w:cs="Calibri Light"/>
          <w:b w:val="0"/>
          <w:sz w:val="18"/>
          <w:szCs w:val="18"/>
        </w:rPr>
      </w:pPr>
      <w:r w:rsidRPr="008F2F40">
        <w:rPr>
          <w:rFonts w:ascii="Calibri Light" w:hAnsi="Calibri Light" w:cs="Calibri Light"/>
          <w:b w:val="0"/>
          <w:sz w:val="18"/>
          <w:szCs w:val="18"/>
        </w:rPr>
        <w:t>art. 108 ust. 1 pkt 6 ustawy</w:t>
      </w:r>
      <w:r w:rsidR="00936ABD" w:rsidRPr="008F2F40">
        <w:rPr>
          <w:rFonts w:ascii="Calibri Light" w:hAnsi="Calibri Light" w:cs="Calibri Light"/>
          <w:b w:val="0"/>
          <w:sz w:val="18"/>
          <w:szCs w:val="18"/>
        </w:rPr>
        <w:t xml:space="preserve"> </w:t>
      </w:r>
      <w:proofErr w:type="spellStart"/>
      <w:r w:rsidR="00936ABD"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w:t>
      </w:r>
    </w:p>
    <w:p w14:paraId="71F5C54E" w14:textId="77777777" w:rsidR="00A93D37" w:rsidRPr="008F2F40" w:rsidRDefault="00A93D37">
      <w:pPr>
        <w:pStyle w:val="Akapitzlist"/>
        <w:numPr>
          <w:ilvl w:val="0"/>
          <w:numId w:val="11"/>
        </w:numPr>
        <w:spacing w:before="120"/>
        <w:ind w:left="924" w:hanging="357"/>
        <w:rPr>
          <w:rFonts w:ascii="Calibri Light" w:hAnsi="Calibri Light" w:cs="Calibri Light"/>
          <w:bCs/>
          <w:sz w:val="18"/>
          <w:szCs w:val="18"/>
          <w:lang w:eastAsia="pl-PL"/>
        </w:rPr>
      </w:pPr>
      <w:r w:rsidRPr="008F2F40">
        <w:rPr>
          <w:rFonts w:ascii="Calibri Light" w:hAnsi="Calibri Light" w:cs="Calibri Light"/>
          <w:bCs/>
          <w:sz w:val="18"/>
          <w:szCs w:val="18"/>
          <w:lang w:eastAsia="pl-PL"/>
        </w:rPr>
        <w:t>W celu potwierdzenia spełniania przez Wykonawcę warunków udziału w postępowaniu:</w:t>
      </w:r>
    </w:p>
    <w:p w14:paraId="3C9472CE" w14:textId="7B6C5E45" w:rsidR="00A93D37" w:rsidRPr="008F2F40" w:rsidRDefault="00A93D37">
      <w:pPr>
        <w:pStyle w:val="Akapitzlist"/>
        <w:numPr>
          <w:ilvl w:val="0"/>
          <w:numId w:val="31"/>
        </w:numPr>
        <w:spacing w:line="240" w:lineRule="auto"/>
        <w:ind w:left="1281" w:hanging="357"/>
        <w:jc w:val="both"/>
        <w:rPr>
          <w:rFonts w:ascii="Calibri Light" w:hAnsi="Calibri Light" w:cs="Calibri Light"/>
          <w:bCs/>
          <w:sz w:val="18"/>
          <w:szCs w:val="18"/>
          <w:lang w:eastAsia="pl-PL"/>
        </w:rPr>
      </w:pPr>
      <w:r w:rsidRPr="008F2F40">
        <w:rPr>
          <w:rFonts w:ascii="Calibri Light" w:hAnsi="Calibri Light" w:cs="Calibri Light"/>
          <w:b/>
          <w:sz w:val="18"/>
          <w:szCs w:val="18"/>
          <w:lang w:eastAsia="pl-PL"/>
        </w:rPr>
        <w:t>Wykazu usług</w:t>
      </w:r>
      <w:r w:rsidRPr="008F2F40">
        <w:rPr>
          <w:rFonts w:ascii="Calibri Light" w:hAnsi="Calibri Light" w:cs="Calibri Light"/>
          <w:bCs/>
          <w:sz w:val="18"/>
          <w:szCs w:val="18"/>
          <w:lang w:eastAsia="pl-PL"/>
        </w:rPr>
        <w:t xml:space="preserve"> wykonanych, a w przypadku świadczeń powtarzających się lub ciągłych również wykonywanych, w okresie ostatnich 3 lat, a jeżeli okres prowadzenia działalności jest krótszy – w tym okresie (wg załącznika do SWZ),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w:t>
      </w:r>
      <w:r w:rsidRPr="008F2F40">
        <w:rPr>
          <w:rFonts w:ascii="Calibri Light" w:hAnsi="Calibri Light" w:cs="Calibri Light"/>
          <w:bCs/>
          <w:sz w:val="18"/>
          <w:szCs w:val="18"/>
          <w:lang w:eastAsia="pl-PL"/>
        </w:rPr>
        <w:lastRenderedPageBreak/>
        <w:t>świadczeń powtarzających się lub ciągłych są wykonywane, a jeżeli Wykonawca z przyczyn niezależnych od</w:t>
      </w:r>
      <w:r w:rsidR="00C710AE">
        <w:rPr>
          <w:rFonts w:ascii="Calibri Light" w:hAnsi="Calibri Light" w:cs="Calibri Light"/>
          <w:bCs/>
          <w:sz w:val="18"/>
          <w:szCs w:val="18"/>
          <w:lang w:eastAsia="pl-PL"/>
        </w:rPr>
        <w:t> </w:t>
      </w:r>
      <w:r w:rsidRPr="008F2F40">
        <w:rPr>
          <w:rFonts w:ascii="Calibri Light" w:hAnsi="Calibri Light" w:cs="Calibri Light"/>
          <w:bCs/>
          <w:sz w:val="18"/>
          <w:szCs w:val="18"/>
          <w:lang w:eastAsia="pl-PL"/>
        </w:rPr>
        <w:t>niego nie jest w stanie uzyskać tych dokumentów – oświadczenie Wykonawcy; w przypadku świadczeń powtarzających się lub ciągłych nadal wykonywanych referencje bądź inne dokumenty potwierdzające ich</w:t>
      </w:r>
      <w:r w:rsidR="00C710AE">
        <w:rPr>
          <w:rFonts w:ascii="Calibri Light" w:hAnsi="Calibri Light" w:cs="Calibri Light"/>
          <w:bCs/>
          <w:sz w:val="18"/>
          <w:szCs w:val="18"/>
          <w:lang w:eastAsia="pl-PL"/>
        </w:rPr>
        <w:t> </w:t>
      </w:r>
      <w:r w:rsidRPr="008F2F40">
        <w:rPr>
          <w:rFonts w:ascii="Calibri Light" w:hAnsi="Calibri Light" w:cs="Calibri Light"/>
          <w:bCs/>
          <w:sz w:val="18"/>
          <w:szCs w:val="18"/>
          <w:lang w:eastAsia="pl-PL"/>
        </w:rPr>
        <w:t>należyte wykonywanie powinny być wystawione w okresie ostatnich 3 miesięcy</w:t>
      </w:r>
      <w:r w:rsidR="00FE2559">
        <w:rPr>
          <w:rFonts w:ascii="Calibri Light" w:hAnsi="Calibri Light" w:cs="Calibri Light"/>
          <w:bCs/>
          <w:sz w:val="18"/>
          <w:szCs w:val="18"/>
          <w:lang w:eastAsia="pl-PL"/>
        </w:rPr>
        <w:t>.</w:t>
      </w:r>
    </w:p>
    <w:p w14:paraId="2BA00A32" w14:textId="5051DC40" w:rsidR="005B05B0" w:rsidRPr="008F2F40" w:rsidRDefault="00516B1C">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8F2F40">
        <w:rPr>
          <w:rFonts w:ascii="Calibri Light" w:hAnsi="Calibri Light" w:cs="Calibri Light"/>
          <w:b w:val="0"/>
          <w:sz w:val="18"/>
          <w:szCs w:val="18"/>
        </w:rPr>
        <w:t xml:space="preserve"> podmiotowych środków dowodowych aktualnych na dzień ich złożenia</w:t>
      </w:r>
      <w:r w:rsidRPr="008F2F40">
        <w:rPr>
          <w:rFonts w:ascii="Calibri Light" w:hAnsi="Calibri Light" w:cs="Calibri Light"/>
          <w:b w:val="0"/>
          <w:sz w:val="18"/>
          <w:szCs w:val="18"/>
        </w:rPr>
        <w:t>, a jeżeli zachodzą uzasadnione podstawy do</w:t>
      </w:r>
      <w:r w:rsidR="001C1C50">
        <w:rPr>
          <w:rFonts w:ascii="Calibri Light" w:hAnsi="Calibri Light" w:cs="Calibri Light"/>
          <w:b w:val="0"/>
          <w:sz w:val="18"/>
          <w:szCs w:val="18"/>
        </w:rPr>
        <w:t> </w:t>
      </w:r>
      <w:r w:rsidRPr="008F2F40">
        <w:rPr>
          <w:rFonts w:ascii="Calibri Light" w:hAnsi="Calibri Light" w:cs="Calibri Light"/>
          <w:b w:val="0"/>
          <w:sz w:val="18"/>
          <w:szCs w:val="18"/>
        </w:rPr>
        <w:t xml:space="preserve">uznania, że złożone uprzednio </w:t>
      </w:r>
      <w:r w:rsidR="00095C1C" w:rsidRPr="008F2F40">
        <w:rPr>
          <w:rFonts w:ascii="Calibri Light" w:hAnsi="Calibri Light" w:cs="Calibri Light"/>
          <w:b w:val="0"/>
          <w:sz w:val="18"/>
          <w:szCs w:val="18"/>
        </w:rPr>
        <w:t>podmiotowe środki dowodowe</w:t>
      </w:r>
      <w:r w:rsidRPr="008F2F40">
        <w:rPr>
          <w:rFonts w:ascii="Calibri Light" w:hAnsi="Calibri Light" w:cs="Calibri Light"/>
          <w:b w:val="0"/>
          <w:sz w:val="18"/>
          <w:szCs w:val="18"/>
        </w:rPr>
        <w:t xml:space="preserve"> nie są już aktualne</w:t>
      </w:r>
      <w:r w:rsidR="00095C1C" w:rsidRPr="008F2F40">
        <w:rPr>
          <w:rFonts w:ascii="Calibri Light" w:hAnsi="Calibri Light" w:cs="Calibri Light"/>
          <w:b w:val="0"/>
          <w:sz w:val="18"/>
          <w:szCs w:val="18"/>
        </w:rPr>
        <w:t>, Zamawiający może w każdym czasie wezwać Wykonawcę lub Wykonawców do złożenia wszystkich lub niektórych podmiotowych środków dowodowych aktualnych na dzień ich złożenia</w:t>
      </w:r>
      <w:r w:rsidRPr="008F2F40">
        <w:rPr>
          <w:rFonts w:ascii="Calibri Light" w:hAnsi="Calibri Light" w:cs="Calibri Light"/>
          <w:b w:val="0"/>
          <w:sz w:val="18"/>
          <w:szCs w:val="18"/>
        </w:rPr>
        <w:t>.</w:t>
      </w:r>
    </w:p>
    <w:p w14:paraId="052CF5DF" w14:textId="0B4D3928" w:rsidR="00C811BB" w:rsidRPr="008F2F40" w:rsidRDefault="003F3A68">
      <w:pPr>
        <w:pStyle w:val="Tekstpodstawowy2"/>
        <w:numPr>
          <w:ilvl w:val="1"/>
          <w:numId w:val="10"/>
        </w:numPr>
        <w:ind w:left="567" w:hanging="567"/>
        <w:rPr>
          <w:rFonts w:ascii="Calibri Light" w:hAnsi="Calibri Light" w:cs="Calibri Light"/>
          <w:b w:val="0"/>
          <w:sz w:val="18"/>
          <w:szCs w:val="18"/>
        </w:rPr>
      </w:pPr>
      <w:r w:rsidRPr="008F2F40">
        <w:rPr>
          <w:rFonts w:ascii="Calibri Light" w:hAnsi="Calibri Light" w:cs="Calibri Light"/>
          <w:b w:val="0"/>
          <w:sz w:val="18"/>
          <w:szCs w:val="18"/>
        </w:rPr>
        <w:t>Jeżeli wykonawca ma siedzibę lub miejsce zamieszkania poza granicami Rzeczypospolitej Polskiej, zamiast</w:t>
      </w:r>
      <w:r w:rsidR="00155A39"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odpisu albo informacji z Krajowego Rejestru Sądowego lub z Centralnej Ewidencji i Informacji o</w:t>
      </w:r>
      <w:r w:rsidR="00C52BA0" w:rsidRPr="008F2F40">
        <w:rPr>
          <w:rFonts w:ascii="Calibri Light" w:hAnsi="Calibri Light" w:cs="Calibri Light"/>
          <w:b w:val="0"/>
          <w:sz w:val="18"/>
          <w:szCs w:val="18"/>
        </w:rPr>
        <w:t> </w:t>
      </w:r>
      <w:r w:rsidRPr="008F2F40">
        <w:rPr>
          <w:rFonts w:ascii="Calibri Light" w:hAnsi="Calibri Light" w:cs="Calibri Light"/>
          <w:b w:val="0"/>
          <w:sz w:val="18"/>
          <w:szCs w:val="18"/>
        </w:rPr>
        <w:t>Działalności Gospodarczej, o</w:t>
      </w:r>
      <w:r w:rsidR="00155A39" w:rsidRPr="008F2F40">
        <w:rPr>
          <w:rFonts w:ascii="Calibri Light" w:hAnsi="Calibri Light" w:cs="Calibri Light"/>
          <w:b w:val="0"/>
          <w:sz w:val="18"/>
          <w:szCs w:val="18"/>
        </w:rPr>
        <w:t> </w:t>
      </w:r>
      <w:r w:rsidRPr="008F2F40">
        <w:rPr>
          <w:rFonts w:ascii="Calibri Light" w:hAnsi="Calibri Light" w:cs="Calibri Light"/>
          <w:b w:val="0"/>
          <w:sz w:val="18"/>
          <w:szCs w:val="18"/>
        </w:rPr>
        <w:t>których mowa w pkt 8.</w:t>
      </w:r>
      <w:r w:rsidR="00155A39" w:rsidRPr="008F2F40">
        <w:rPr>
          <w:rFonts w:ascii="Calibri Light" w:hAnsi="Calibri Light" w:cs="Calibri Light"/>
          <w:b w:val="0"/>
          <w:sz w:val="18"/>
          <w:szCs w:val="18"/>
        </w:rPr>
        <w:t>3</w:t>
      </w:r>
      <w:r w:rsidRPr="008F2F40">
        <w:rPr>
          <w:rFonts w:ascii="Calibri Light" w:hAnsi="Calibri Light" w:cs="Calibri Light"/>
          <w:b w:val="0"/>
          <w:sz w:val="18"/>
          <w:szCs w:val="18"/>
        </w:rPr>
        <w:t xml:space="preserve">. </w:t>
      </w:r>
      <w:proofErr w:type="spellStart"/>
      <w:r w:rsidRPr="008F2F40">
        <w:rPr>
          <w:rFonts w:ascii="Calibri Light" w:hAnsi="Calibri Light" w:cs="Calibri Light"/>
          <w:b w:val="0"/>
          <w:sz w:val="18"/>
          <w:szCs w:val="18"/>
        </w:rPr>
        <w:t>ppkt</w:t>
      </w:r>
      <w:proofErr w:type="spellEnd"/>
      <w:r w:rsidRPr="008F2F40">
        <w:rPr>
          <w:rFonts w:ascii="Calibri Light" w:hAnsi="Calibri Light" w:cs="Calibri Light"/>
          <w:b w:val="0"/>
          <w:sz w:val="18"/>
          <w:szCs w:val="18"/>
        </w:rPr>
        <w:t xml:space="preserve"> 1 lit. </w:t>
      </w:r>
      <w:r w:rsidR="00155A39" w:rsidRPr="008F2F40">
        <w:rPr>
          <w:rFonts w:ascii="Calibri Light" w:hAnsi="Calibri Light" w:cs="Calibri Light"/>
          <w:b w:val="0"/>
          <w:sz w:val="18"/>
          <w:szCs w:val="18"/>
        </w:rPr>
        <w:t>b</w:t>
      </w:r>
      <w:r w:rsidRPr="008F2F40">
        <w:rPr>
          <w:rFonts w:ascii="Calibri Light" w:hAnsi="Calibri Light" w:cs="Calibri Light"/>
          <w:b w:val="0"/>
          <w:sz w:val="18"/>
          <w:szCs w:val="18"/>
        </w:rPr>
        <w:t xml:space="preserve"> – składa dokument lub dokumenty wystawione w kraju, w którym Wykonawca ma siedzibę lub miejsce zamieszkania, potwierdzające, że</w:t>
      </w:r>
      <w:r w:rsidR="00155A39"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nie otwarto jego</w:t>
      </w:r>
      <w:r w:rsidR="00C811BB"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likwidacji, nie ogłoszono upadłości, jego aktywami nie zarządza likwidator lub sąd, nie zawarł układu z</w:t>
      </w:r>
      <w:r w:rsidR="00C811BB"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wierzycielami, jego działalność gospodarcza nie jest zawieszona ani nie znajduje się on winnej tego</w:t>
      </w:r>
      <w:r w:rsidR="00C811BB"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rodzaju sytuacji wynikającej z</w:t>
      </w:r>
      <w:r w:rsidR="00C811BB"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podobnej procedury przewidzianej w</w:t>
      </w:r>
      <w:r w:rsidR="00155A39" w:rsidRPr="008F2F40">
        <w:rPr>
          <w:rFonts w:ascii="Calibri Light" w:hAnsi="Calibri Light" w:cs="Calibri Light"/>
          <w:b w:val="0"/>
          <w:sz w:val="18"/>
          <w:szCs w:val="18"/>
        </w:rPr>
        <w:t> </w:t>
      </w:r>
      <w:r w:rsidRPr="008F2F40">
        <w:rPr>
          <w:rFonts w:ascii="Calibri Light" w:hAnsi="Calibri Light" w:cs="Calibri Light"/>
          <w:b w:val="0"/>
          <w:sz w:val="18"/>
          <w:szCs w:val="18"/>
        </w:rPr>
        <w:t>przepisach miejsca wszczęcia tej procedury</w:t>
      </w:r>
      <w:r w:rsidR="00C811BB" w:rsidRPr="008F2F40">
        <w:rPr>
          <w:rFonts w:ascii="Calibri Light" w:hAnsi="Calibri Light" w:cs="Calibri Light"/>
          <w:b w:val="0"/>
          <w:sz w:val="18"/>
          <w:szCs w:val="18"/>
        </w:rPr>
        <w:t>,</w:t>
      </w:r>
      <w:r w:rsidR="00155A39" w:rsidRPr="008F2F40">
        <w:rPr>
          <w:rFonts w:ascii="Calibri Light" w:hAnsi="Calibri Light" w:cs="Calibri Light"/>
          <w:b w:val="0"/>
          <w:sz w:val="18"/>
          <w:szCs w:val="18"/>
        </w:rPr>
        <w:t xml:space="preserve"> </w:t>
      </w:r>
      <w:r w:rsidR="00316CA9" w:rsidRPr="008F2F40">
        <w:rPr>
          <w:rFonts w:ascii="Calibri Light" w:hAnsi="Calibri Light" w:cs="Calibri Light"/>
          <w:b w:val="0"/>
          <w:sz w:val="18"/>
          <w:szCs w:val="18"/>
        </w:rPr>
        <w:t>wystawione</w:t>
      </w:r>
      <w:r w:rsidR="00C811BB" w:rsidRPr="008F2F40">
        <w:rPr>
          <w:rFonts w:ascii="Calibri Light" w:hAnsi="Calibri Light" w:cs="Calibri Light"/>
          <w:b w:val="0"/>
          <w:sz w:val="18"/>
          <w:szCs w:val="18"/>
        </w:rPr>
        <w:t xml:space="preserve"> nie wcześniej niż 3 miesiące przed ich złożeniem.</w:t>
      </w:r>
    </w:p>
    <w:p w14:paraId="28E12CD4" w14:textId="7E227D1D" w:rsidR="00316CA9" w:rsidRPr="008F2F40" w:rsidRDefault="00316CA9">
      <w:pPr>
        <w:pStyle w:val="Tekstpodstawowy2"/>
        <w:numPr>
          <w:ilvl w:val="1"/>
          <w:numId w:val="10"/>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Jeżeli w kraju, w którym Wykonawca ma siedzibę lub miejsce zamieszkania</w:t>
      </w:r>
      <w:r w:rsidR="00FA0B44">
        <w:rPr>
          <w:rFonts w:ascii="Calibri Light" w:hAnsi="Calibri Light" w:cs="Calibri Light"/>
          <w:b w:val="0"/>
          <w:bCs w:val="0"/>
          <w:sz w:val="18"/>
          <w:szCs w:val="18"/>
        </w:rPr>
        <w:t>, lub miejsce zamieszkania ma osoba, której dokument dotyczy</w:t>
      </w:r>
      <w:r w:rsidRPr="008F2F40">
        <w:rPr>
          <w:rFonts w:ascii="Calibri Light" w:hAnsi="Calibri Light" w:cs="Calibri Light"/>
          <w:b w:val="0"/>
          <w:bCs w:val="0"/>
          <w:sz w:val="18"/>
          <w:szCs w:val="18"/>
        </w:rPr>
        <w:t>, nie wydaje się dokumentów, o których mowa w pkt 8.</w:t>
      </w:r>
      <w:r w:rsidR="00155A39" w:rsidRPr="008F2F40">
        <w:rPr>
          <w:rFonts w:ascii="Calibri Light" w:hAnsi="Calibri Light" w:cs="Calibri Light"/>
          <w:b w:val="0"/>
          <w:bCs w:val="0"/>
          <w:sz w:val="18"/>
          <w:szCs w:val="18"/>
        </w:rPr>
        <w:t>5</w:t>
      </w:r>
      <w:r w:rsidRPr="008F2F40">
        <w:rPr>
          <w:rFonts w:ascii="Calibri Light" w:hAnsi="Calibri Light" w:cs="Calibri Light"/>
          <w:b w:val="0"/>
          <w:bCs w:val="0"/>
          <w:sz w:val="18"/>
          <w:szCs w:val="18"/>
        </w:rPr>
        <w:t>., lub gdy dokumenty te nie odnoszą się do</w:t>
      </w:r>
      <w:r w:rsidR="00FA0B44">
        <w:rPr>
          <w:rFonts w:ascii="Calibri Light" w:hAnsi="Calibri Light" w:cs="Calibri Light"/>
          <w:b w:val="0"/>
          <w:bCs w:val="0"/>
          <w:sz w:val="18"/>
          <w:szCs w:val="18"/>
        </w:rPr>
        <w:t> </w:t>
      </w:r>
      <w:r w:rsidRPr="008F2F40">
        <w:rPr>
          <w:rFonts w:ascii="Calibri Light" w:hAnsi="Calibri Light" w:cs="Calibri Light"/>
          <w:b w:val="0"/>
          <w:bCs w:val="0"/>
          <w:sz w:val="18"/>
          <w:szCs w:val="18"/>
        </w:rPr>
        <w:t>wszystkich przypadków, o których mowa w art. 108 ust. 1 pkt 1, 2 i</w:t>
      </w:r>
      <w:r w:rsidR="00236151" w:rsidRPr="008F2F40">
        <w:rPr>
          <w:rFonts w:ascii="Calibri Light" w:hAnsi="Calibri Light" w:cs="Calibri Light"/>
          <w:b w:val="0"/>
          <w:bCs w:val="0"/>
          <w:sz w:val="18"/>
          <w:szCs w:val="18"/>
        </w:rPr>
        <w:t> </w:t>
      </w:r>
      <w:r w:rsidRPr="008F2F40">
        <w:rPr>
          <w:rFonts w:ascii="Calibri Light" w:hAnsi="Calibri Light" w:cs="Calibri Light"/>
          <w:b w:val="0"/>
          <w:bCs w:val="0"/>
          <w:sz w:val="18"/>
          <w:szCs w:val="18"/>
        </w:rPr>
        <w:t>4, art.</w:t>
      </w:r>
      <w:r w:rsidR="00CC05DD" w:rsidRPr="008F2F40">
        <w:rPr>
          <w:rFonts w:ascii="Calibri Light" w:hAnsi="Calibri Light" w:cs="Calibri Light"/>
          <w:b w:val="0"/>
          <w:bCs w:val="0"/>
          <w:sz w:val="18"/>
          <w:szCs w:val="18"/>
        </w:rPr>
        <w:t xml:space="preserve"> </w:t>
      </w:r>
      <w:r w:rsidRPr="008F2F40">
        <w:rPr>
          <w:rFonts w:ascii="Calibri Light" w:hAnsi="Calibri Light" w:cs="Calibri Light"/>
          <w:b w:val="0"/>
          <w:bCs w:val="0"/>
          <w:sz w:val="18"/>
          <w:szCs w:val="18"/>
        </w:rPr>
        <w:t xml:space="preserve">109 ust. 1 pkt 1, 2 lit. a i b oraz pkt 3 ustawy </w:t>
      </w:r>
      <w:proofErr w:type="spellStart"/>
      <w:r w:rsidRPr="008F2F40">
        <w:rPr>
          <w:rFonts w:ascii="Calibri Light" w:hAnsi="Calibri Light" w:cs="Calibri Light"/>
          <w:b w:val="0"/>
          <w:bCs w:val="0"/>
          <w:sz w:val="18"/>
          <w:szCs w:val="18"/>
        </w:rPr>
        <w:t>Pzp</w:t>
      </w:r>
      <w:proofErr w:type="spellEnd"/>
      <w:r w:rsidRPr="008F2F40">
        <w:rPr>
          <w:rFonts w:ascii="Calibri Light" w:hAnsi="Calibri Light" w:cs="Calibri Light"/>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w:t>
      </w:r>
      <w:r w:rsidR="00155A39" w:rsidRPr="008F2F40">
        <w:rPr>
          <w:rFonts w:ascii="Calibri Light" w:hAnsi="Calibri Light" w:cs="Calibri Light"/>
          <w:b w:val="0"/>
          <w:bCs w:val="0"/>
          <w:sz w:val="18"/>
          <w:szCs w:val="18"/>
        </w:rPr>
        <w:t> </w:t>
      </w:r>
      <w:r w:rsidRPr="008F2F40">
        <w:rPr>
          <w:rFonts w:ascii="Calibri Light" w:hAnsi="Calibri Light" w:cs="Calibri Light"/>
          <w:b w:val="0"/>
          <w:bCs w:val="0"/>
          <w:sz w:val="18"/>
          <w:szCs w:val="18"/>
        </w:rPr>
        <w:t>kraju, w</w:t>
      </w:r>
      <w:r w:rsidR="00236151" w:rsidRPr="008F2F40">
        <w:rPr>
          <w:rFonts w:ascii="Calibri Light" w:hAnsi="Calibri Light" w:cs="Calibri Light"/>
          <w:b w:val="0"/>
          <w:bCs w:val="0"/>
          <w:sz w:val="18"/>
          <w:szCs w:val="18"/>
        </w:rPr>
        <w:t> </w:t>
      </w:r>
      <w:r w:rsidRPr="008F2F40">
        <w:rPr>
          <w:rFonts w:ascii="Calibri Light" w:hAnsi="Calibri Light" w:cs="Calibri Light"/>
          <w:b w:val="0"/>
          <w:bCs w:val="0"/>
          <w:sz w:val="18"/>
          <w:szCs w:val="18"/>
        </w:rPr>
        <w:t>którym Wykonawca ma siedzibę lub miejsce zamieszkania</w:t>
      </w:r>
      <w:r w:rsidR="00FA0B44">
        <w:rPr>
          <w:rFonts w:ascii="Calibri Light" w:hAnsi="Calibri Light" w:cs="Calibri Light"/>
          <w:b w:val="0"/>
          <w:bCs w:val="0"/>
          <w:sz w:val="18"/>
          <w:szCs w:val="18"/>
        </w:rPr>
        <w:t>, lub miejsce zamieszkania ma osoba, której dokument miał dotyczyć,</w:t>
      </w:r>
      <w:r w:rsidRPr="008F2F40">
        <w:rPr>
          <w:rFonts w:ascii="Calibri Light" w:hAnsi="Calibri Light" w:cs="Calibri Light"/>
          <w:b w:val="0"/>
          <w:bCs w:val="0"/>
          <w:sz w:val="18"/>
          <w:szCs w:val="18"/>
        </w:rPr>
        <w:t xml:space="preserve"> nie ma przepisów o oświadczeniu pod przysięgą, złożone przed organem sądowym lub administracyjnym, notariuszem, organem samorządu zawodowego lub gospodarczego, właściwym ze względu na siedzibę lub miejsce zamieszkania </w:t>
      </w:r>
      <w:r w:rsidR="00155A39" w:rsidRPr="008F2F40">
        <w:rPr>
          <w:rFonts w:ascii="Calibri Light" w:hAnsi="Calibri Light" w:cs="Calibri Light"/>
          <w:b w:val="0"/>
          <w:bCs w:val="0"/>
          <w:sz w:val="18"/>
          <w:szCs w:val="18"/>
        </w:rPr>
        <w:t>W</w:t>
      </w:r>
      <w:r w:rsidRPr="008F2F40">
        <w:rPr>
          <w:rFonts w:ascii="Calibri Light" w:hAnsi="Calibri Light" w:cs="Calibri Light"/>
          <w:b w:val="0"/>
          <w:bCs w:val="0"/>
          <w:sz w:val="18"/>
          <w:szCs w:val="18"/>
        </w:rPr>
        <w:t>ykonawcy</w:t>
      </w:r>
      <w:r w:rsidR="00FA0B44">
        <w:rPr>
          <w:rFonts w:ascii="Calibri Light" w:hAnsi="Calibri Light" w:cs="Calibri Light"/>
          <w:b w:val="0"/>
          <w:bCs w:val="0"/>
          <w:sz w:val="18"/>
          <w:szCs w:val="18"/>
        </w:rPr>
        <w:t>, lub miejsce zamieszkania osoby, której dokument miał dotyczyć</w:t>
      </w:r>
      <w:r w:rsidRPr="008F2F40">
        <w:rPr>
          <w:rFonts w:ascii="Calibri Light" w:hAnsi="Calibri Light" w:cs="Calibri Light"/>
          <w:b w:val="0"/>
          <w:bCs w:val="0"/>
          <w:sz w:val="18"/>
          <w:szCs w:val="18"/>
        </w:rPr>
        <w:t>. Wymagania dotyczące terminu wystawienia dokumentów lub</w:t>
      </w:r>
      <w:r w:rsidR="00FA0B44">
        <w:rPr>
          <w:rFonts w:ascii="Calibri Light" w:hAnsi="Calibri Light" w:cs="Calibri Light"/>
          <w:b w:val="0"/>
          <w:bCs w:val="0"/>
          <w:sz w:val="18"/>
          <w:szCs w:val="18"/>
        </w:rPr>
        <w:t> </w:t>
      </w:r>
      <w:r w:rsidRPr="008F2F40">
        <w:rPr>
          <w:rFonts w:ascii="Calibri Light" w:hAnsi="Calibri Light" w:cs="Calibri Light"/>
          <w:b w:val="0"/>
          <w:bCs w:val="0"/>
          <w:sz w:val="18"/>
          <w:szCs w:val="18"/>
        </w:rPr>
        <w:t>oświadczeń są analogiczne jak w pkt 8.</w:t>
      </w:r>
      <w:r w:rsidR="00155A39" w:rsidRPr="008F2F40">
        <w:rPr>
          <w:rFonts w:ascii="Calibri Light" w:hAnsi="Calibri Light" w:cs="Calibri Light"/>
          <w:b w:val="0"/>
          <w:bCs w:val="0"/>
          <w:sz w:val="18"/>
          <w:szCs w:val="18"/>
        </w:rPr>
        <w:t>5</w:t>
      </w:r>
      <w:r w:rsidRPr="008F2F40">
        <w:rPr>
          <w:rFonts w:ascii="Calibri Light" w:hAnsi="Calibri Light" w:cs="Calibri Light"/>
          <w:b w:val="0"/>
          <w:bCs w:val="0"/>
          <w:sz w:val="18"/>
          <w:szCs w:val="18"/>
        </w:rPr>
        <w:t>.</w:t>
      </w:r>
    </w:p>
    <w:p w14:paraId="6181790F" w14:textId="504E15B0" w:rsidR="00E70173" w:rsidRPr="008F2F40" w:rsidRDefault="00E70173">
      <w:pPr>
        <w:pStyle w:val="Tekstpodstawowy2"/>
        <w:numPr>
          <w:ilvl w:val="1"/>
          <w:numId w:val="10"/>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Zamawiający nie wzywa do złożenia podmiotowych środków dowodowych, jeżeli może je uzyskać za pomocą bezpłatnych i ogólnodostępnych baz danych, w szczególności rejestrów publicznych w rozumieniu ustawy z dnia 17 lutego 2005 r. o</w:t>
      </w:r>
      <w:r w:rsidR="0051292A" w:rsidRPr="008F2F40">
        <w:rPr>
          <w:rFonts w:ascii="Calibri Light" w:hAnsi="Calibri Light" w:cs="Calibri Light"/>
          <w:b w:val="0"/>
          <w:bCs w:val="0"/>
          <w:sz w:val="18"/>
          <w:szCs w:val="18"/>
        </w:rPr>
        <w:t> </w:t>
      </w:r>
      <w:r w:rsidRPr="008F2F40">
        <w:rPr>
          <w:rFonts w:ascii="Calibri Light" w:hAnsi="Calibri Light" w:cs="Calibri Light"/>
          <w:b w:val="0"/>
          <w:bCs w:val="0"/>
          <w:sz w:val="18"/>
          <w:szCs w:val="18"/>
        </w:rPr>
        <w:t>informatyzacji działalności podmiotów realizujących zadania publiczne, o ile Wykonawca wskazał w</w:t>
      </w:r>
      <w:r w:rsidR="00D53194" w:rsidRPr="008F2F40">
        <w:rPr>
          <w:rFonts w:ascii="Calibri Light" w:hAnsi="Calibri Light" w:cs="Calibri Light"/>
          <w:b w:val="0"/>
          <w:bCs w:val="0"/>
          <w:sz w:val="18"/>
          <w:szCs w:val="18"/>
        </w:rPr>
        <w:t> </w:t>
      </w:r>
      <w:r w:rsidR="00155A39" w:rsidRPr="008F2F40">
        <w:rPr>
          <w:rFonts w:ascii="Calibri Light" w:hAnsi="Calibri Light" w:cs="Calibri Light"/>
          <w:b w:val="0"/>
          <w:bCs w:val="0"/>
          <w:sz w:val="18"/>
          <w:szCs w:val="18"/>
        </w:rPr>
        <w:t>oświadczeniu, o</w:t>
      </w:r>
      <w:r w:rsidR="0051292A" w:rsidRPr="008F2F40">
        <w:rPr>
          <w:rFonts w:ascii="Calibri Light" w:hAnsi="Calibri Light" w:cs="Calibri Light"/>
          <w:b w:val="0"/>
          <w:bCs w:val="0"/>
          <w:sz w:val="18"/>
          <w:szCs w:val="18"/>
        </w:rPr>
        <w:t> </w:t>
      </w:r>
      <w:r w:rsidR="00155A39" w:rsidRPr="008F2F40">
        <w:rPr>
          <w:rFonts w:ascii="Calibri Light" w:hAnsi="Calibri Light" w:cs="Calibri Light"/>
          <w:b w:val="0"/>
          <w:bCs w:val="0"/>
          <w:sz w:val="18"/>
          <w:szCs w:val="18"/>
        </w:rPr>
        <w:t xml:space="preserve">którym mowa w art. 125 ust. 1 ustawy </w:t>
      </w:r>
      <w:proofErr w:type="spellStart"/>
      <w:r w:rsidR="00155A39" w:rsidRPr="008F2F40">
        <w:rPr>
          <w:rFonts w:ascii="Calibri Light" w:hAnsi="Calibri Light" w:cs="Calibri Light"/>
          <w:b w:val="0"/>
          <w:bCs w:val="0"/>
          <w:sz w:val="18"/>
          <w:szCs w:val="18"/>
        </w:rPr>
        <w:t>Pzp</w:t>
      </w:r>
      <w:proofErr w:type="spellEnd"/>
      <w:r w:rsidR="00155A39" w:rsidRPr="008F2F40">
        <w:rPr>
          <w:rFonts w:ascii="Calibri Light" w:hAnsi="Calibri Light" w:cs="Calibri Light"/>
          <w:b w:val="0"/>
          <w:bCs w:val="0"/>
          <w:sz w:val="18"/>
          <w:szCs w:val="18"/>
        </w:rPr>
        <w:t>,</w:t>
      </w:r>
      <w:r w:rsidRPr="008F2F40">
        <w:rPr>
          <w:rFonts w:ascii="Calibri Light" w:hAnsi="Calibri Light" w:cs="Calibri Light"/>
          <w:b w:val="0"/>
          <w:bCs w:val="0"/>
          <w:sz w:val="18"/>
          <w:szCs w:val="18"/>
        </w:rPr>
        <w:t xml:space="preserve"> dane umożliwiające dostęp do tych środków</w:t>
      </w:r>
      <w:r w:rsidR="00155A39" w:rsidRPr="008F2F40">
        <w:rPr>
          <w:rFonts w:ascii="Calibri Light" w:hAnsi="Calibri Light" w:cs="Calibri Light"/>
          <w:b w:val="0"/>
          <w:bCs w:val="0"/>
          <w:sz w:val="18"/>
          <w:szCs w:val="18"/>
        </w:rPr>
        <w:t xml:space="preserve">. </w:t>
      </w:r>
      <w:r w:rsidRPr="008F2F40">
        <w:rPr>
          <w:rFonts w:ascii="Calibri Light" w:hAnsi="Calibri Light" w:cs="Calibri Light"/>
          <w:b w:val="0"/>
          <w:bCs w:val="0"/>
          <w:sz w:val="18"/>
          <w:szCs w:val="18"/>
        </w:rPr>
        <w:t xml:space="preserve">Wykonawca nie jest zobowiązany do złożenia podmiotowych środków dowodowych, które Zamawiający posiada, jeżeli Wykonawca wskaże te środki </w:t>
      </w:r>
      <w:r w:rsidR="00155A39" w:rsidRPr="008F2F40">
        <w:rPr>
          <w:rFonts w:ascii="Calibri Light" w:hAnsi="Calibri Light" w:cs="Calibri Light"/>
          <w:b w:val="0"/>
          <w:bCs w:val="0"/>
          <w:sz w:val="18"/>
          <w:szCs w:val="18"/>
        </w:rPr>
        <w:t xml:space="preserve">(poprzez podanie nr referencyjnego postępowania lub nazwy postępowania) </w:t>
      </w:r>
      <w:r w:rsidRPr="008F2F40">
        <w:rPr>
          <w:rFonts w:ascii="Calibri Light" w:hAnsi="Calibri Light" w:cs="Calibri Light"/>
          <w:b w:val="0"/>
          <w:bCs w:val="0"/>
          <w:sz w:val="18"/>
          <w:szCs w:val="18"/>
        </w:rPr>
        <w:t>oraz potwierdzi ich prawidłowość i aktualność.</w:t>
      </w:r>
    </w:p>
    <w:p w14:paraId="3F0E2F8F" w14:textId="65FCC535" w:rsidR="00185A79" w:rsidRPr="008F2F40" w:rsidRDefault="00185A79">
      <w:pPr>
        <w:pStyle w:val="Tekstpodstawowy2"/>
        <w:numPr>
          <w:ilvl w:val="1"/>
          <w:numId w:val="10"/>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 xml:space="preserve">W zakresie nieuregulowanym ustawą </w:t>
      </w:r>
      <w:proofErr w:type="spellStart"/>
      <w:r w:rsidRPr="008F2F40">
        <w:rPr>
          <w:rFonts w:ascii="Calibri Light" w:hAnsi="Calibri Light" w:cs="Calibri Light"/>
          <w:b w:val="0"/>
          <w:bCs w:val="0"/>
          <w:sz w:val="18"/>
          <w:szCs w:val="18"/>
        </w:rPr>
        <w:t>Pzp</w:t>
      </w:r>
      <w:proofErr w:type="spellEnd"/>
      <w:r w:rsidRPr="008F2F40">
        <w:rPr>
          <w:rFonts w:ascii="Calibri Light" w:hAnsi="Calibri Light" w:cs="Calibri Light"/>
          <w:b w:val="0"/>
          <w:bCs w:val="0"/>
          <w:sz w:val="18"/>
          <w:szCs w:val="18"/>
        </w:rPr>
        <w:t xml:space="preserve"> lub niniejszą SWZ do oświadczeń i dokumentów składanych przez Wykonawcę w postępowaniu, zastosowanie mają przepisy </w:t>
      </w:r>
      <w:r w:rsidR="00EA5FE9" w:rsidRPr="008F2F40">
        <w:rPr>
          <w:rFonts w:ascii="Calibri Light" w:hAnsi="Calibri Light" w:cs="Calibri Light"/>
          <w:b w:val="0"/>
          <w:bCs w:val="0"/>
          <w:sz w:val="18"/>
          <w:szCs w:val="18"/>
        </w:rPr>
        <w:t>R</w:t>
      </w:r>
      <w:r w:rsidRPr="008F2F40">
        <w:rPr>
          <w:rFonts w:ascii="Calibri Light" w:hAnsi="Calibri Light" w:cs="Calibri Light"/>
          <w:b w:val="0"/>
          <w:bCs w:val="0"/>
          <w:sz w:val="18"/>
          <w:szCs w:val="18"/>
        </w:rPr>
        <w:t xml:space="preserve">ozporządzenia Ministra Rozwoju, </w:t>
      </w:r>
      <w:r w:rsidR="00C5202C" w:rsidRPr="008F2F40">
        <w:rPr>
          <w:rFonts w:ascii="Calibri Light" w:hAnsi="Calibri Light" w:cs="Calibri Light"/>
          <w:b w:val="0"/>
          <w:bCs w:val="0"/>
          <w:sz w:val="18"/>
          <w:szCs w:val="18"/>
        </w:rPr>
        <w:t>Pracy i Technologii z</w:t>
      </w:r>
      <w:r w:rsidR="00155A39" w:rsidRPr="008F2F40">
        <w:rPr>
          <w:rFonts w:ascii="Calibri Light" w:hAnsi="Calibri Light" w:cs="Calibri Light"/>
          <w:b w:val="0"/>
          <w:bCs w:val="0"/>
          <w:sz w:val="18"/>
          <w:szCs w:val="18"/>
        </w:rPr>
        <w:t> </w:t>
      </w:r>
      <w:r w:rsidR="00C5202C" w:rsidRPr="008F2F40">
        <w:rPr>
          <w:rFonts w:ascii="Calibri Light" w:hAnsi="Calibri Light" w:cs="Calibri Light"/>
          <w:b w:val="0"/>
          <w:bCs w:val="0"/>
          <w:sz w:val="18"/>
          <w:szCs w:val="18"/>
        </w:rPr>
        <w:t xml:space="preserve">dnia 23 grudnia 2020 r. </w:t>
      </w:r>
      <w:r w:rsidR="00C5202C" w:rsidRPr="008F2F40">
        <w:rPr>
          <w:rFonts w:ascii="Calibri Light" w:hAnsi="Calibri Light" w:cs="Calibri Light"/>
          <w:b w:val="0"/>
          <w:bCs w:val="0"/>
          <w:i/>
          <w:iCs/>
          <w:sz w:val="18"/>
          <w:szCs w:val="18"/>
        </w:rPr>
        <w:t>w sprawie podmiotowych środków dowodowych oraz innych dokumentów lub oświadczeń, jakich może żądać zamawiający od wykonawcy</w:t>
      </w:r>
      <w:r w:rsidR="00C5202C" w:rsidRPr="008F2F40">
        <w:rPr>
          <w:rFonts w:ascii="Calibri Light" w:hAnsi="Calibri Light" w:cs="Calibri Light"/>
          <w:b w:val="0"/>
          <w:bCs w:val="0"/>
          <w:sz w:val="18"/>
          <w:szCs w:val="18"/>
        </w:rPr>
        <w:t xml:space="preserve"> (Dz. U. poz. 2415) oraz przepisy </w:t>
      </w:r>
      <w:r w:rsidR="00EA5FE9" w:rsidRPr="008F2F40">
        <w:rPr>
          <w:rFonts w:ascii="Calibri Light" w:hAnsi="Calibri Light" w:cs="Calibri Light"/>
          <w:b w:val="0"/>
          <w:bCs w:val="0"/>
          <w:sz w:val="18"/>
          <w:szCs w:val="18"/>
        </w:rPr>
        <w:t>R</w:t>
      </w:r>
      <w:r w:rsidR="00C5202C" w:rsidRPr="008F2F40">
        <w:rPr>
          <w:rFonts w:ascii="Calibri Light" w:hAnsi="Calibri Light" w:cs="Calibri Light"/>
          <w:b w:val="0"/>
          <w:bCs w:val="0"/>
          <w:sz w:val="18"/>
          <w:szCs w:val="18"/>
        </w:rPr>
        <w:t xml:space="preserve">ozporządzenia Prezesa Rady Ministrów z dnia 30 grudnia 2020 r. </w:t>
      </w:r>
      <w:r w:rsidR="00C5202C" w:rsidRPr="008F2F40">
        <w:rPr>
          <w:rFonts w:ascii="Calibri Light" w:hAnsi="Calibri Light" w:cs="Calibri Light"/>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8F2F40">
        <w:rPr>
          <w:rFonts w:ascii="Calibri Light" w:hAnsi="Calibri Light" w:cs="Calibri Light"/>
          <w:b w:val="0"/>
          <w:bCs w:val="0"/>
          <w:sz w:val="18"/>
          <w:szCs w:val="18"/>
        </w:rPr>
        <w:t xml:space="preserve"> (Dz. U. poz. 2452).</w:t>
      </w:r>
    </w:p>
    <w:p w14:paraId="1E434523" w14:textId="77777777" w:rsidR="001249DC" w:rsidRPr="008F2F40" w:rsidRDefault="00E01770">
      <w:pPr>
        <w:pStyle w:val="Akapitzlist"/>
        <w:numPr>
          <w:ilvl w:val="0"/>
          <w:numId w:val="13"/>
        </w:numPr>
        <w:spacing w:before="240" w:after="120"/>
        <w:ind w:left="567" w:hanging="567"/>
        <w:jc w:val="both"/>
        <w:rPr>
          <w:rFonts w:ascii="Calibri Light" w:hAnsi="Calibri Light" w:cs="Calibri Light"/>
          <w:b/>
          <w:sz w:val="18"/>
          <w:szCs w:val="18"/>
        </w:rPr>
      </w:pPr>
      <w:r w:rsidRPr="008F2F40">
        <w:rPr>
          <w:rFonts w:ascii="Calibri Light" w:hAnsi="Calibri Light" w:cs="Calibri Light"/>
          <w:b/>
          <w:sz w:val="18"/>
          <w:szCs w:val="18"/>
        </w:rPr>
        <w:t xml:space="preserve">INFORMACJA DLA WYKONAWCÓW </w:t>
      </w:r>
      <w:r w:rsidR="00D65335" w:rsidRPr="008F2F40">
        <w:rPr>
          <w:rFonts w:ascii="Calibri Light" w:hAnsi="Calibri Light" w:cs="Calibri Light"/>
          <w:b/>
          <w:sz w:val="18"/>
          <w:szCs w:val="18"/>
        </w:rPr>
        <w:t>POLEGA</w:t>
      </w:r>
      <w:r w:rsidRPr="008F2F40">
        <w:rPr>
          <w:rFonts w:ascii="Calibri Light" w:hAnsi="Calibri Light" w:cs="Calibri Light"/>
          <w:b/>
          <w:sz w:val="18"/>
          <w:szCs w:val="18"/>
        </w:rPr>
        <w:t>JĄCYCH</w:t>
      </w:r>
      <w:r w:rsidR="001249DC" w:rsidRPr="008F2F40">
        <w:rPr>
          <w:rFonts w:ascii="Calibri Light" w:hAnsi="Calibri Light" w:cs="Calibri Light"/>
          <w:b/>
          <w:sz w:val="18"/>
          <w:szCs w:val="18"/>
        </w:rPr>
        <w:t xml:space="preserve"> NA Z</w:t>
      </w:r>
      <w:r w:rsidRPr="008F2F40">
        <w:rPr>
          <w:rFonts w:ascii="Calibri Light" w:hAnsi="Calibri Light" w:cs="Calibri Light"/>
          <w:b/>
          <w:sz w:val="18"/>
          <w:szCs w:val="18"/>
        </w:rPr>
        <w:t xml:space="preserve">DOLNOŚCIACH </w:t>
      </w:r>
      <w:r w:rsidR="001249DC" w:rsidRPr="008F2F40">
        <w:rPr>
          <w:rFonts w:ascii="Calibri Light" w:hAnsi="Calibri Light" w:cs="Calibri Light"/>
          <w:b/>
          <w:sz w:val="18"/>
          <w:szCs w:val="18"/>
        </w:rPr>
        <w:t>PODMIOTÓW</w:t>
      </w:r>
      <w:r w:rsidRPr="008F2F40">
        <w:rPr>
          <w:rFonts w:ascii="Calibri Light" w:hAnsi="Calibri Light" w:cs="Calibri Light"/>
          <w:b/>
          <w:sz w:val="18"/>
          <w:szCs w:val="18"/>
        </w:rPr>
        <w:t xml:space="preserve"> UDOSTĘPNIAJĄCYCH ZASOBY</w:t>
      </w:r>
    </w:p>
    <w:p w14:paraId="15C00E6F" w14:textId="77777777" w:rsidR="001249DC" w:rsidRPr="008F2F40" w:rsidRDefault="001249DC">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Wykonawca może w celu potwierdzenia spełniania warunków udziału w postępowaniu, w stosownych sytuacjach oraz w</w:t>
      </w:r>
      <w:r w:rsidR="009319A4" w:rsidRPr="008F2F40">
        <w:rPr>
          <w:rFonts w:ascii="Calibri Light" w:hAnsi="Calibri Light" w:cs="Calibri Light"/>
          <w:b w:val="0"/>
          <w:iCs/>
          <w:sz w:val="18"/>
          <w:szCs w:val="18"/>
        </w:rPr>
        <w:t> </w:t>
      </w:r>
      <w:r w:rsidRPr="008F2F40">
        <w:rPr>
          <w:rFonts w:ascii="Calibri Light" w:hAnsi="Calibri Light" w:cs="Calibri Light"/>
          <w:b w:val="0"/>
          <w:iCs/>
          <w:sz w:val="18"/>
          <w:szCs w:val="18"/>
        </w:rPr>
        <w:t xml:space="preserve">odniesieniu do </w:t>
      </w:r>
      <w:r w:rsidR="00E01770" w:rsidRPr="008F2F40">
        <w:rPr>
          <w:rFonts w:ascii="Calibri Light" w:hAnsi="Calibri Light" w:cs="Calibri Light"/>
          <w:b w:val="0"/>
          <w:iCs/>
          <w:sz w:val="18"/>
          <w:szCs w:val="18"/>
        </w:rPr>
        <w:t xml:space="preserve">konkretnego </w:t>
      </w:r>
      <w:r w:rsidRPr="008F2F40">
        <w:rPr>
          <w:rFonts w:ascii="Calibri Light" w:hAnsi="Calibri Light" w:cs="Calibri Light"/>
          <w:b w:val="0"/>
          <w:iCs/>
          <w:sz w:val="18"/>
          <w:szCs w:val="18"/>
        </w:rPr>
        <w:t xml:space="preserve">zamówienia, lub jego części, polegać na zdolnościach technicznych lub zawodowych </w:t>
      </w:r>
      <w:r w:rsidR="00D144C0" w:rsidRPr="008F2F40">
        <w:rPr>
          <w:rFonts w:ascii="Calibri Light" w:hAnsi="Calibri Light" w:cs="Calibri Light"/>
          <w:b w:val="0"/>
          <w:iCs/>
          <w:sz w:val="18"/>
          <w:szCs w:val="18"/>
        </w:rPr>
        <w:t xml:space="preserve">lub sytuacji finansowej lub ekonomicznej </w:t>
      </w:r>
      <w:r w:rsidRPr="008F2F40">
        <w:rPr>
          <w:rFonts w:ascii="Calibri Light" w:hAnsi="Calibri Light" w:cs="Calibri Light"/>
          <w:b w:val="0"/>
          <w:iCs/>
          <w:sz w:val="18"/>
          <w:szCs w:val="18"/>
        </w:rPr>
        <w:t>podmiotów</w:t>
      </w:r>
      <w:r w:rsidR="00E01770" w:rsidRPr="008F2F40">
        <w:rPr>
          <w:rFonts w:ascii="Calibri Light" w:hAnsi="Calibri Light" w:cs="Calibri Light"/>
          <w:b w:val="0"/>
          <w:iCs/>
          <w:sz w:val="18"/>
          <w:szCs w:val="18"/>
        </w:rPr>
        <w:t xml:space="preserve"> udostępniających zasoby</w:t>
      </w:r>
      <w:r w:rsidRPr="008F2F40">
        <w:rPr>
          <w:rFonts w:ascii="Calibri Light" w:hAnsi="Calibri Light" w:cs="Calibri Light"/>
          <w:b w:val="0"/>
          <w:iCs/>
          <w:sz w:val="18"/>
          <w:szCs w:val="18"/>
        </w:rPr>
        <w:t>, niezależnie od charakteru prawnego łączących go z nim stosunków prawnych.</w:t>
      </w:r>
    </w:p>
    <w:p w14:paraId="03F66D14" w14:textId="5D358151" w:rsidR="001249DC" w:rsidRPr="008F2F40" w:rsidRDefault="001249DC">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Wykonawca, który polega na zdolnościach lub sytuacji podmiotów</w:t>
      </w:r>
      <w:r w:rsidR="00095E86" w:rsidRPr="008F2F40">
        <w:rPr>
          <w:rFonts w:ascii="Calibri Light" w:hAnsi="Calibri Light" w:cs="Calibri Light"/>
          <w:b w:val="0"/>
          <w:iCs/>
          <w:sz w:val="18"/>
          <w:szCs w:val="18"/>
        </w:rPr>
        <w:t xml:space="preserve"> udostępniających zasoby</w:t>
      </w:r>
      <w:r w:rsidR="00155A39" w:rsidRPr="008F2F40">
        <w:rPr>
          <w:rFonts w:ascii="Calibri Light" w:hAnsi="Calibri Light" w:cs="Calibri Light"/>
          <w:b w:val="0"/>
          <w:iCs/>
          <w:sz w:val="18"/>
          <w:szCs w:val="18"/>
        </w:rPr>
        <w:t xml:space="preserve"> składa wraz z ofertą </w:t>
      </w:r>
      <w:r w:rsidRPr="008F2F40">
        <w:rPr>
          <w:rFonts w:ascii="Calibri Light" w:hAnsi="Calibri Light" w:cs="Calibri Light"/>
          <w:iCs/>
          <w:sz w:val="18"/>
          <w:szCs w:val="18"/>
        </w:rPr>
        <w:t xml:space="preserve">zobowiązanie </w:t>
      </w:r>
      <w:r w:rsidR="00307509" w:rsidRPr="008F2F40">
        <w:rPr>
          <w:rFonts w:ascii="Calibri Light" w:hAnsi="Calibri Light" w:cs="Calibri Light"/>
          <w:iCs/>
          <w:sz w:val="18"/>
          <w:szCs w:val="18"/>
        </w:rPr>
        <w:t xml:space="preserve">tych </w:t>
      </w:r>
      <w:r w:rsidRPr="008F2F40">
        <w:rPr>
          <w:rFonts w:ascii="Calibri Light" w:hAnsi="Calibri Light" w:cs="Calibri Light"/>
          <w:iCs/>
          <w:sz w:val="18"/>
          <w:szCs w:val="18"/>
        </w:rPr>
        <w:t>podmiotów do oddania mu do dyspozycji niezbędnych zasobów na potrzeby realizacji zamówienia</w:t>
      </w:r>
      <w:r w:rsidR="00307509" w:rsidRPr="008F2F40">
        <w:rPr>
          <w:rFonts w:ascii="Calibri Light" w:hAnsi="Calibri Light" w:cs="Calibri Light"/>
          <w:iCs/>
          <w:sz w:val="18"/>
          <w:szCs w:val="18"/>
        </w:rPr>
        <w:t xml:space="preserve"> lub inny podmiotowy środek dowodowy potwierdzający</w:t>
      </w:r>
      <w:r w:rsidR="00155A39" w:rsidRPr="008F2F40">
        <w:rPr>
          <w:rFonts w:ascii="Calibri Light" w:hAnsi="Calibri Light" w:cs="Calibri Light"/>
          <w:iCs/>
          <w:sz w:val="18"/>
          <w:szCs w:val="18"/>
        </w:rPr>
        <w:t xml:space="preserve">, </w:t>
      </w:r>
      <w:r w:rsidR="00155A39" w:rsidRPr="008F2F40">
        <w:rPr>
          <w:rFonts w:ascii="Calibri Light" w:hAnsi="Calibri Light" w:cs="Calibri Light"/>
          <w:bCs w:val="0"/>
          <w:iCs/>
          <w:sz w:val="18"/>
          <w:szCs w:val="18"/>
        </w:rPr>
        <w:t>że Wykonawca realizując zamówienie, będzie dysponował niezbędnymi zasobami tych podmiotów</w:t>
      </w:r>
      <w:r w:rsidRPr="008F2F40">
        <w:rPr>
          <w:rFonts w:ascii="Calibri Light" w:hAnsi="Calibri Light" w:cs="Calibri Light"/>
          <w:iCs/>
          <w:sz w:val="18"/>
          <w:szCs w:val="18"/>
        </w:rPr>
        <w:t>.</w:t>
      </w:r>
    </w:p>
    <w:p w14:paraId="1FC346F3" w14:textId="77777777" w:rsidR="00434FA1" w:rsidRPr="008F2F40" w:rsidRDefault="00434FA1">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8F2F40">
        <w:rPr>
          <w:rFonts w:ascii="Calibri Light" w:hAnsi="Calibri Light" w:cs="Calibri Light"/>
          <w:b w:val="0"/>
          <w:iCs/>
          <w:sz w:val="18"/>
          <w:szCs w:val="18"/>
        </w:rPr>
        <w:t> </w:t>
      </w:r>
      <w:r w:rsidRPr="008F2F40">
        <w:rPr>
          <w:rFonts w:ascii="Calibri Light" w:hAnsi="Calibri Light" w:cs="Calibri Light"/>
          <w:b w:val="0"/>
          <w:iCs/>
          <w:sz w:val="18"/>
          <w:szCs w:val="18"/>
        </w:rPr>
        <w:t>szczególności:</w:t>
      </w:r>
    </w:p>
    <w:p w14:paraId="218591F9" w14:textId="77777777" w:rsidR="00434FA1" w:rsidRPr="008F2F40" w:rsidRDefault="00434FA1">
      <w:pPr>
        <w:pStyle w:val="Tekstpodstawowy2"/>
        <w:numPr>
          <w:ilvl w:val="0"/>
          <w:numId w:val="14"/>
        </w:numPr>
        <w:spacing w:before="60"/>
        <w:ind w:left="851" w:hanging="284"/>
        <w:rPr>
          <w:rFonts w:ascii="Calibri Light" w:hAnsi="Calibri Light" w:cs="Calibri Light"/>
          <w:b w:val="0"/>
          <w:iCs/>
          <w:sz w:val="18"/>
          <w:szCs w:val="18"/>
        </w:rPr>
      </w:pPr>
      <w:r w:rsidRPr="008F2F40">
        <w:rPr>
          <w:rFonts w:ascii="Calibri Light" w:hAnsi="Calibri Light" w:cs="Calibri Light"/>
          <w:b w:val="0"/>
          <w:iCs/>
          <w:sz w:val="18"/>
          <w:szCs w:val="18"/>
        </w:rPr>
        <w:t>zakres dostępnych wykonawcy zasobów podmiotu udostępniającego zasoby;</w:t>
      </w:r>
    </w:p>
    <w:p w14:paraId="1C3DD20E" w14:textId="6EA6CD32" w:rsidR="00434FA1" w:rsidRPr="008F2F40" w:rsidRDefault="00434FA1">
      <w:pPr>
        <w:pStyle w:val="Tekstpodstawowy2"/>
        <w:numPr>
          <w:ilvl w:val="0"/>
          <w:numId w:val="14"/>
        </w:numPr>
        <w:spacing w:before="60"/>
        <w:ind w:left="851" w:hanging="284"/>
        <w:rPr>
          <w:rFonts w:ascii="Calibri Light" w:hAnsi="Calibri Light" w:cs="Calibri Light"/>
          <w:b w:val="0"/>
          <w:iCs/>
          <w:sz w:val="18"/>
          <w:szCs w:val="18"/>
        </w:rPr>
      </w:pPr>
      <w:r w:rsidRPr="008F2F40">
        <w:rPr>
          <w:rFonts w:ascii="Calibri Light" w:hAnsi="Calibri Light" w:cs="Calibri Light"/>
          <w:b w:val="0"/>
          <w:iCs/>
          <w:sz w:val="18"/>
          <w:szCs w:val="18"/>
        </w:rPr>
        <w:t>sposób i okres udostępnienia Wykonawcy i wykorzystania przez niego zasobów podmiotu udostępniające</w:t>
      </w:r>
      <w:r w:rsidR="00155A39" w:rsidRPr="008F2F40">
        <w:rPr>
          <w:rFonts w:ascii="Calibri Light" w:hAnsi="Calibri Light" w:cs="Calibri Light"/>
          <w:b w:val="0"/>
          <w:iCs/>
          <w:sz w:val="18"/>
          <w:szCs w:val="18"/>
        </w:rPr>
        <w:t>go</w:t>
      </w:r>
      <w:r w:rsidRPr="008F2F40">
        <w:rPr>
          <w:rFonts w:ascii="Calibri Light" w:hAnsi="Calibri Light" w:cs="Calibri Light"/>
          <w:b w:val="0"/>
          <w:iCs/>
          <w:sz w:val="18"/>
          <w:szCs w:val="18"/>
        </w:rPr>
        <w:t xml:space="preserve"> te</w:t>
      </w:r>
      <w:r w:rsidR="0035207E">
        <w:rPr>
          <w:rFonts w:ascii="Calibri Light" w:hAnsi="Calibri Light" w:cs="Calibri Light"/>
          <w:b w:val="0"/>
          <w:iCs/>
          <w:sz w:val="18"/>
          <w:szCs w:val="18"/>
        </w:rPr>
        <w:t> </w:t>
      </w:r>
      <w:r w:rsidRPr="008F2F40">
        <w:rPr>
          <w:rFonts w:ascii="Calibri Light" w:hAnsi="Calibri Light" w:cs="Calibri Light"/>
          <w:b w:val="0"/>
          <w:iCs/>
          <w:sz w:val="18"/>
          <w:szCs w:val="18"/>
        </w:rPr>
        <w:t>zasoby przy wykonywaniu zamówienia;</w:t>
      </w:r>
    </w:p>
    <w:p w14:paraId="0AB01956" w14:textId="77777777" w:rsidR="00434FA1" w:rsidRPr="008F2F40" w:rsidRDefault="00434FA1">
      <w:pPr>
        <w:pStyle w:val="Tekstpodstawowy2"/>
        <w:numPr>
          <w:ilvl w:val="0"/>
          <w:numId w:val="14"/>
        </w:numPr>
        <w:spacing w:before="60"/>
        <w:ind w:left="851" w:hanging="284"/>
        <w:rPr>
          <w:rFonts w:ascii="Calibri Light" w:hAnsi="Calibri Light" w:cs="Calibri Light"/>
          <w:b w:val="0"/>
          <w:iCs/>
          <w:sz w:val="18"/>
          <w:szCs w:val="18"/>
        </w:rPr>
      </w:pPr>
      <w:r w:rsidRPr="008F2F40">
        <w:rPr>
          <w:rFonts w:ascii="Calibri Light" w:hAnsi="Calibri Light" w:cs="Calibri Light"/>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C8BF34" w14:textId="147E45E6" w:rsidR="001249DC" w:rsidRPr="008F2F40" w:rsidRDefault="001249DC">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lastRenderedPageBreak/>
        <w:t>Zamawiający oceni</w:t>
      </w:r>
      <w:r w:rsidR="00155A39" w:rsidRPr="008F2F40">
        <w:rPr>
          <w:rFonts w:ascii="Calibri Light" w:hAnsi="Calibri Light" w:cs="Calibri Light"/>
          <w:b w:val="0"/>
          <w:iCs/>
          <w:sz w:val="18"/>
          <w:szCs w:val="18"/>
        </w:rPr>
        <w:t>a</w:t>
      </w:r>
      <w:r w:rsidRPr="008F2F40">
        <w:rPr>
          <w:rFonts w:ascii="Calibri Light" w:hAnsi="Calibri Light" w:cs="Calibri Light"/>
          <w:b w:val="0"/>
          <w:iCs/>
          <w:sz w:val="18"/>
          <w:szCs w:val="18"/>
        </w:rPr>
        <w:t xml:space="preserve">, czy udostępniane Wykonawcy przez podmioty </w:t>
      </w:r>
      <w:r w:rsidR="00EA1F3E" w:rsidRPr="008F2F40">
        <w:rPr>
          <w:rFonts w:ascii="Calibri Light" w:hAnsi="Calibri Light" w:cs="Calibri Light"/>
          <w:b w:val="0"/>
          <w:iCs/>
          <w:sz w:val="18"/>
          <w:szCs w:val="18"/>
        </w:rPr>
        <w:t xml:space="preserve">udostępniające zasoby </w:t>
      </w:r>
      <w:r w:rsidRPr="008F2F40">
        <w:rPr>
          <w:rFonts w:ascii="Calibri Light" w:hAnsi="Calibri Light" w:cs="Calibri Light"/>
          <w:b w:val="0"/>
          <w:iCs/>
          <w:sz w:val="18"/>
          <w:szCs w:val="18"/>
        </w:rPr>
        <w:t>zdolności techniczne lub zawodowe</w:t>
      </w:r>
      <w:r w:rsidR="00D144C0" w:rsidRPr="008F2F40">
        <w:rPr>
          <w:rFonts w:ascii="Calibri Light" w:hAnsi="Calibri Light" w:cs="Calibri Light"/>
          <w:b w:val="0"/>
          <w:iCs/>
          <w:sz w:val="18"/>
          <w:szCs w:val="18"/>
        </w:rPr>
        <w:t xml:space="preserve"> lub </w:t>
      </w:r>
      <w:r w:rsidR="00EA1F3E" w:rsidRPr="008F2F40">
        <w:rPr>
          <w:rFonts w:ascii="Calibri Light" w:hAnsi="Calibri Light" w:cs="Calibri Light"/>
          <w:b w:val="0"/>
          <w:iCs/>
          <w:sz w:val="18"/>
          <w:szCs w:val="18"/>
        </w:rPr>
        <w:t xml:space="preserve">ich </w:t>
      </w:r>
      <w:r w:rsidR="00D144C0" w:rsidRPr="008F2F40">
        <w:rPr>
          <w:rFonts w:ascii="Calibri Light" w:hAnsi="Calibri Light" w:cs="Calibri Light"/>
          <w:b w:val="0"/>
          <w:iCs/>
          <w:sz w:val="18"/>
          <w:szCs w:val="18"/>
        </w:rPr>
        <w:t>sytuacja finansowa lub ekonomiczna</w:t>
      </w:r>
      <w:r w:rsidRPr="008F2F40">
        <w:rPr>
          <w:rFonts w:ascii="Calibri Light" w:hAnsi="Calibri Light" w:cs="Calibri Light"/>
          <w:b w:val="0"/>
          <w:iCs/>
          <w:sz w:val="18"/>
          <w:szCs w:val="18"/>
        </w:rPr>
        <w:t xml:space="preserve">, pozwalają na wykazanie przez Wykonawcę spełniania warunków udziału w postępowaniu oraz bada, czy nie zachodzą wobec tego podmiotu podstawy wykluczenia, </w:t>
      </w:r>
      <w:r w:rsidR="00EA1F3E" w:rsidRPr="008F2F40">
        <w:rPr>
          <w:rFonts w:ascii="Calibri Light" w:hAnsi="Calibri Light" w:cs="Calibri Light"/>
          <w:b w:val="0"/>
          <w:iCs/>
          <w:sz w:val="18"/>
          <w:szCs w:val="18"/>
        </w:rPr>
        <w:t>które zostały przewidziane względem Wykonawcy</w:t>
      </w:r>
      <w:r w:rsidR="00127E29" w:rsidRPr="008F2F40">
        <w:rPr>
          <w:rFonts w:ascii="Calibri Light" w:hAnsi="Calibri Light" w:cs="Calibri Light"/>
          <w:b w:val="0"/>
          <w:iCs/>
          <w:sz w:val="18"/>
          <w:szCs w:val="18"/>
        </w:rPr>
        <w:t>.</w:t>
      </w:r>
    </w:p>
    <w:p w14:paraId="505BE1E4" w14:textId="77777777" w:rsidR="00282974" w:rsidRPr="008F2F40" w:rsidRDefault="00EA1F3E">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W</w:t>
      </w:r>
      <w:r w:rsidR="00282974" w:rsidRPr="008F2F40">
        <w:rPr>
          <w:rFonts w:ascii="Calibri Light" w:hAnsi="Calibri Light" w:cs="Calibri Light"/>
          <w:b w:val="0"/>
          <w:iCs/>
          <w:sz w:val="18"/>
          <w:szCs w:val="18"/>
        </w:rPr>
        <w:t xml:space="preserve"> odniesieniu do warunków dotyczących wykształcenia, kwalifikacji zawodowych lub doświadczenia, Wykonawcy mogą polegać na zdolnościach podmiotów</w:t>
      </w:r>
      <w:r w:rsidRPr="008F2F40">
        <w:rPr>
          <w:rFonts w:ascii="Calibri Light" w:hAnsi="Calibri Light" w:cs="Calibri Light"/>
          <w:b w:val="0"/>
          <w:iCs/>
          <w:sz w:val="18"/>
          <w:szCs w:val="18"/>
        </w:rPr>
        <w:t xml:space="preserve"> udostępniających zasoby</w:t>
      </w:r>
      <w:r w:rsidR="00282974" w:rsidRPr="008F2F40">
        <w:rPr>
          <w:rFonts w:ascii="Calibri Light" w:hAnsi="Calibri Light" w:cs="Calibri Light"/>
          <w:b w:val="0"/>
          <w:iCs/>
          <w:sz w:val="18"/>
          <w:szCs w:val="18"/>
        </w:rPr>
        <w:t xml:space="preserve">, jeśli podmioty te </w:t>
      </w:r>
      <w:r w:rsidRPr="008F2F40">
        <w:rPr>
          <w:rFonts w:ascii="Calibri Light" w:hAnsi="Calibri Light" w:cs="Calibri Light"/>
          <w:b w:val="0"/>
          <w:iCs/>
          <w:sz w:val="18"/>
          <w:szCs w:val="18"/>
        </w:rPr>
        <w:t>wykonają roboty budowlane lub</w:t>
      </w:r>
      <w:r w:rsidR="00282974" w:rsidRPr="008F2F40">
        <w:rPr>
          <w:rFonts w:ascii="Calibri Light" w:hAnsi="Calibri Light" w:cs="Calibri Light"/>
          <w:b w:val="0"/>
          <w:iCs/>
          <w:sz w:val="18"/>
          <w:szCs w:val="18"/>
        </w:rPr>
        <w:t xml:space="preserve"> usługi, do realizacji których te zdolności są wymagane</w:t>
      </w:r>
      <w:r w:rsidRPr="008F2F40">
        <w:rPr>
          <w:rFonts w:ascii="Calibri Light" w:hAnsi="Calibri Light" w:cs="Calibri Light"/>
          <w:b w:val="0"/>
          <w:iCs/>
          <w:sz w:val="18"/>
          <w:szCs w:val="18"/>
        </w:rPr>
        <w:t>.</w:t>
      </w:r>
    </w:p>
    <w:p w14:paraId="6FF5C3EA" w14:textId="77777777" w:rsidR="001249DC" w:rsidRPr="008F2F40" w:rsidRDefault="00EA1F3E">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Podmiot, który zobowiązał się do udostępnienia zasobów</w:t>
      </w:r>
      <w:r w:rsidR="001249DC" w:rsidRPr="008F2F40">
        <w:rPr>
          <w:rFonts w:ascii="Calibri Light" w:hAnsi="Calibri Light" w:cs="Calibri Light"/>
          <w:b w:val="0"/>
          <w:iCs/>
          <w:sz w:val="18"/>
          <w:szCs w:val="18"/>
        </w:rPr>
        <w:t>, odpowiada solidarnie z</w:t>
      </w:r>
      <w:r w:rsidR="009C237E" w:rsidRPr="008F2F40">
        <w:rPr>
          <w:rFonts w:ascii="Calibri Light" w:hAnsi="Calibri Light" w:cs="Calibri Light"/>
          <w:b w:val="0"/>
          <w:iCs/>
          <w:sz w:val="18"/>
          <w:szCs w:val="18"/>
        </w:rPr>
        <w:t> </w:t>
      </w:r>
      <w:r w:rsidR="00050517" w:rsidRPr="008F2F40">
        <w:rPr>
          <w:rFonts w:ascii="Calibri Light" w:hAnsi="Calibri Light" w:cs="Calibri Light"/>
          <w:b w:val="0"/>
          <w:iCs/>
          <w:sz w:val="18"/>
          <w:szCs w:val="18"/>
        </w:rPr>
        <w:t>Wykonawcą</w:t>
      </w:r>
      <w:r w:rsidR="001249DC" w:rsidRPr="008F2F40">
        <w:rPr>
          <w:rFonts w:ascii="Calibri Light" w:hAnsi="Calibri Light" w:cs="Calibri Light"/>
          <w:b w:val="0"/>
          <w:iCs/>
          <w:sz w:val="18"/>
          <w:szCs w:val="18"/>
        </w:rPr>
        <w:t xml:space="preserve">, który </w:t>
      </w:r>
      <w:r w:rsidR="00050517" w:rsidRPr="008F2F40">
        <w:rPr>
          <w:rFonts w:ascii="Calibri Light" w:hAnsi="Calibri Light" w:cs="Calibri Light"/>
          <w:b w:val="0"/>
          <w:iCs/>
          <w:sz w:val="18"/>
          <w:szCs w:val="18"/>
        </w:rPr>
        <w:t>polega na jego sytuacji finansowej lub ekonomicznej</w:t>
      </w:r>
      <w:r w:rsidR="001249DC" w:rsidRPr="008F2F40">
        <w:rPr>
          <w:rFonts w:ascii="Calibri Light" w:hAnsi="Calibri Light" w:cs="Calibri Light"/>
          <w:b w:val="0"/>
          <w:iCs/>
          <w:sz w:val="18"/>
          <w:szCs w:val="18"/>
        </w:rPr>
        <w:t xml:space="preserve">, za szkodę poniesioną przez Zamawiającego powstałą wskutek nieudostępnienia tych zasobów, chyba że za nieudostępnienie zasobów </w:t>
      </w:r>
      <w:r w:rsidR="00050517" w:rsidRPr="008F2F40">
        <w:rPr>
          <w:rFonts w:ascii="Calibri Light" w:hAnsi="Calibri Light" w:cs="Calibri Light"/>
          <w:b w:val="0"/>
          <w:iCs/>
          <w:sz w:val="18"/>
          <w:szCs w:val="18"/>
        </w:rPr>
        <w:t xml:space="preserve">podmiot ten </w:t>
      </w:r>
      <w:r w:rsidR="001249DC" w:rsidRPr="008F2F40">
        <w:rPr>
          <w:rFonts w:ascii="Calibri Light" w:hAnsi="Calibri Light" w:cs="Calibri Light"/>
          <w:b w:val="0"/>
          <w:iCs/>
          <w:sz w:val="18"/>
          <w:szCs w:val="18"/>
        </w:rPr>
        <w:t>nie ponosi winy.</w:t>
      </w:r>
    </w:p>
    <w:p w14:paraId="4269CAEA" w14:textId="77777777" w:rsidR="00242CBD" w:rsidRPr="008F2F40" w:rsidRDefault="001249DC">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Jeżeli zdolności techniczne lub zawodowe</w:t>
      </w:r>
      <w:r w:rsidR="00050517" w:rsidRPr="008F2F40">
        <w:rPr>
          <w:rFonts w:ascii="Calibri Light" w:hAnsi="Calibri Light" w:cs="Calibri Light"/>
          <w:b w:val="0"/>
          <w:iCs/>
          <w:sz w:val="18"/>
          <w:szCs w:val="18"/>
        </w:rPr>
        <w:t>,</w:t>
      </w:r>
      <w:r w:rsidRPr="008F2F40">
        <w:rPr>
          <w:rFonts w:ascii="Calibri Light" w:hAnsi="Calibri Light" w:cs="Calibri Light"/>
          <w:b w:val="0"/>
          <w:iCs/>
          <w:sz w:val="18"/>
          <w:szCs w:val="18"/>
        </w:rPr>
        <w:t xml:space="preserve"> sytuacja ekonomiczna lub finansowa, podmiotu</w:t>
      </w:r>
      <w:r w:rsidR="00050517" w:rsidRPr="008F2F40">
        <w:rPr>
          <w:rFonts w:ascii="Calibri Light" w:hAnsi="Calibri Light" w:cs="Calibri Light"/>
          <w:b w:val="0"/>
          <w:iCs/>
          <w:sz w:val="18"/>
          <w:szCs w:val="18"/>
        </w:rPr>
        <w:t xml:space="preserve"> udostępniającego zasoby</w:t>
      </w:r>
      <w:r w:rsidRPr="008F2F40">
        <w:rPr>
          <w:rFonts w:ascii="Calibri Light" w:hAnsi="Calibri Light" w:cs="Calibri Light"/>
          <w:b w:val="0"/>
          <w:iCs/>
          <w:sz w:val="18"/>
          <w:szCs w:val="18"/>
        </w:rPr>
        <w:t xml:space="preserve"> nie potwierdzają spełni</w:t>
      </w:r>
      <w:r w:rsidR="00242CBD" w:rsidRPr="008F2F40">
        <w:rPr>
          <w:rFonts w:ascii="Calibri Light" w:hAnsi="Calibri Light" w:cs="Calibri Light"/>
          <w:b w:val="0"/>
          <w:iCs/>
          <w:sz w:val="18"/>
          <w:szCs w:val="18"/>
        </w:rPr>
        <w:t>a</w:t>
      </w:r>
      <w:r w:rsidRPr="008F2F40">
        <w:rPr>
          <w:rFonts w:ascii="Calibri Light" w:hAnsi="Calibri Light" w:cs="Calibri Light"/>
          <w:b w:val="0"/>
          <w:iCs/>
          <w:sz w:val="18"/>
          <w:szCs w:val="18"/>
        </w:rPr>
        <w:t>nia przez Wykonawcę warunków udziału w postępowaniu lub zachodzą wobec t</w:t>
      </w:r>
      <w:r w:rsidR="00242CBD" w:rsidRPr="008F2F40">
        <w:rPr>
          <w:rFonts w:ascii="Calibri Light" w:hAnsi="Calibri Light" w:cs="Calibri Light"/>
          <w:b w:val="0"/>
          <w:iCs/>
          <w:sz w:val="18"/>
          <w:szCs w:val="18"/>
        </w:rPr>
        <w:t>ego</w:t>
      </w:r>
      <w:r w:rsidRPr="008F2F40">
        <w:rPr>
          <w:rFonts w:ascii="Calibri Light" w:hAnsi="Calibri Light" w:cs="Calibri Light"/>
          <w:b w:val="0"/>
          <w:iCs/>
          <w:sz w:val="18"/>
          <w:szCs w:val="18"/>
        </w:rPr>
        <w:t xml:space="preserve"> podmiot</w:t>
      </w:r>
      <w:r w:rsidR="00242CBD" w:rsidRPr="008F2F40">
        <w:rPr>
          <w:rFonts w:ascii="Calibri Light" w:hAnsi="Calibri Light" w:cs="Calibri Light"/>
          <w:b w:val="0"/>
          <w:iCs/>
          <w:sz w:val="18"/>
          <w:szCs w:val="18"/>
        </w:rPr>
        <w:t>u</w:t>
      </w:r>
      <w:r w:rsidRPr="008F2F40">
        <w:rPr>
          <w:rFonts w:ascii="Calibri Light" w:hAnsi="Calibri Light" w:cs="Calibri Light"/>
          <w:b w:val="0"/>
          <w:iCs/>
          <w:sz w:val="18"/>
          <w:szCs w:val="18"/>
        </w:rPr>
        <w:t xml:space="preserve"> podstawy wykluczenia, Zamawiający żąda, aby </w:t>
      </w:r>
      <w:r w:rsidR="00242CBD" w:rsidRPr="008F2F40">
        <w:rPr>
          <w:rFonts w:ascii="Calibri Light" w:hAnsi="Calibri Light" w:cs="Calibri Light"/>
          <w:b w:val="0"/>
          <w:iCs/>
          <w:sz w:val="18"/>
          <w:szCs w:val="18"/>
        </w:rPr>
        <w:t>W</w:t>
      </w:r>
      <w:r w:rsidRPr="008F2F40">
        <w:rPr>
          <w:rFonts w:ascii="Calibri Light" w:hAnsi="Calibri Light" w:cs="Calibri Light"/>
          <w:b w:val="0"/>
          <w:iCs/>
          <w:sz w:val="18"/>
          <w:szCs w:val="18"/>
        </w:rPr>
        <w:t>ykonawca w terminie określonym przez Zamawiającego</w:t>
      </w:r>
      <w:r w:rsidR="00242CBD" w:rsidRPr="008F2F40">
        <w:rPr>
          <w:rFonts w:ascii="Calibri Light" w:hAnsi="Calibri Light" w:cs="Calibri Light"/>
          <w:b w:val="0"/>
          <w:iCs/>
          <w:sz w:val="18"/>
          <w:szCs w:val="18"/>
        </w:rPr>
        <w:t xml:space="preserve"> zastąpił ten podmiot innym podmiotem lub podmiotami albo wykazał, że samodzielnie spełnia warunki udziału w postępowaniu.</w:t>
      </w:r>
      <w:r w:rsidR="00744D79" w:rsidRPr="008F2F40">
        <w:rPr>
          <w:rFonts w:ascii="Calibri Light" w:hAnsi="Calibri Light" w:cs="Calibri Light"/>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9A43DA" w14:textId="49DBD654" w:rsidR="00127E29" w:rsidRPr="008F2F40" w:rsidRDefault="00127E29">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 xml:space="preserve">Wykonawca, </w:t>
      </w:r>
      <w:r w:rsidR="00AC1FFC" w:rsidRPr="008F2F40">
        <w:rPr>
          <w:rFonts w:ascii="Calibri Light" w:hAnsi="Calibri Light" w:cs="Calibri Light"/>
          <w:b w:val="0"/>
          <w:iCs/>
          <w:sz w:val="18"/>
          <w:szCs w:val="18"/>
        </w:rPr>
        <w:t>w przypadku</w:t>
      </w:r>
      <w:r w:rsidRPr="008F2F40">
        <w:rPr>
          <w:rFonts w:ascii="Calibri Light" w:hAnsi="Calibri Light" w:cs="Calibri Light"/>
          <w:b w:val="0"/>
          <w:iCs/>
          <w:sz w:val="18"/>
          <w:szCs w:val="18"/>
        </w:rPr>
        <w:t xml:space="preserve"> </w:t>
      </w:r>
      <w:r w:rsidR="00AC1FFC" w:rsidRPr="008F2F40">
        <w:rPr>
          <w:rFonts w:ascii="Calibri Light" w:hAnsi="Calibri Light" w:cs="Calibri Light"/>
          <w:b w:val="0"/>
          <w:iCs/>
          <w:sz w:val="18"/>
          <w:szCs w:val="18"/>
        </w:rPr>
        <w:t>polegania</w:t>
      </w:r>
      <w:r w:rsidRPr="008F2F40">
        <w:rPr>
          <w:rFonts w:ascii="Calibri Light" w:hAnsi="Calibri Light" w:cs="Calibri Light"/>
          <w:b w:val="0"/>
          <w:iCs/>
          <w:sz w:val="18"/>
          <w:szCs w:val="18"/>
        </w:rPr>
        <w:t xml:space="preserve"> na </w:t>
      </w:r>
      <w:r w:rsidR="00AC1FFC" w:rsidRPr="008F2F40">
        <w:rPr>
          <w:rFonts w:ascii="Calibri Light" w:hAnsi="Calibri Light" w:cs="Calibri Light"/>
          <w:b w:val="0"/>
          <w:iCs/>
          <w:sz w:val="18"/>
          <w:szCs w:val="18"/>
        </w:rPr>
        <w:t>zdolnościach lub sytuacji podmiotów udostępniających zasoby</w:t>
      </w:r>
      <w:r w:rsidRPr="008F2F40">
        <w:rPr>
          <w:rFonts w:ascii="Calibri Light" w:hAnsi="Calibri Light" w:cs="Calibri Light"/>
          <w:b w:val="0"/>
          <w:iCs/>
          <w:sz w:val="18"/>
          <w:szCs w:val="18"/>
        </w:rPr>
        <w:t xml:space="preserve">, </w:t>
      </w:r>
      <w:r w:rsidR="00AC1FFC" w:rsidRPr="008F2F40">
        <w:rPr>
          <w:rFonts w:ascii="Calibri Light" w:hAnsi="Calibri Light" w:cs="Calibri Light"/>
          <w:b w:val="0"/>
          <w:iCs/>
          <w:sz w:val="18"/>
          <w:szCs w:val="18"/>
        </w:rPr>
        <w:t xml:space="preserve">przedstawia </w:t>
      </w:r>
      <w:r w:rsidR="00155A39" w:rsidRPr="008F2F40">
        <w:rPr>
          <w:rFonts w:ascii="Calibri Light" w:hAnsi="Calibri Light" w:cs="Calibri Light"/>
          <w:b w:val="0"/>
          <w:iCs/>
          <w:sz w:val="18"/>
          <w:szCs w:val="18"/>
        </w:rPr>
        <w:t xml:space="preserve">wraz z oświadczeniem, o którym mowa w art. 125 ust. 1 ustawy </w:t>
      </w:r>
      <w:proofErr w:type="spellStart"/>
      <w:r w:rsidR="00155A39" w:rsidRPr="008F2F40">
        <w:rPr>
          <w:rFonts w:ascii="Calibri Light" w:hAnsi="Calibri Light" w:cs="Calibri Light"/>
          <w:b w:val="0"/>
          <w:iCs/>
          <w:sz w:val="18"/>
          <w:szCs w:val="18"/>
        </w:rPr>
        <w:t>Pzp</w:t>
      </w:r>
      <w:proofErr w:type="spellEnd"/>
      <w:r w:rsidR="00155A39" w:rsidRPr="008F2F40">
        <w:rPr>
          <w:rFonts w:ascii="Calibri Light" w:hAnsi="Calibri Light" w:cs="Calibri Light"/>
          <w:b w:val="0"/>
          <w:iCs/>
          <w:sz w:val="18"/>
          <w:szCs w:val="18"/>
        </w:rPr>
        <w:t xml:space="preserve"> także oświadczenie</w:t>
      </w:r>
      <w:r w:rsidR="00AC1FFC" w:rsidRPr="008F2F40">
        <w:rPr>
          <w:rFonts w:ascii="Calibri Light" w:hAnsi="Calibri Light" w:cs="Calibri Light"/>
          <w:b w:val="0"/>
          <w:iCs/>
          <w:sz w:val="18"/>
          <w:szCs w:val="18"/>
        </w:rPr>
        <w:t xml:space="preserve"> podmiotu udostępniającego zasoby, potwierdzający </w:t>
      </w:r>
      <w:r w:rsidRPr="008F2F40">
        <w:rPr>
          <w:rFonts w:ascii="Calibri Light" w:hAnsi="Calibri Light" w:cs="Calibri Light"/>
          <w:b w:val="0"/>
          <w:iCs/>
          <w:sz w:val="18"/>
          <w:szCs w:val="18"/>
        </w:rPr>
        <w:t xml:space="preserve">brak podstaw wykluczenia </w:t>
      </w:r>
      <w:r w:rsidR="00AC1FFC" w:rsidRPr="008F2F40">
        <w:rPr>
          <w:rFonts w:ascii="Calibri Light" w:hAnsi="Calibri Light" w:cs="Calibri Light"/>
          <w:b w:val="0"/>
          <w:iCs/>
          <w:sz w:val="18"/>
          <w:szCs w:val="18"/>
        </w:rPr>
        <w:t xml:space="preserve">tego podmiotu </w:t>
      </w:r>
      <w:r w:rsidRPr="008F2F40">
        <w:rPr>
          <w:rFonts w:ascii="Calibri Light" w:hAnsi="Calibri Light" w:cs="Calibri Light"/>
          <w:b w:val="0"/>
          <w:iCs/>
          <w:sz w:val="18"/>
          <w:szCs w:val="18"/>
        </w:rPr>
        <w:t xml:space="preserve">oraz </w:t>
      </w:r>
      <w:r w:rsidR="00AC1FFC" w:rsidRPr="008F2F40">
        <w:rPr>
          <w:rFonts w:ascii="Calibri Light" w:hAnsi="Calibri Light" w:cs="Calibri Light"/>
          <w:b w:val="0"/>
          <w:iCs/>
          <w:sz w:val="18"/>
          <w:szCs w:val="18"/>
        </w:rPr>
        <w:t xml:space="preserve">odpowiednio </w:t>
      </w:r>
      <w:r w:rsidRPr="008F2F40">
        <w:rPr>
          <w:rFonts w:ascii="Calibri Light" w:hAnsi="Calibri Light" w:cs="Calibri Light"/>
          <w:b w:val="0"/>
          <w:iCs/>
          <w:sz w:val="18"/>
          <w:szCs w:val="18"/>
        </w:rPr>
        <w:t>spełniani</w:t>
      </w:r>
      <w:r w:rsidR="00AC1FFC" w:rsidRPr="008F2F40">
        <w:rPr>
          <w:rFonts w:ascii="Calibri Light" w:hAnsi="Calibri Light" w:cs="Calibri Light"/>
          <w:b w:val="0"/>
          <w:iCs/>
          <w:sz w:val="18"/>
          <w:szCs w:val="18"/>
        </w:rPr>
        <w:t>e warunków udziału w</w:t>
      </w:r>
      <w:r w:rsidR="00155A39" w:rsidRPr="008F2F40">
        <w:rPr>
          <w:rFonts w:ascii="Calibri Light" w:hAnsi="Calibri Light" w:cs="Calibri Light"/>
          <w:b w:val="0"/>
          <w:iCs/>
          <w:sz w:val="18"/>
          <w:szCs w:val="18"/>
        </w:rPr>
        <w:t> </w:t>
      </w:r>
      <w:r w:rsidR="00AC1FFC" w:rsidRPr="008F2F40">
        <w:rPr>
          <w:rFonts w:ascii="Calibri Light" w:hAnsi="Calibri Light" w:cs="Calibri Light"/>
          <w:b w:val="0"/>
          <w:iCs/>
          <w:sz w:val="18"/>
          <w:szCs w:val="18"/>
        </w:rPr>
        <w:t>postępowaniu</w:t>
      </w:r>
      <w:r w:rsidRPr="008F2F40">
        <w:rPr>
          <w:rFonts w:ascii="Calibri Light" w:hAnsi="Calibri Light" w:cs="Calibri Light"/>
          <w:b w:val="0"/>
          <w:iCs/>
          <w:sz w:val="18"/>
          <w:szCs w:val="18"/>
        </w:rPr>
        <w:t>, w zakresie, w</w:t>
      </w:r>
      <w:r w:rsidR="00AC1FFC" w:rsidRPr="008F2F40">
        <w:rPr>
          <w:rFonts w:ascii="Calibri Light" w:hAnsi="Calibri Light" w:cs="Calibri Light"/>
          <w:b w:val="0"/>
          <w:iCs/>
          <w:sz w:val="18"/>
          <w:szCs w:val="18"/>
        </w:rPr>
        <w:t> </w:t>
      </w:r>
      <w:r w:rsidRPr="008F2F40">
        <w:rPr>
          <w:rFonts w:ascii="Calibri Light" w:hAnsi="Calibri Light" w:cs="Calibri Light"/>
          <w:b w:val="0"/>
          <w:iCs/>
          <w:sz w:val="18"/>
          <w:szCs w:val="18"/>
        </w:rPr>
        <w:t xml:space="preserve">jakim </w:t>
      </w:r>
      <w:r w:rsidR="00AC1FFC" w:rsidRPr="008F2F40">
        <w:rPr>
          <w:rFonts w:ascii="Calibri Light" w:hAnsi="Calibri Light" w:cs="Calibri Light"/>
          <w:b w:val="0"/>
          <w:iCs/>
          <w:sz w:val="18"/>
          <w:szCs w:val="18"/>
        </w:rPr>
        <w:t xml:space="preserve">Wykonawca </w:t>
      </w:r>
      <w:r w:rsidRPr="008F2F40">
        <w:rPr>
          <w:rFonts w:ascii="Calibri Light" w:hAnsi="Calibri Light" w:cs="Calibri Light"/>
          <w:b w:val="0"/>
          <w:iCs/>
          <w:sz w:val="18"/>
          <w:szCs w:val="18"/>
        </w:rPr>
        <w:t xml:space="preserve">powołuje się na </w:t>
      </w:r>
      <w:r w:rsidR="00AC1FFC" w:rsidRPr="008F2F40">
        <w:rPr>
          <w:rFonts w:ascii="Calibri Light" w:hAnsi="Calibri Light" w:cs="Calibri Light"/>
          <w:b w:val="0"/>
          <w:iCs/>
          <w:sz w:val="18"/>
          <w:szCs w:val="18"/>
        </w:rPr>
        <w:t>jego</w:t>
      </w:r>
      <w:r w:rsidRPr="008F2F40">
        <w:rPr>
          <w:rFonts w:ascii="Calibri Light" w:hAnsi="Calibri Light" w:cs="Calibri Light"/>
          <w:b w:val="0"/>
          <w:iCs/>
          <w:sz w:val="18"/>
          <w:szCs w:val="18"/>
        </w:rPr>
        <w:t xml:space="preserve"> zasoby</w:t>
      </w:r>
      <w:r w:rsidR="005248F4" w:rsidRPr="008F2F40">
        <w:rPr>
          <w:rFonts w:ascii="Calibri Light" w:hAnsi="Calibri Light" w:cs="Calibri Light"/>
          <w:b w:val="0"/>
          <w:iCs/>
          <w:sz w:val="18"/>
          <w:szCs w:val="18"/>
        </w:rPr>
        <w:t>.</w:t>
      </w:r>
    </w:p>
    <w:p w14:paraId="0C2A0207" w14:textId="67B34E56" w:rsidR="00127E29" w:rsidRPr="008F2F40" w:rsidRDefault="006A231B">
      <w:pPr>
        <w:pStyle w:val="Tekstpodstawowy2"/>
        <w:numPr>
          <w:ilvl w:val="1"/>
          <w:numId w:val="13"/>
        </w:numPr>
        <w:ind w:left="567"/>
        <w:rPr>
          <w:rFonts w:ascii="Calibri Light" w:hAnsi="Calibri Light" w:cs="Calibri Light"/>
          <w:b w:val="0"/>
          <w:iCs/>
          <w:sz w:val="18"/>
          <w:szCs w:val="18"/>
        </w:rPr>
      </w:pPr>
      <w:r w:rsidRPr="008F2F40">
        <w:rPr>
          <w:rFonts w:ascii="Calibri Light" w:hAnsi="Calibri Light" w:cs="Calibri Light"/>
          <w:b w:val="0"/>
          <w:iCs/>
          <w:sz w:val="18"/>
          <w:szCs w:val="18"/>
        </w:rPr>
        <w:t>Na wezwanie Z</w:t>
      </w:r>
      <w:r w:rsidR="00127E29" w:rsidRPr="008F2F40">
        <w:rPr>
          <w:rFonts w:ascii="Calibri Light" w:hAnsi="Calibri Light" w:cs="Calibri Light"/>
          <w:b w:val="0"/>
          <w:iCs/>
          <w:sz w:val="18"/>
          <w:szCs w:val="18"/>
        </w:rPr>
        <w:t xml:space="preserve">amawiającego Wykonawca, który polega na zdolnościach </w:t>
      </w:r>
      <w:r w:rsidR="005C4445" w:rsidRPr="008F2F40">
        <w:rPr>
          <w:rFonts w:ascii="Calibri Light" w:hAnsi="Calibri Light" w:cs="Calibri Light"/>
          <w:b w:val="0"/>
          <w:iCs/>
          <w:sz w:val="18"/>
          <w:szCs w:val="18"/>
        </w:rPr>
        <w:t>technicznych lub zawodowych lub</w:t>
      </w:r>
      <w:r w:rsidR="00127E29" w:rsidRPr="008F2F40">
        <w:rPr>
          <w:rFonts w:ascii="Calibri Light" w:hAnsi="Calibri Light" w:cs="Calibri Light"/>
          <w:b w:val="0"/>
          <w:iCs/>
          <w:sz w:val="18"/>
          <w:szCs w:val="18"/>
        </w:rPr>
        <w:t xml:space="preserve"> sytuacji</w:t>
      </w:r>
      <w:r w:rsidR="005C4445" w:rsidRPr="008F2F40">
        <w:rPr>
          <w:rFonts w:ascii="Calibri Light" w:hAnsi="Calibri Light" w:cs="Calibri Light"/>
          <w:b w:val="0"/>
          <w:iCs/>
          <w:sz w:val="18"/>
          <w:szCs w:val="18"/>
        </w:rPr>
        <w:t xml:space="preserve"> finansowej lub ekonomicznej</w:t>
      </w:r>
      <w:r w:rsidR="00127E29" w:rsidRPr="008F2F40">
        <w:rPr>
          <w:rFonts w:ascii="Calibri Light" w:hAnsi="Calibri Light" w:cs="Calibri Light"/>
          <w:b w:val="0"/>
          <w:iCs/>
          <w:sz w:val="18"/>
          <w:szCs w:val="18"/>
        </w:rPr>
        <w:t xml:space="preserve"> podmiotów </w:t>
      </w:r>
      <w:r w:rsidR="005C4445" w:rsidRPr="008F2F40">
        <w:rPr>
          <w:rFonts w:ascii="Calibri Light" w:hAnsi="Calibri Light" w:cs="Calibri Light"/>
          <w:b w:val="0"/>
          <w:iCs/>
          <w:sz w:val="18"/>
          <w:szCs w:val="18"/>
        </w:rPr>
        <w:t xml:space="preserve">udostępniających zasoby </w:t>
      </w:r>
      <w:r w:rsidR="00127E29" w:rsidRPr="008F2F40">
        <w:rPr>
          <w:rFonts w:ascii="Calibri Light" w:hAnsi="Calibri Light" w:cs="Calibri Light"/>
          <w:b w:val="0"/>
          <w:iCs/>
          <w:sz w:val="18"/>
          <w:szCs w:val="18"/>
        </w:rPr>
        <w:t xml:space="preserve">na zasadach określonych w art. </w:t>
      </w:r>
      <w:r w:rsidR="005C4445" w:rsidRPr="008F2F40">
        <w:rPr>
          <w:rFonts w:ascii="Calibri Light" w:hAnsi="Calibri Light" w:cs="Calibri Light"/>
          <w:b w:val="0"/>
          <w:iCs/>
          <w:sz w:val="18"/>
          <w:szCs w:val="18"/>
        </w:rPr>
        <w:t>118</w:t>
      </w:r>
      <w:r w:rsidR="00127E29" w:rsidRPr="008F2F40">
        <w:rPr>
          <w:rFonts w:ascii="Calibri Light" w:hAnsi="Calibri Light" w:cs="Calibri Light"/>
          <w:b w:val="0"/>
          <w:iCs/>
          <w:sz w:val="18"/>
          <w:szCs w:val="18"/>
        </w:rPr>
        <w:t xml:space="preserve"> ustawy </w:t>
      </w:r>
      <w:proofErr w:type="spellStart"/>
      <w:r w:rsidR="00127E29" w:rsidRPr="008F2F40">
        <w:rPr>
          <w:rFonts w:ascii="Calibri Light" w:hAnsi="Calibri Light" w:cs="Calibri Light"/>
          <w:b w:val="0"/>
          <w:iCs/>
          <w:sz w:val="18"/>
          <w:szCs w:val="18"/>
        </w:rPr>
        <w:t>Pzp</w:t>
      </w:r>
      <w:proofErr w:type="spellEnd"/>
      <w:r w:rsidR="00127E29" w:rsidRPr="008F2F40">
        <w:rPr>
          <w:rFonts w:ascii="Calibri Light" w:hAnsi="Calibri Light" w:cs="Calibri Light"/>
          <w:b w:val="0"/>
          <w:iCs/>
          <w:sz w:val="18"/>
          <w:szCs w:val="18"/>
        </w:rPr>
        <w:t>, zobow</w:t>
      </w:r>
      <w:r w:rsidR="00CF1072" w:rsidRPr="008F2F40">
        <w:rPr>
          <w:rFonts w:ascii="Calibri Light" w:hAnsi="Calibri Light" w:cs="Calibri Light"/>
          <w:b w:val="0"/>
          <w:iCs/>
          <w:sz w:val="18"/>
          <w:szCs w:val="18"/>
        </w:rPr>
        <w:t xml:space="preserve">iązany jest do przedstawienia </w:t>
      </w:r>
      <w:r w:rsidR="005C4445" w:rsidRPr="008F2F40">
        <w:rPr>
          <w:rFonts w:ascii="Calibri Light" w:hAnsi="Calibri Light" w:cs="Calibri Light"/>
          <w:b w:val="0"/>
          <w:iCs/>
          <w:sz w:val="18"/>
          <w:szCs w:val="18"/>
        </w:rPr>
        <w:t>podmiotowych środków dowodowych, o których mowa w pkt 8.</w:t>
      </w:r>
      <w:r w:rsidR="00155A39" w:rsidRPr="008F2F40">
        <w:rPr>
          <w:rFonts w:ascii="Calibri Light" w:hAnsi="Calibri Light" w:cs="Calibri Light"/>
          <w:b w:val="0"/>
          <w:iCs/>
          <w:sz w:val="18"/>
          <w:szCs w:val="18"/>
        </w:rPr>
        <w:t>3</w:t>
      </w:r>
      <w:r w:rsidR="005C4445" w:rsidRPr="008F2F40">
        <w:rPr>
          <w:rFonts w:ascii="Calibri Light" w:hAnsi="Calibri Light" w:cs="Calibri Light"/>
          <w:b w:val="0"/>
          <w:iCs/>
          <w:sz w:val="18"/>
          <w:szCs w:val="18"/>
        </w:rPr>
        <w:t xml:space="preserve">. </w:t>
      </w:r>
      <w:proofErr w:type="spellStart"/>
      <w:r w:rsidR="005C4445" w:rsidRPr="008F2F40">
        <w:rPr>
          <w:rFonts w:ascii="Calibri Light" w:hAnsi="Calibri Light" w:cs="Calibri Light"/>
          <w:b w:val="0"/>
          <w:iCs/>
          <w:sz w:val="18"/>
          <w:szCs w:val="18"/>
        </w:rPr>
        <w:t>ppkt</w:t>
      </w:r>
      <w:proofErr w:type="spellEnd"/>
      <w:r w:rsidR="005C4445" w:rsidRPr="008F2F40">
        <w:rPr>
          <w:rFonts w:ascii="Calibri Light" w:hAnsi="Calibri Light" w:cs="Calibri Light"/>
          <w:b w:val="0"/>
          <w:iCs/>
          <w:sz w:val="18"/>
          <w:szCs w:val="18"/>
        </w:rPr>
        <w:t xml:space="preserve"> 1 lit. </w:t>
      </w:r>
      <w:r w:rsidR="00F0765B" w:rsidRPr="008F2F40">
        <w:rPr>
          <w:rFonts w:ascii="Calibri Light" w:hAnsi="Calibri Light" w:cs="Calibri Light"/>
          <w:b w:val="0"/>
          <w:iCs/>
          <w:sz w:val="18"/>
          <w:szCs w:val="18"/>
        </w:rPr>
        <w:t>b</w:t>
      </w:r>
      <w:r w:rsidR="00AD7B45" w:rsidRPr="008F2F40">
        <w:rPr>
          <w:rFonts w:ascii="Calibri Light" w:hAnsi="Calibri Light" w:cs="Calibri Light"/>
          <w:b w:val="0"/>
          <w:iCs/>
          <w:sz w:val="18"/>
          <w:szCs w:val="18"/>
        </w:rPr>
        <w:t xml:space="preserve"> i</w:t>
      </w:r>
      <w:r w:rsidR="00E05484" w:rsidRPr="008F2F40">
        <w:rPr>
          <w:rFonts w:ascii="Calibri Light" w:hAnsi="Calibri Light" w:cs="Calibri Light"/>
          <w:b w:val="0"/>
          <w:iCs/>
          <w:sz w:val="18"/>
          <w:szCs w:val="18"/>
        </w:rPr>
        <w:t> </w:t>
      </w:r>
      <w:r w:rsidR="00AD7B45" w:rsidRPr="008F2F40">
        <w:rPr>
          <w:rFonts w:ascii="Calibri Light" w:hAnsi="Calibri Light" w:cs="Calibri Light"/>
          <w:b w:val="0"/>
          <w:iCs/>
          <w:sz w:val="18"/>
          <w:szCs w:val="18"/>
        </w:rPr>
        <w:t>c</w:t>
      </w:r>
      <w:r w:rsidR="005C4445" w:rsidRPr="008F2F40">
        <w:rPr>
          <w:rFonts w:ascii="Calibri Light" w:hAnsi="Calibri Light" w:cs="Calibri Light"/>
          <w:b w:val="0"/>
          <w:iCs/>
          <w:sz w:val="18"/>
          <w:szCs w:val="18"/>
        </w:rPr>
        <w:t>, dotyczących tych</w:t>
      </w:r>
      <w:r w:rsidR="00127E29" w:rsidRPr="008F2F40">
        <w:rPr>
          <w:rFonts w:ascii="Calibri Light" w:hAnsi="Calibri Light" w:cs="Calibri Light"/>
          <w:b w:val="0"/>
          <w:iCs/>
          <w:sz w:val="18"/>
          <w:szCs w:val="18"/>
        </w:rPr>
        <w:t xml:space="preserve"> podmiotów</w:t>
      </w:r>
      <w:r w:rsidR="005C4445" w:rsidRPr="008F2F40">
        <w:rPr>
          <w:rFonts w:ascii="Calibri Light" w:hAnsi="Calibri Light" w:cs="Calibri Light"/>
          <w:b w:val="0"/>
          <w:iCs/>
          <w:sz w:val="18"/>
          <w:szCs w:val="18"/>
        </w:rPr>
        <w:t>, potwierdzających, że nie zachodzą wobec tych podmiotów podstawy wykluczenia z</w:t>
      </w:r>
      <w:r w:rsidR="00486E2D" w:rsidRPr="008F2F40">
        <w:rPr>
          <w:rFonts w:ascii="Calibri Light" w:hAnsi="Calibri Light" w:cs="Calibri Light"/>
          <w:b w:val="0"/>
          <w:iCs/>
          <w:sz w:val="18"/>
          <w:szCs w:val="18"/>
        </w:rPr>
        <w:t> </w:t>
      </w:r>
      <w:r w:rsidR="005C4445" w:rsidRPr="008F2F40">
        <w:rPr>
          <w:rFonts w:ascii="Calibri Light" w:hAnsi="Calibri Light" w:cs="Calibri Light"/>
          <w:b w:val="0"/>
          <w:iCs/>
          <w:sz w:val="18"/>
          <w:szCs w:val="18"/>
        </w:rPr>
        <w:t>postępowania</w:t>
      </w:r>
      <w:r w:rsidR="005248F4" w:rsidRPr="008F2F40">
        <w:rPr>
          <w:rFonts w:ascii="Calibri Light" w:hAnsi="Calibri Light" w:cs="Calibri Light"/>
          <w:b w:val="0"/>
          <w:iCs/>
          <w:sz w:val="18"/>
          <w:szCs w:val="18"/>
        </w:rPr>
        <w:t>.</w:t>
      </w:r>
    </w:p>
    <w:p w14:paraId="07556B40" w14:textId="77777777" w:rsidR="001249DC" w:rsidRPr="008F2F40" w:rsidRDefault="001249DC">
      <w:pPr>
        <w:pStyle w:val="Akapitzlist"/>
        <w:numPr>
          <w:ilvl w:val="0"/>
          <w:numId w:val="13"/>
        </w:numPr>
        <w:spacing w:before="240" w:after="120"/>
        <w:ind w:left="567" w:hanging="567"/>
        <w:jc w:val="both"/>
        <w:rPr>
          <w:rFonts w:ascii="Calibri Light" w:hAnsi="Calibri Light" w:cs="Calibri Light"/>
          <w:b/>
          <w:sz w:val="18"/>
          <w:szCs w:val="18"/>
        </w:rPr>
      </w:pPr>
      <w:r w:rsidRPr="008F2F40">
        <w:rPr>
          <w:rFonts w:ascii="Calibri Light" w:hAnsi="Calibri Light" w:cs="Calibri Light"/>
          <w:b/>
          <w:sz w:val="18"/>
          <w:szCs w:val="18"/>
        </w:rPr>
        <w:t>INFORMACJA DLA WYKONAWCÓW WSPÓLNIE UBIEGAJĄCYCH SIĘ O UDZIELENIE ZAMÓWIENIA (SPÓŁKI CYWILNE/ KONSORCJA)</w:t>
      </w:r>
    </w:p>
    <w:p w14:paraId="73003A5B" w14:textId="38DBF758" w:rsidR="001249DC" w:rsidRPr="008F2F40" w:rsidRDefault="001249DC">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 w:val="0"/>
          <w:sz w:val="18"/>
          <w:szCs w:val="18"/>
        </w:rPr>
        <w:t>Wykonawcy mogą wspólnie ubiegać się o udzielenie zamówienia. W takim przypadku Wykonawcy ustanawiają</w:t>
      </w:r>
      <w:r w:rsidR="002264D6" w:rsidRPr="008F2F40">
        <w:rPr>
          <w:rFonts w:ascii="Calibri Light" w:hAnsi="Calibri Light" w:cs="Calibri Light"/>
          <w:b w:val="0"/>
          <w:sz w:val="18"/>
          <w:szCs w:val="18"/>
        </w:rPr>
        <w:t xml:space="preserve"> </w:t>
      </w:r>
      <w:r w:rsidRPr="008F2F40">
        <w:rPr>
          <w:rFonts w:ascii="Calibri Light" w:hAnsi="Calibri Light" w:cs="Calibri Light"/>
          <w:b w:val="0"/>
          <w:sz w:val="18"/>
          <w:szCs w:val="18"/>
        </w:rPr>
        <w:t xml:space="preserve">pełnomocnika do reprezentowania ich w postępowaniu o udzielenie zamówienia albo </w:t>
      </w:r>
      <w:r w:rsidR="00486E2D" w:rsidRPr="008F2F40">
        <w:rPr>
          <w:rFonts w:ascii="Calibri Light" w:hAnsi="Calibri Light" w:cs="Calibri Light"/>
          <w:b w:val="0"/>
          <w:sz w:val="18"/>
          <w:szCs w:val="18"/>
        </w:rPr>
        <w:t xml:space="preserve">do </w:t>
      </w:r>
      <w:r w:rsidRPr="008F2F40">
        <w:rPr>
          <w:rFonts w:ascii="Calibri Light" w:hAnsi="Calibri Light" w:cs="Calibri Light"/>
          <w:b w:val="0"/>
          <w:sz w:val="18"/>
          <w:szCs w:val="18"/>
        </w:rPr>
        <w:t>reprezentowania w</w:t>
      </w:r>
      <w:r w:rsidR="00F60806" w:rsidRPr="008F2F40">
        <w:rPr>
          <w:rFonts w:ascii="Calibri Light" w:hAnsi="Calibri Light" w:cs="Calibri Light"/>
          <w:b w:val="0"/>
          <w:sz w:val="18"/>
          <w:szCs w:val="18"/>
        </w:rPr>
        <w:t> </w:t>
      </w:r>
      <w:r w:rsidRPr="008F2F40">
        <w:rPr>
          <w:rFonts w:ascii="Calibri Light" w:hAnsi="Calibri Light" w:cs="Calibri Light"/>
          <w:b w:val="0"/>
          <w:sz w:val="18"/>
          <w:szCs w:val="18"/>
        </w:rPr>
        <w:t>postępowaniu i</w:t>
      </w:r>
      <w:r w:rsidR="009C237E" w:rsidRPr="008F2F40">
        <w:rPr>
          <w:rFonts w:ascii="Calibri Light" w:hAnsi="Calibri Light" w:cs="Calibri Light"/>
          <w:b w:val="0"/>
          <w:sz w:val="18"/>
          <w:szCs w:val="18"/>
        </w:rPr>
        <w:t> </w:t>
      </w:r>
      <w:r w:rsidRPr="008F2F40">
        <w:rPr>
          <w:rFonts w:ascii="Calibri Light" w:hAnsi="Calibri Light" w:cs="Calibri Light"/>
          <w:b w:val="0"/>
          <w:sz w:val="18"/>
          <w:szCs w:val="18"/>
        </w:rPr>
        <w:t>zawarcia umowy w sprawie zamówienia publicznego.</w:t>
      </w:r>
    </w:p>
    <w:p w14:paraId="6ACBB988" w14:textId="64F107DD" w:rsidR="001249DC" w:rsidRPr="008F2F40" w:rsidRDefault="001249DC">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 w:val="0"/>
          <w:sz w:val="18"/>
          <w:szCs w:val="18"/>
        </w:rPr>
        <w:t xml:space="preserve">W przypadku Wykonawców wspólnie ubiegających się o udzielenie zamówienia, </w:t>
      </w:r>
      <w:r w:rsidR="003904E2" w:rsidRPr="008F2F40">
        <w:rPr>
          <w:rFonts w:ascii="Calibri Light" w:hAnsi="Calibri Light" w:cs="Calibri Light"/>
          <w:b w:val="0"/>
          <w:sz w:val="18"/>
          <w:szCs w:val="18"/>
        </w:rPr>
        <w:t>Oświadczenie</w:t>
      </w:r>
      <w:r w:rsidR="00BA1A62" w:rsidRPr="008F2F40">
        <w:rPr>
          <w:rFonts w:ascii="Calibri Light" w:hAnsi="Calibri Light" w:cs="Calibri Light"/>
          <w:b w:val="0"/>
          <w:sz w:val="18"/>
          <w:szCs w:val="18"/>
        </w:rPr>
        <w:t>, o którym mowa</w:t>
      </w:r>
      <w:r w:rsidR="003904E2" w:rsidRPr="008F2F40">
        <w:rPr>
          <w:rFonts w:ascii="Calibri Light" w:hAnsi="Calibri Light" w:cs="Calibri Light"/>
          <w:b w:val="0"/>
          <w:sz w:val="18"/>
          <w:szCs w:val="18"/>
        </w:rPr>
        <w:t xml:space="preserve"> </w:t>
      </w:r>
      <w:r w:rsidR="00BA1A62" w:rsidRPr="008F2F40">
        <w:rPr>
          <w:rFonts w:ascii="Calibri Light" w:hAnsi="Calibri Light" w:cs="Calibri Light"/>
          <w:b w:val="0"/>
          <w:sz w:val="18"/>
          <w:szCs w:val="18"/>
        </w:rPr>
        <w:t>w</w:t>
      </w:r>
      <w:r w:rsidR="0031108E" w:rsidRPr="008F2F40">
        <w:rPr>
          <w:rFonts w:ascii="Calibri Light" w:hAnsi="Calibri Light" w:cs="Calibri Light"/>
          <w:b w:val="0"/>
          <w:sz w:val="18"/>
          <w:szCs w:val="18"/>
        </w:rPr>
        <w:t> </w:t>
      </w:r>
      <w:r w:rsidR="003904E2" w:rsidRPr="008F2F40">
        <w:rPr>
          <w:rFonts w:ascii="Calibri Light" w:hAnsi="Calibri Light" w:cs="Calibri Light"/>
          <w:b w:val="0"/>
          <w:sz w:val="18"/>
          <w:szCs w:val="18"/>
        </w:rPr>
        <w:t>art.</w:t>
      </w:r>
      <w:r w:rsidR="00141244" w:rsidRPr="008F2F40">
        <w:rPr>
          <w:rFonts w:ascii="Calibri Light" w:hAnsi="Calibri Light" w:cs="Calibri Light"/>
          <w:b w:val="0"/>
          <w:sz w:val="18"/>
          <w:szCs w:val="18"/>
        </w:rPr>
        <w:t> </w:t>
      </w:r>
      <w:r w:rsidR="003904E2" w:rsidRPr="008F2F40">
        <w:rPr>
          <w:rFonts w:ascii="Calibri Light" w:hAnsi="Calibri Light" w:cs="Calibri Light"/>
          <w:b w:val="0"/>
          <w:sz w:val="18"/>
          <w:szCs w:val="18"/>
        </w:rPr>
        <w:t xml:space="preserve">125 ust. 1 </w:t>
      </w:r>
      <w:r w:rsidR="00BA1A62" w:rsidRPr="008F2F40">
        <w:rPr>
          <w:rFonts w:ascii="Calibri Light" w:hAnsi="Calibri Light" w:cs="Calibri Light"/>
          <w:b w:val="0"/>
          <w:sz w:val="18"/>
          <w:szCs w:val="18"/>
        </w:rPr>
        <w:t xml:space="preserve">ustawy </w:t>
      </w:r>
      <w:proofErr w:type="spellStart"/>
      <w:r w:rsidR="00BA1A62" w:rsidRPr="008F2F40">
        <w:rPr>
          <w:rFonts w:ascii="Calibri Light" w:hAnsi="Calibri Light" w:cs="Calibri Light"/>
          <w:b w:val="0"/>
          <w:sz w:val="18"/>
          <w:szCs w:val="18"/>
        </w:rPr>
        <w:t>Pzp</w:t>
      </w:r>
      <w:proofErr w:type="spellEnd"/>
      <w:r w:rsidR="009350AB" w:rsidRPr="008F2F40">
        <w:rPr>
          <w:rFonts w:ascii="Calibri Light" w:hAnsi="Calibri Light" w:cs="Calibri Light"/>
          <w:b w:val="0"/>
          <w:iCs/>
          <w:sz w:val="18"/>
          <w:szCs w:val="18"/>
        </w:rPr>
        <w:t xml:space="preserve"> </w:t>
      </w:r>
      <w:r w:rsidRPr="008F2F40">
        <w:rPr>
          <w:rFonts w:ascii="Calibri Light" w:hAnsi="Calibri Light" w:cs="Calibri Light"/>
          <w:b w:val="0"/>
          <w:sz w:val="18"/>
          <w:szCs w:val="18"/>
        </w:rPr>
        <w:t xml:space="preserve">składa każdy z Wykonawców. </w:t>
      </w:r>
      <w:r w:rsidR="00613FE0" w:rsidRPr="008F2F40">
        <w:rPr>
          <w:rFonts w:ascii="Calibri Light" w:hAnsi="Calibri Light" w:cs="Calibri Light"/>
          <w:b w:val="0"/>
          <w:sz w:val="18"/>
          <w:szCs w:val="18"/>
        </w:rPr>
        <w:t>Oświadczenia te</w:t>
      </w:r>
      <w:r w:rsidRPr="008F2F40">
        <w:rPr>
          <w:rFonts w:ascii="Calibri Light" w:hAnsi="Calibri Light" w:cs="Calibri Light"/>
          <w:b w:val="0"/>
          <w:sz w:val="18"/>
          <w:szCs w:val="18"/>
        </w:rPr>
        <w:t xml:space="preserve"> potwierdzają </w:t>
      </w:r>
      <w:r w:rsidR="009350AB" w:rsidRPr="008F2F40">
        <w:rPr>
          <w:rFonts w:ascii="Calibri Light" w:hAnsi="Calibri Light" w:cs="Calibri Light"/>
          <w:b w:val="0"/>
          <w:sz w:val="18"/>
          <w:szCs w:val="18"/>
        </w:rPr>
        <w:t xml:space="preserve">brak podstaw wykluczenia oraz </w:t>
      </w:r>
      <w:r w:rsidRPr="008F2F40">
        <w:rPr>
          <w:rFonts w:ascii="Calibri Light" w:hAnsi="Calibri Light" w:cs="Calibri Light"/>
          <w:b w:val="0"/>
          <w:sz w:val="18"/>
          <w:szCs w:val="18"/>
        </w:rPr>
        <w:t>spełnianie warunków udziału w postępowaniu w zakresie, w</w:t>
      </w:r>
      <w:r w:rsidR="00D36AAF" w:rsidRPr="008F2F40">
        <w:rPr>
          <w:rFonts w:ascii="Calibri Light" w:hAnsi="Calibri Light" w:cs="Calibri Light"/>
          <w:b w:val="0"/>
          <w:sz w:val="18"/>
          <w:szCs w:val="18"/>
        </w:rPr>
        <w:t> </w:t>
      </w:r>
      <w:r w:rsidR="009350AB" w:rsidRPr="008F2F40">
        <w:rPr>
          <w:rFonts w:ascii="Calibri Light" w:hAnsi="Calibri Light" w:cs="Calibri Light"/>
          <w:b w:val="0"/>
          <w:sz w:val="18"/>
          <w:szCs w:val="18"/>
        </w:rPr>
        <w:t>jakim</w:t>
      </w:r>
      <w:r w:rsidRPr="008F2F40">
        <w:rPr>
          <w:rFonts w:ascii="Calibri Light" w:hAnsi="Calibri Light" w:cs="Calibri Light"/>
          <w:b w:val="0"/>
          <w:sz w:val="18"/>
          <w:szCs w:val="18"/>
        </w:rPr>
        <w:t xml:space="preserve"> każdy z</w:t>
      </w:r>
      <w:r w:rsidR="00401F13" w:rsidRPr="008F2F40">
        <w:rPr>
          <w:rFonts w:ascii="Calibri Light" w:hAnsi="Calibri Light" w:cs="Calibri Light"/>
          <w:b w:val="0"/>
          <w:sz w:val="18"/>
          <w:szCs w:val="18"/>
        </w:rPr>
        <w:t> </w:t>
      </w:r>
      <w:r w:rsidRPr="008F2F40">
        <w:rPr>
          <w:rFonts w:ascii="Calibri Light" w:hAnsi="Calibri Light" w:cs="Calibri Light"/>
          <w:b w:val="0"/>
          <w:sz w:val="18"/>
          <w:szCs w:val="18"/>
        </w:rPr>
        <w:t>Wykonawców wykazuje spełnianie warunków udziału w</w:t>
      </w:r>
      <w:r w:rsidR="00E769BA" w:rsidRPr="008F2F40">
        <w:rPr>
          <w:rFonts w:ascii="Calibri Light" w:hAnsi="Calibri Light" w:cs="Calibri Light"/>
          <w:b w:val="0"/>
          <w:sz w:val="18"/>
          <w:szCs w:val="18"/>
        </w:rPr>
        <w:t> </w:t>
      </w:r>
      <w:r w:rsidRPr="008F2F40">
        <w:rPr>
          <w:rFonts w:ascii="Calibri Light" w:hAnsi="Calibri Light" w:cs="Calibri Light"/>
          <w:b w:val="0"/>
          <w:sz w:val="18"/>
          <w:szCs w:val="18"/>
        </w:rPr>
        <w:t>postępowaniu.</w:t>
      </w:r>
    </w:p>
    <w:p w14:paraId="249975A4" w14:textId="77777777" w:rsidR="003E6290" w:rsidRPr="008F2F40" w:rsidRDefault="003E6290">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1E320A93" w14:textId="16D521F4" w:rsidR="00377E32" w:rsidRPr="008F2F40" w:rsidRDefault="00377E32">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 w:val="0"/>
          <w:iCs/>
          <w:sz w:val="18"/>
          <w:szCs w:val="18"/>
        </w:rPr>
        <w:t xml:space="preserve">W przypadku, gdy spełnianie warunku opisanego w pkt </w:t>
      </w:r>
      <w:r w:rsidR="00EA3C05" w:rsidRPr="008F2F40">
        <w:rPr>
          <w:rFonts w:ascii="Calibri Light" w:hAnsi="Calibri Light" w:cs="Calibri Light"/>
          <w:b w:val="0"/>
          <w:iCs/>
          <w:sz w:val="18"/>
          <w:szCs w:val="18"/>
        </w:rPr>
        <w:t xml:space="preserve">6.2.2. oraz </w:t>
      </w:r>
      <w:r w:rsidRPr="008F2F40">
        <w:rPr>
          <w:rFonts w:ascii="Calibri Light" w:hAnsi="Calibri Light" w:cs="Calibri Light"/>
          <w:b w:val="0"/>
          <w:iCs/>
          <w:sz w:val="18"/>
          <w:szCs w:val="18"/>
        </w:rPr>
        <w:t>6.2.4. SWZ:</w:t>
      </w:r>
    </w:p>
    <w:p w14:paraId="00CC60C7" w14:textId="77777777" w:rsidR="00377E32" w:rsidRPr="008F2F40" w:rsidRDefault="00377E32">
      <w:pPr>
        <w:pStyle w:val="Tekstpodstawowy2"/>
        <w:numPr>
          <w:ilvl w:val="0"/>
          <w:numId w:val="26"/>
        </w:numPr>
        <w:ind w:left="851" w:hanging="284"/>
        <w:rPr>
          <w:rFonts w:ascii="Calibri Light" w:hAnsi="Calibri Light" w:cs="Calibri Light"/>
          <w:b w:val="0"/>
          <w:iCs/>
          <w:sz w:val="18"/>
          <w:szCs w:val="18"/>
        </w:rPr>
      </w:pPr>
      <w:r w:rsidRPr="008F2F40">
        <w:rPr>
          <w:rFonts w:ascii="Calibri Light" w:hAnsi="Calibri Light" w:cs="Calibri Light"/>
          <w:b w:val="0"/>
          <w:iCs/>
          <w:sz w:val="18"/>
          <w:szCs w:val="18"/>
        </w:rPr>
        <w:t>wykazuje co najmniej jeden z Wykonawców wspólnie ubiegających się o udzielenie zamówienia,</w:t>
      </w:r>
    </w:p>
    <w:p w14:paraId="3BA96EB0" w14:textId="77777777" w:rsidR="00377E32" w:rsidRPr="008F2F40" w:rsidRDefault="00377E32">
      <w:pPr>
        <w:pStyle w:val="Tekstpodstawowy2"/>
        <w:numPr>
          <w:ilvl w:val="0"/>
          <w:numId w:val="26"/>
        </w:numPr>
        <w:ind w:left="851" w:hanging="284"/>
        <w:rPr>
          <w:rFonts w:ascii="Calibri Light" w:hAnsi="Calibri Light" w:cs="Calibri Light"/>
          <w:b w:val="0"/>
          <w:iCs/>
          <w:sz w:val="18"/>
          <w:szCs w:val="18"/>
        </w:rPr>
      </w:pPr>
      <w:r w:rsidRPr="008F2F40">
        <w:rPr>
          <w:rFonts w:ascii="Calibri Light" w:hAnsi="Calibri Light" w:cs="Calibri Light"/>
          <w:b w:val="0"/>
          <w:iCs/>
          <w:sz w:val="18"/>
          <w:szCs w:val="18"/>
        </w:rPr>
        <w:t>Wykonawcy wykazują poprzez poleganie na zdolnościach tych z Wykonawców, którzy wykonają roboty budowlane lub usługi, do realizacji których te zdolności są wymagane,</w:t>
      </w:r>
    </w:p>
    <w:p w14:paraId="1A136AF7" w14:textId="1736CBB2" w:rsidR="00377E32" w:rsidRPr="008F2F40" w:rsidRDefault="00377E32" w:rsidP="00377E32">
      <w:pPr>
        <w:pStyle w:val="Tekstpodstawowy2"/>
        <w:ind w:left="567"/>
        <w:rPr>
          <w:rFonts w:ascii="Calibri Light" w:hAnsi="Calibri Light" w:cs="Calibri Light"/>
          <w:b w:val="0"/>
          <w:iCs/>
          <w:sz w:val="18"/>
          <w:szCs w:val="18"/>
        </w:rPr>
      </w:pPr>
      <w:r w:rsidRPr="008F2F40">
        <w:rPr>
          <w:rFonts w:ascii="Calibri Light" w:hAnsi="Calibri Light" w:cs="Calibri Light"/>
          <w:b w:val="0"/>
          <w:iCs/>
          <w:sz w:val="18"/>
          <w:szCs w:val="18"/>
        </w:rPr>
        <w:t>Wykonawcy wspólnie ubiegający się o udzielenie zamówienia oświadczają, które roboty budowlane, dostawy lub usługi wykonają poszczególni Wykonawcy – zgodnie z załącznikiem do SWZ.</w:t>
      </w:r>
    </w:p>
    <w:p w14:paraId="2E42E953" w14:textId="72EA1ACF" w:rsidR="009C237E" w:rsidRPr="008F2F40" w:rsidRDefault="009C237E">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 w:val="0"/>
          <w:sz w:val="18"/>
          <w:szCs w:val="18"/>
        </w:rPr>
        <w:t>W przypadku wyboru oferty Wykonawców wspólnie ubiegających się o udzielenie zamówienia:</w:t>
      </w:r>
    </w:p>
    <w:p w14:paraId="57FDD956" w14:textId="77777777" w:rsidR="009C237E" w:rsidRPr="008F2F40" w:rsidRDefault="009C237E">
      <w:pPr>
        <w:pStyle w:val="Tekstpodstawowy2"/>
        <w:numPr>
          <w:ilvl w:val="0"/>
          <w:numId w:val="15"/>
        </w:numPr>
        <w:spacing w:before="60"/>
        <w:ind w:left="851" w:hanging="284"/>
        <w:rPr>
          <w:rFonts w:ascii="Calibri Light" w:hAnsi="Calibri Light" w:cs="Calibri Light"/>
          <w:b w:val="0"/>
          <w:sz w:val="18"/>
          <w:szCs w:val="18"/>
        </w:rPr>
      </w:pPr>
      <w:r w:rsidRPr="008F2F40">
        <w:rPr>
          <w:rFonts w:ascii="Calibri Light" w:hAnsi="Calibri Light" w:cs="Calibri Light"/>
          <w:b w:val="0"/>
          <w:sz w:val="18"/>
          <w:szCs w:val="18"/>
        </w:rPr>
        <w:t xml:space="preserve">Zamawiający, zgodnie z art. </w:t>
      </w:r>
      <w:r w:rsidR="005E0554" w:rsidRPr="008F2F40">
        <w:rPr>
          <w:rFonts w:ascii="Calibri Light" w:hAnsi="Calibri Light" w:cs="Calibri Light"/>
          <w:b w:val="0"/>
          <w:sz w:val="18"/>
          <w:szCs w:val="18"/>
        </w:rPr>
        <w:t>59</w:t>
      </w:r>
      <w:r w:rsidRPr="008F2F40">
        <w:rPr>
          <w:rFonts w:ascii="Calibri Light" w:hAnsi="Calibri Light" w:cs="Calibri Light"/>
          <w:b w:val="0"/>
          <w:sz w:val="18"/>
          <w:szCs w:val="18"/>
        </w:rPr>
        <w:t xml:space="preserve"> ustawy </w:t>
      </w:r>
      <w:proofErr w:type="spellStart"/>
      <w:r w:rsidRPr="008F2F40">
        <w:rPr>
          <w:rFonts w:ascii="Calibri Light" w:hAnsi="Calibri Light" w:cs="Calibri Light"/>
          <w:b w:val="0"/>
          <w:sz w:val="18"/>
          <w:szCs w:val="18"/>
        </w:rPr>
        <w:t>P</w:t>
      </w:r>
      <w:r w:rsidR="005E0554" w:rsidRPr="008F2F40">
        <w:rPr>
          <w:rFonts w:ascii="Calibri Light" w:hAnsi="Calibri Light" w:cs="Calibri Light"/>
          <w:b w:val="0"/>
          <w:sz w:val="18"/>
          <w:szCs w:val="18"/>
        </w:rPr>
        <w:t>zp</w:t>
      </w:r>
      <w:proofErr w:type="spellEnd"/>
      <w:r w:rsidRPr="008F2F40">
        <w:rPr>
          <w:rFonts w:ascii="Calibri Light" w:hAnsi="Calibri Light" w:cs="Calibri Light"/>
          <w:b w:val="0"/>
          <w:sz w:val="18"/>
          <w:szCs w:val="18"/>
        </w:rPr>
        <w:t xml:space="preserve">, żąda </w:t>
      </w:r>
      <w:r w:rsidR="005E0554" w:rsidRPr="008F2F40">
        <w:rPr>
          <w:rFonts w:ascii="Calibri Light" w:hAnsi="Calibri Light" w:cs="Calibri Light"/>
          <w:b w:val="0"/>
          <w:sz w:val="18"/>
          <w:szCs w:val="18"/>
        </w:rPr>
        <w:t xml:space="preserve">kopii </w:t>
      </w:r>
      <w:r w:rsidRPr="008F2F40">
        <w:rPr>
          <w:rFonts w:ascii="Calibri Light" w:hAnsi="Calibri Light" w:cs="Calibri Light"/>
          <w:b w:val="0"/>
          <w:sz w:val="18"/>
          <w:szCs w:val="18"/>
        </w:rPr>
        <w:t xml:space="preserve">umowy regulującej współpracę tych Wykonawców przed </w:t>
      </w:r>
      <w:r w:rsidR="005E0554" w:rsidRPr="008F2F40">
        <w:rPr>
          <w:rFonts w:ascii="Calibri Light" w:hAnsi="Calibri Light" w:cs="Calibri Light"/>
          <w:b w:val="0"/>
          <w:sz w:val="18"/>
          <w:szCs w:val="18"/>
        </w:rPr>
        <w:t>zawarciem</w:t>
      </w:r>
      <w:r w:rsidRPr="008F2F40">
        <w:rPr>
          <w:rFonts w:ascii="Calibri Light" w:hAnsi="Calibri Light" w:cs="Calibri Light"/>
          <w:b w:val="0"/>
          <w:sz w:val="18"/>
          <w:szCs w:val="18"/>
        </w:rPr>
        <w:t xml:space="preserve"> umowy,</w:t>
      </w:r>
    </w:p>
    <w:p w14:paraId="267820E3" w14:textId="4EDD46F9" w:rsidR="00F31420" w:rsidRPr="008F2F40" w:rsidRDefault="009C237E">
      <w:pPr>
        <w:pStyle w:val="Tekstpodstawowy2"/>
        <w:numPr>
          <w:ilvl w:val="0"/>
          <w:numId w:val="15"/>
        </w:numPr>
        <w:spacing w:before="60"/>
        <w:ind w:left="851" w:hanging="284"/>
        <w:rPr>
          <w:rFonts w:ascii="Calibri Light" w:hAnsi="Calibri Light" w:cs="Calibri Light"/>
          <w:b w:val="0"/>
          <w:sz w:val="18"/>
          <w:szCs w:val="18"/>
        </w:rPr>
      </w:pPr>
      <w:r w:rsidRPr="008F2F40">
        <w:rPr>
          <w:rFonts w:ascii="Calibri Light" w:hAnsi="Calibri Light" w:cs="Calibri Light"/>
          <w:b w:val="0"/>
          <w:sz w:val="18"/>
          <w:szCs w:val="18"/>
        </w:rPr>
        <w:t>Wykonawcy ponoszą solidarną odpowiedzialność za wykonanie umowy</w:t>
      </w:r>
      <w:r w:rsidR="00AD57CC" w:rsidRPr="008F2F40">
        <w:rPr>
          <w:rFonts w:ascii="Calibri Light" w:hAnsi="Calibri Light" w:cs="Calibri Light"/>
          <w:b w:val="0"/>
          <w:sz w:val="18"/>
          <w:szCs w:val="18"/>
        </w:rPr>
        <w:t xml:space="preserve"> i wniesienie zabezpieczenia należytego wykonania umowy</w:t>
      </w:r>
      <w:r w:rsidRPr="008F2F40">
        <w:rPr>
          <w:rFonts w:ascii="Calibri Light" w:hAnsi="Calibri Light" w:cs="Calibri Light"/>
          <w:b w:val="0"/>
          <w:sz w:val="18"/>
          <w:szCs w:val="18"/>
        </w:rPr>
        <w:t>.</w:t>
      </w:r>
    </w:p>
    <w:p w14:paraId="2DAB2DE7" w14:textId="77777777" w:rsidR="00F11AC8" w:rsidRPr="008F2F40" w:rsidRDefault="001249DC">
      <w:pPr>
        <w:pStyle w:val="Akapitzlist"/>
        <w:numPr>
          <w:ilvl w:val="0"/>
          <w:numId w:val="13"/>
        </w:numPr>
        <w:spacing w:before="240" w:after="120"/>
        <w:ind w:left="567" w:hanging="567"/>
        <w:jc w:val="both"/>
        <w:rPr>
          <w:rFonts w:ascii="Calibri Light" w:hAnsi="Calibri Light" w:cs="Calibri Light"/>
          <w:b/>
          <w:sz w:val="18"/>
          <w:szCs w:val="18"/>
        </w:rPr>
      </w:pPr>
      <w:r w:rsidRPr="008F2F40">
        <w:rPr>
          <w:rFonts w:ascii="Calibri Light" w:hAnsi="Calibri Light" w:cs="Calibri Light"/>
          <w:b/>
          <w:sz w:val="18"/>
          <w:szCs w:val="18"/>
        </w:rPr>
        <w:t xml:space="preserve">SPOSÓB KOMUNIKACJI </w:t>
      </w:r>
    </w:p>
    <w:p w14:paraId="4B9BCAD7" w14:textId="77777777" w:rsidR="00A26727" w:rsidRPr="007E5A0D" w:rsidRDefault="00A26727">
      <w:pPr>
        <w:pStyle w:val="Akapitzlist"/>
        <w:numPr>
          <w:ilvl w:val="1"/>
          <w:numId w:val="13"/>
        </w:numPr>
        <w:spacing w:before="120" w:line="240" w:lineRule="auto"/>
        <w:ind w:left="567" w:hanging="567"/>
        <w:jc w:val="both"/>
        <w:rPr>
          <w:rFonts w:ascii="Calibri Light" w:hAnsi="Calibri Light" w:cs="Calibri Light"/>
          <w:sz w:val="18"/>
          <w:szCs w:val="18"/>
        </w:rPr>
      </w:pPr>
      <w:r w:rsidRPr="007E5A0D">
        <w:rPr>
          <w:rFonts w:ascii="Calibri Light" w:hAnsi="Calibri Light" w:cs="Calibri Light"/>
          <w:b/>
          <w:sz w:val="18"/>
          <w:szCs w:val="18"/>
        </w:rPr>
        <w:t xml:space="preserve">W przedmiotowym postępowaniu komunikacja między Zamawiającym a Wykonawcami odbywa się przy użyciu Platformy </w:t>
      </w:r>
      <w:r>
        <w:rPr>
          <w:rFonts w:ascii="Calibri Light" w:hAnsi="Calibri Light" w:cs="Calibri Light"/>
          <w:b/>
          <w:sz w:val="18"/>
          <w:szCs w:val="18"/>
        </w:rPr>
        <w:t>e-Zamówienia,</w:t>
      </w:r>
      <w:r w:rsidRPr="007E5A0D">
        <w:rPr>
          <w:rFonts w:ascii="Calibri Light" w:hAnsi="Calibri Light" w:cs="Calibri Light"/>
          <w:b/>
          <w:sz w:val="18"/>
          <w:szCs w:val="18"/>
        </w:rPr>
        <w:t xml:space="preserve"> dostępnej pod adresem: </w:t>
      </w:r>
      <w:hyperlink r:id="rId16" w:history="1">
        <w:r w:rsidRPr="000F4680">
          <w:rPr>
            <w:rStyle w:val="Hipercze"/>
            <w:rFonts w:ascii="Calibri Light" w:hAnsi="Calibri Light" w:cs="Calibri Light"/>
            <w:i/>
            <w:iCs/>
            <w:sz w:val="18"/>
            <w:szCs w:val="18"/>
          </w:rPr>
          <w:t>https://ezamowienia.gov.pl/pl</w:t>
        </w:r>
      </w:hyperlink>
      <w:r>
        <w:rPr>
          <w:rFonts w:ascii="Calibri Light" w:hAnsi="Calibri Light" w:cs="Calibri Light"/>
          <w:sz w:val="18"/>
          <w:szCs w:val="18"/>
        </w:rPr>
        <w:t xml:space="preserve">. </w:t>
      </w:r>
      <w:r w:rsidRPr="007E5A0D">
        <w:rPr>
          <w:rFonts w:ascii="Calibri Light" w:hAnsi="Calibri Light" w:cs="Calibri Light"/>
          <w:sz w:val="18"/>
          <w:szCs w:val="18"/>
        </w:rPr>
        <w:t xml:space="preserve"> </w:t>
      </w:r>
    </w:p>
    <w:p w14:paraId="32C182B5" w14:textId="77777777" w:rsidR="00A26727" w:rsidRPr="007E5A0D" w:rsidRDefault="00A26727">
      <w:pPr>
        <w:pStyle w:val="Akapitzlist"/>
        <w:numPr>
          <w:ilvl w:val="1"/>
          <w:numId w:val="13"/>
        </w:numPr>
        <w:spacing w:before="120" w:line="240" w:lineRule="auto"/>
        <w:ind w:left="567" w:hanging="567"/>
        <w:jc w:val="both"/>
        <w:rPr>
          <w:rFonts w:ascii="Calibri Light" w:hAnsi="Calibri Light" w:cs="Calibri Light"/>
          <w:sz w:val="18"/>
          <w:szCs w:val="18"/>
        </w:rPr>
      </w:pPr>
      <w:r w:rsidRPr="007E5A0D">
        <w:rPr>
          <w:rFonts w:ascii="Calibri Light" w:hAnsi="Calibri Light" w:cs="Calibri Light"/>
          <w:sz w:val="18"/>
          <w:szCs w:val="18"/>
        </w:rPr>
        <w:t>Zamawiający, zgodnie z § 11 ust. 2 Rozporządzenia</w:t>
      </w:r>
      <w:r w:rsidRPr="007E5A0D">
        <w:rPr>
          <w:rFonts w:ascii="Calibri Light" w:hAnsi="Calibri Light" w:cs="Calibri Light"/>
          <w:b/>
          <w:bCs/>
          <w:sz w:val="18"/>
          <w:szCs w:val="18"/>
        </w:rPr>
        <w:t xml:space="preserve"> </w:t>
      </w:r>
      <w:r w:rsidRPr="007E5A0D">
        <w:rPr>
          <w:rFonts w:ascii="Calibri Light" w:hAnsi="Calibri Light" w:cs="Calibri Light"/>
          <w:sz w:val="18"/>
          <w:szCs w:val="18"/>
        </w:rPr>
        <w:t xml:space="preserve">Prezesa Rady Ministrów z dnia 30 grudnia 2020 r. </w:t>
      </w:r>
      <w:r w:rsidRPr="007E5A0D">
        <w:rPr>
          <w:rFonts w:ascii="Calibri Light" w:hAnsi="Calibri Light" w:cs="Calibri Light"/>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E5A0D">
        <w:rPr>
          <w:rFonts w:ascii="Calibri Light" w:hAnsi="Calibri Light" w:cs="Calibri Light"/>
          <w:sz w:val="18"/>
          <w:szCs w:val="18"/>
        </w:rPr>
        <w:t xml:space="preserve">udostępnia poniżej informacje na temat specyfikacji połączenia, formatu przesłanych danych oraz szyfrowania i oznaczania czasu </w:t>
      </w:r>
      <w:r w:rsidRPr="007E5A0D">
        <w:rPr>
          <w:rFonts w:ascii="Calibri Light" w:hAnsi="Calibri Light" w:cs="Calibri Light"/>
          <w:sz w:val="18"/>
          <w:szCs w:val="18"/>
        </w:rPr>
        <w:lastRenderedPageBreak/>
        <w:t>przekazania i odbioru danych. Wymagania techniczne związane z korzystaniem z Platformy</w:t>
      </w:r>
      <w:r>
        <w:rPr>
          <w:rFonts w:ascii="Calibri Light" w:hAnsi="Calibri Light" w:cs="Calibri Light"/>
          <w:sz w:val="18"/>
          <w:szCs w:val="18"/>
        </w:rPr>
        <w:t xml:space="preserve"> e-Zamówienia dostępne są na stronie </w:t>
      </w:r>
      <w:hyperlink r:id="rId17" w:history="1">
        <w:r w:rsidRPr="00A5683C">
          <w:rPr>
            <w:rStyle w:val="Hipercze"/>
            <w:rFonts w:ascii="Calibri Light" w:hAnsi="Calibri Light" w:cs="Calibri Light"/>
            <w:sz w:val="18"/>
            <w:szCs w:val="18"/>
          </w:rPr>
          <w:t>https://ezamowienia.gov.pl/pl/regulamin</w:t>
        </w:r>
      </w:hyperlink>
      <w:r>
        <w:rPr>
          <w:rFonts w:ascii="Calibri Light" w:hAnsi="Calibri Light" w:cs="Calibri Light"/>
          <w:sz w:val="18"/>
          <w:szCs w:val="18"/>
        </w:rPr>
        <w:t xml:space="preserve">. </w:t>
      </w:r>
    </w:p>
    <w:p w14:paraId="44C0231C" w14:textId="77777777" w:rsidR="00A26727" w:rsidRPr="007E5A0D" w:rsidRDefault="00A26727">
      <w:pPr>
        <w:pStyle w:val="Akapitzlist"/>
        <w:numPr>
          <w:ilvl w:val="1"/>
          <w:numId w:val="13"/>
        </w:numPr>
        <w:spacing w:before="120" w:line="240" w:lineRule="auto"/>
        <w:ind w:left="567" w:hanging="567"/>
        <w:jc w:val="both"/>
        <w:rPr>
          <w:rFonts w:ascii="Calibri Light" w:hAnsi="Calibri Light" w:cs="Calibri Light"/>
          <w:sz w:val="18"/>
          <w:szCs w:val="18"/>
        </w:rPr>
      </w:pPr>
      <w:r w:rsidRPr="007E5A0D">
        <w:rPr>
          <w:rFonts w:ascii="Calibri Light" w:hAnsi="Calibri Light" w:cs="Calibri Light"/>
          <w:sz w:val="18"/>
          <w:szCs w:val="18"/>
        </w:rPr>
        <w:t xml:space="preserve">W postępowaniu o udzielenie zamówienia </w:t>
      </w:r>
      <w:r w:rsidRPr="007E5A0D">
        <w:rPr>
          <w:rFonts w:ascii="Calibri Light" w:hAnsi="Calibri Light" w:cs="Calibri Light"/>
          <w:b/>
          <w:bCs/>
          <w:sz w:val="18"/>
          <w:szCs w:val="18"/>
        </w:rPr>
        <w:t xml:space="preserve">ofertę oraz oświadczenie, o którym mowa w art. 125 ust. 1 ustawy </w:t>
      </w:r>
      <w:proofErr w:type="spellStart"/>
      <w:r w:rsidRPr="007E5A0D">
        <w:rPr>
          <w:rFonts w:ascii="Calibri Light" w:hAnsi="Calibri Light" w:cs="Calibri Light"/>
          <w:b/>
          <w:bCs/>
          <w:sz w:val="18"/>
          <w:szCs w:val="18"/>
        </w:rPr>
        <w:t>Pzp</w:t>
      </w:r>
      <w:proofErr w:type="spellEnd"/>
      <w:r w:rsidRPr="007E5A0D">
        <w:rPr>
          <w:rFonts w:ascii="Calibri Light" w:hAnsi="Calibri Light" w:cs="Calibri Light"/>
          <w:b/>
          <w:bCs/>
          <w:sz w:val="18"/>
          <w:szCs w:val="18"/>
        </w:rPr>
        <w:t xml:space="preserve"> składa się, pod rygorem nieważności, w formie elektronicznej lub w postaci elektronicznej opatrzonej podpisem zaufanym, kwalifikowanym podpisem elektronicznym lub podpisem osobistym </w:t>
      </w:r>
      <w:r w:rsidRPr="007E5A0D">
        <w:rPr>
          <w:rFonts w:ascii="Calibri Light" w:hAnsi="Calibri Light" w:cs="Calibri Light"/>
          <w:sz w:val="18"/>
          <w:szCs w:val="18"/>
        </w:rPr>
        <w:t>(za pomocą e-dowodu osobistego z certyfikatem podpisu osobistego).</w:t>
      </w:r>
    </w:p>
    <w:p w14:paraId="1A0FBC58" w14:textId="77777777" w:rsidR="00A26727" w:rsidRPr="007E5A0D" w:rsidRDefault="00A26727">
      <w:pPr>
        <w:pStyle w:val="Akapitzlist"/>
        <w:numPr>
          <w:ilvl w:val="1"/>
          <w:numId w:val="13"/>
        </w:numPr>
        <w:spacing w:before="120" w:line="240" w:lineRule="auto"/>
        <w:ind w:left="567" w:hanging="567"/>
        <w:jc w:val="both"/>
        <w:rPr>
          <w:rFonts w:ascii="Calibri Light" w:hAnsi="Calibri Light" w:cs="Calibri Light"/>
          <w:sz w:val="18"/>
          <w:szCs w:val="18"/>
        </w:rPr>
      </w:pPr>
      <w:r w:rsidRPr="007E5A0D">
        <w:rPr>
          <w:rFonts w:ascii="Calibri Light" w:hAnsi="Calibri Light" w:cs="Calibri Light"/>
          <w:bCs/>
          <w:iCs/>
          <w:sz w:val="18"/>
          <w:szCs w:val="18"/>
        </w:rPr>
        <w:t>Wykonawca zamierzający wziąć udział w postępowaniu o udzielenie zamówienia powinien zarejestrować się na Platformie e-</w:t>
      </w:r>
      <w:r>
        <w:rPr>
          <w:rFonts w:ascii="Calibri Light" w:hAnsi="Calibri Light" w:cs="Calibri Light"/>
          <w:bCs/>
          <w:iCs/>
          <w:sz w:val="18"/>
          <w:szCs w:val="18"/>
        </w:rPr>
        <w:t>Z</w:t>
      </w:r>
      <w:r w:rsidRPr="007E5A0D">
        <w:rPr>
          <w:rFonts w:ascii="Calibri Light" w:hAnsi="Calibri Light" w:cs="Calibri Light"/>
          <w:bCs/>
          <w:iCs/>
          <w:sz w:val="18"/>
          <w:szCs w:val="18"/>
        </w:rPr>
        <w:t>am</w:t>
      </w:r>
      <w:r>
        <w:rPr>
          <w:rFonts w:ascii="Calibri Light" w:hAnsi="Calibri Light" w:cs="Calibri Light"/>
          <w:bCs/>
          <w:iCs/>
          <w:sz w:val="18"/>
          <w:szCs w:val="18"/>
        </w:rPr>
        <w:t>ó</w:t>
      </w:r>
      <w:r w:rsidRPr="007E5A0D">
        <w:rPr>
          <w:rFonts w:ascii="Calibri Light" w:hAnsi="Calibri Light" w:cs="Calibri Light"/>
          <w:bCs/>
          <w:iCs/>
          <w:sz w:val="18"/>
          <w:szCs w:val="18"/>
        </w:rPr>
        <w:t>wienia. Rejestracja i udział w postępowaniu jest bezpłatne. Wykonawca posiadający</w:t>
      </w:r>
      <w:r w:rsidRPr="007E5A0D">
        <w:rPr>
          <w:rFonts w:ascii="Calibri Light" w:hAnsi="Calibri Light" w:cs="Calibri Light"/>
          <w:sz w:val="18"/>
          <w:szCs w:val="18"/>
        </w:rPr>
        <w:t xml:space="preserve"> </w:t>
      </w:r>
      <w:r w:rsidRPr="007E5A0D">
        <w:rPr>
          <w:rFonts w:ascii="Calibri Light" w:hAnsi="Calibri Light" w:cs="Calibri Light"/>
          <w:bCs/>
          <w:iCs/>
          <w:sz w:val="18"/>
          <w:szCs w:val="18"/>
        </w:rPr>
        <w:t>konto na Platformie</w:t>
      </w:r>
      <w:r>
        <w:rPr>
          <w:rFonts w:ascii="Calibri Light" w:hAnsi="Calibri Light" w:cs="Calibri Light"/>
          <w:bCs/>
          <w:iCs/>
          <w:sz w:val="18"/>
          <w:szCs w:val="18"/>
        </w:rPr>
        <w:t xml:space="preserve"> e-Zamówienia</w:t>
      </w:r>
      <w:r w:rsidRPr="007E5A0D">
        <w:rPr>
          <w:rFonts w:ascii="Calibri Light" w:hAnsi="Calibri Light" w:cs="Calibri Light"/>
          <w:bCs/>
          <w:iCs/>
          <w:sz w:val="18"/>
          <w:szCs w:val="18"/>
        </w:rPr>
        <w:t xml:space="preserve"> ma dostęp do</w:t>
      </w:r>
      <w:r w:rsidRPr="007E5A0D">
        <w:rPr>
          <w:rFonts w:ascii="Calibri Light" w:hAnsi="Calibri Light" w:cs="Calibri Light"/>
          <w:sz w:val="18"/>
          <w:szCs w:val="18"/>
        </w:rPr>
        <w:t xml:space="preserve"> </w:t>
      </w:r>
      <w:r w:rsidRPr="007E5A0D">
        <w:rPr>
          <w:rFonts w:ascii="Calibri Light" w:hAnsi="Calibri Light" w:cs="Calibri Light"/>
          <w:bCs/>
          <w:iCs/>
          <w:sz w:val="18"/>
          <w:szCs w:val="18"/>
        </w:rPr>
        <w:t>złożenia, zmiany, wycofania oferty, a także funkcjonalności pozwalających na zadawanie pytań</w:t>
      </w:r>
      <w:r w:rsidRPr="007E5A0D">
        <w:rPr>
          <w:rFonts w:ascii="Calibri Light" w:hAnsi="Calibri Light" w:cs="Calibri Light"/>
          <w:sz w:val="18"/>
          <w:szCs w:val="18"/>
        </w:rPr>
        <w:t xml:space="preserve"> </w:t>
      </w:r>
      <w:r w:rsidRPr="007E5A0D">
        <w:rPr>
          <w:rFonts w:ascii="Calibri Light" w:hAnsi="Calibri Light" w:cs="Calibri Light"/>
          <w:bCs/>
          <w:iCs/>
          <w:sz w:val="18"/>
          <w:szCs w:val="18"/>
        </w:rPr>
        <w:t>do treści SWZ oraz komunikację z Zamawiającym w pozostałych obszarach.</w:t>
      </w:r>
    </w:p>
    <w:p w14:paraId="68B94745" w14:textId="77777777" w:rsidR="00A26727" w:rsidRPr="00FB719E" w:rsidRDefault="00A26727">
      <w:pPr>
        <w:pStyle w:val="Akapitzlist"/>
        <w:numPr>
          <w:ilvl w:val="1"/>
          <w:numId w:val="13"/>
        </w:numPr>
        <w:spacing w:before="120" w:line="240" w:lineRule="auto"/>
        <w:ind w:left="567"/>
        <w:jc w:val="both"/>
        <w:rPr>
          <w:rFonts w:ascii="Calibri Light" w:hAnsi="Calibri Light" w:cs="Calibri Light"/>
          <w:i/>
          <w:iCs/>
          <w:sz w:val="18"/>
          <w:szCs w:val="18"/>
        </w:rPr>
      </w:pPr>
      <w:r w:rsidRPr="007E5A0D">
        <w:rPr>
          <w:rFonts w:ascii="Calibri Light" w:hAnsi="Calibri Light" w:cs="Calibri Light"/>
          <w:bCs/>
          <w:iCs/>
          <w:sz w:val="18"/>
          <w:szCs w:val="18"/>
        </w:rPr>
        <w:t>Rejestracja na Platformi</w:t>
      </w:r>
      <w:r>
        <w:rPr>
          <w:rFonts w:ascii="Calibri Light" w:hAnsi="Calibri Light" w:cs="Calibri Light"/>
          <w:bCs/>
          <w:iCs/>
          <w:sz w:val="18"/>
          <w:szCs w:val="18"/>
        </w:rPr>
        <w:t>e</w:t>
      </w:r>
      <w:r w:rsidRPr="007E5A0D">
        <w:rPr>
          <w:rFonts w:ascii="Calibri Light" w:hAnsi="Calibri Light" w:cs="Calibri Light"/>
          <w:bCs/>
          <w:iCs/>
          <w:sz w:val="18"/>
          <w:szCs w:val="18"/>
        </w:rPr>
        <w:t xml:space="preserve"> jest równoznaczna z akceptacją przez Wykonawcę „Regulaminu korzystania z platformy </w:t>
      </w:r>
      <w:r>
        <w:rPr>
          <w:rFonts w:ascii="Calibri Light" w:hAnsi="Calibri Light" w:cs="Calibri Light"/>
          <w:bCs/>
          <w:iCs/>
          <w:sz w:val="18"/>
          <w:szCs w:val="18"/>
        </w:rPr>
        <w:t>e-Zamówienia</w:t>
      </w:r>
      <w:r w:rsidRPr="007E5A0D">
        <w:rPr>
          <w:rFonts w:ascii="Calibri Light" w:hAnsi="Calibri Light" w:cs="Calibri Light"/>
          <w:bCs/>
          <w:iCs/>
          <w:sz w:val="18"/>
          <w:szCs w:val="18"/>
        </w:rPr>
        <w:t xml:space="preserve">” udostępnionego na stronie </w:t>
      </w:r>
      <w:hyperlink r:id="rId18" w:history="1">
        <w:r w:rsidRPr="000F4680">
          <w:rPr>
            <w:rStyle w:val="Hipercze"/>
            <w:rFonts w:ascii="Calibri Light" w:hAnsi="Calibri Light" w:cs="Calibri Light"/>
            <w:i/>
            <w:iCs/>
            <w:sz w:val="18"/>
            <w:szCs w:val="18"/>
          </w:rPr>
          <w:t>https://ezamowienia.gov.pl/pl</w:t>
        </w:r>
      </w:hyperlink>
      <w:r>
        <w:rPr>
          <w:rStyle w:val="Hipercze"/>
          <w:rFonts w:ascii="Calibri Light" w:hAnsi="Calibri Light" w:cs="Calibri Light"/>
          <w:i/>
          <w:iCs/>
          <w:sz w:val="18"/>
          <w:szCs w:val="18"/>
        </w:rPr>
        <w:t>/regulamin/</w:t>
      </w:r>
      <w:r w:rsidRPr="00FB719E">
        <w:rPr>
          <w:rFonts w:ascii="Calibri Light" w:hAnsi="Calibri Light" w:cs="Calibri Light"/>
          <w:bCs/>
          <w:i/>
          <w:iCs/>
          <w:sz w:val="18"/>
          <w:szCs w:val="18"/>
        </w:rPr>
        <w:t>.</w:t>
      </w:r>
      <w:r>
        <w:rPr>
          <w:rFonts w:ascii="Calibri Light" w:hAnsi="Calibri Light" w:cs="Calibri Light"/>
          <w:bCs/>
          <w:i/>
          <w:iCs/>
          <w:sz w:val="18"/>
          <w:szCs w:val="18"/>
        </w:rPr>
        <w:t xml:space="preserve"> </w:t>
      </w:r>
    </w:p>
    <w:p w14:paraId="26F010F6" w14:textId="77777777" w:rsidR="00A26727" w:rsidRPr="007E5A0D" w:rsidRDefault="00A26727">
      <w:pPr>
        <w:pStyle w:val="Akapitzlist"/>
        <w:numPr>
          <w:ilvl w:val="1"/>
          <w:numId w:val="13"/>
        </w:numPr>
        <w:spacing w:before="120" w:line="240" w:lineRule="auto"/>
        <w:ind w:left="567"/>
        <w:jc w:val="both"/>
        <w:rPr>
          <w:rFonts w:ascii="Calibri Light" w:hAnsi="Calibri Light" w:cs="Calibri Light"/>
          <w:b/>
          <w:sz w:val="18"/>
          <w:szCs w:val="18"/>
        </w:rPr>
      </w:pPr>
      <w:r w:rsidRPr="007E5A0D">
        <w:rPr>
          <w:rFonts w:ascii="Calibri Light" w:hAnsi="Calibri Light" w:cs="Calibri Light"/>
          <w:sz w:val="18"/>
          <w:szCs w:val="18"/>
        </w:rPr>
        <w:t>Wykonawcy winni zapoznać się z regulaminem Platformy</w:t>
      </w:r>
      <w:r>
        <w:rPr>
          <w:rFonts w:ascii="Calibri Light" w:hAnsi="Calibri Light" w:cs="Calibri Light"/>
          <w:sz w:val="18"/>
          <w:szCs w:val="18"/>
        </w:rPr>
        <w:t xml:space="preserve"> e-Zamówienia</w:t>
      </w:r>
      <w:r w:rsidRPr="007E5A0D">
        <w:rPr>
          <w:rFonts w:ascii="Calibri Light" w:hAnsi="Calibri Light" w:cs="Calibri Light"/>
          <w:sz w:val="18"/>
          <w:szCs w:val="18"/>
        </w:rPr>
        <w:t xml:space="preserve">, znajdującym się na stronie </w:t>
      </w:r>
      <w:hyperlink r:id="rId19" w:history="1">
        <w:r w:rsidRPr="000F4680">
          <w:rPr>
            <w:rStyle w:val="Hipercze"/>
            <w:rFonts w:ascii="Calibri Light" w:hAnsi="Calibri Light" w:cs="Calibri Light"/>
            <w:i/>
            <w:iCs/>
            <w:sz w:val="18"/>
            <w:szCs w:val="18"/>
          </w:rPr>
          <w:t>https://ezamowienia.gov.pl/pl</w:t>
        </w:r>
      </w:hyperlink>
      <w:r>
        <w:rPr>
          <w:rFonts w:ascii="Calibri Light" w:hAnsi="Calibri Light" w:cs="Calibri Light"/>
          <w:sz w:val="18"/>
          <w:szCs w:val="18"/>
        </w:rPr>
        <w:t xml:space="preserve"> </w:t>
      </w:r>
      <w:r w:rsidRPr="007E5A0D">
        <w:rPr>
          <w:rFonts w:ascii="Calibri Light" w:hAnsi="Calibri Light" w:cs="Calibri Light"/>
          <w:sz w:val="18"/>
          <w:szCs w:val="18"/>
        </w:rPr>
        <w:t xml:space="preserve">oraz instrukcjami dla Wykonawców znajdujących się na stronie </w:t>
      </w:r>
      <w:hyperlink r:id="rId20" w:history="1">
        <w:r w:rsidRPr="000F4680">
          <w:rPr>
            <w:rStyle w:val="Hipercze"/>
            <w:rFonts w:ascii="Calibri Light" w:hAnsi="Calibri Light" w:cs="Calibri Light"/>
            <w:i/>
            <w:iCs/>
            <w:sz w:val="18"/>
            <w:szCs w:val="18"/>
          </w:rPr>
          <w:t>https://ezamowienia.gov.pl/pl</w:t>
        </w:r>
      </w:hyperlink>
      <w:r>
        <w:rPr>
          <w:rFonts w:ascii="Calibri Light" w:hAnsi="Calibri Light" w:cs="Calibri Light"/>
          <w:b/>
          <w:sz w:val="18"/>
          <w:szCs w:val="18"/>
        </w:rPr>
        <w:t xml:space="preserve">. </w:t>
      </w:r>
    </w:p>
    <w:p w14:paraId="62C7809C" w14:textId="77777777" w:rsidR="00A26727" w:rsidRPr="00613E70" w:rsidRDefault="00A26727">
      <w:pPr>
        <w:pStyle w:val="Akapitzlist"/>
        <w:numPr>
          <w:ilvl w:val="1"/>
          <w:numId w:val="13"/>
        </w:numPr>
        <w:spacing w:before="120" w:line="240" w:lineRule="auto"/>
        <w:ind w:left="567" w:hanging="567"/>
        <w:jc w:val="both"/>
        <w:rPr>
          <w:rFonts w:ascii="Calibri Light" w:hAnsi="Calibri Light" w:cs="Calibri Light"/>
          <w:i/>
          <w:iCs/>
          <w:sz w:val="18"/>
          <w:szCs w:val="18"/>
        </w:rPr>
      </w:pPr>
      <w:r w:rsidRPr="007E5A0D">
        <w:rPr>
          <w:rFonts w:ascii="Calibri Light" w:hAnsi="Calibri Light" w:cs="Calibri Light"/>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21" w:history="1">
        <w:r w:rsidRPr="00613E70">
          <w:rPr>
            <w:rStyle w:val="Hipercze"/>
            <w:rFonts w:ascii="Calibri Light" w:hAnsi="Calibri Light" w:cs="Calibri Light"/>
            <w:i/>
            <w:iCs/>
            <w:sz w:val="18"/>
            <w:szCs w:val="18"/>
          </w:rPr>
          <w:t>https://ezamowienia.gov.pl/pl</w:t>
        </w:r>
      </w:hyperlink>
      <w:r>
        <w:rPr>
          <w:rStyle w:val="Hipercze"/>
          <w:rFonts w:ascii="Calibri Light" w:hAnsi="Calibri Light" w:cs="Calibri Light"/>
          <w:i/>
          <w:iCs/>
          <w:sz w:val="18"/>
          <w:szCs w:val="18"/>
        </w:rPr>
        <w:t>.</w:t>
      </w:r>
      <w:r w:rsidRPr="00613E70">
        <w:rPr>
          <w:rFonts w:ascii="Calibri Light" w:hAnsi="Calibri Light" w:cs="Calibri Light"/>
          <w:i/>
          <w:iCs/>
          <w:sz w:val="18"/>
          <w:szCs w:val="18"/>
        </w:rPr>
        <w:t xml:space="preserve"> </w:t>
      </w:r>
    </w:p>
    <w:p w14:paraId="5AE384A9" w14:textId="1FFEE46C" w:rsidR="00245F11" w:rsidRPr="00EF31B0" w:rsidRDefault="00913E19">
      <w:pPr>
        <w:pStyle w:val="Akapitzlist"/>
        <w:numPr>
          <w:ilvl w:val="1"/>
          <w:numId w:val="13"/>
        </w:numPr>
        <w:spacing w:before="120"/>
        <w:ind w:left="567" w:hanging="567"/>
        <w:jc w:val="both"/>
        <w:rPr>
          <w:rFonts w:asciiTheme="majorHAnsi" w:hAnsiTheme="majorHAnsi" w:cstheme="majorHAnsi"/>
          <w:sz w:val="18"/>
          <w:szCs w:val="18"/>
        </w:rPr>
      </w:pPr>
      <w:r w:rsidRPr="00245F11">
        <w:rPr>
          <w:rFonts w:asciiTheme="majorHAnsi" w:hAnsiTheme="majorHAnsi" w:cstheme="majorHAnsi"/>
          <w:sz w:val="18"/>
          <w:szCs w:val="18"/>
        </w:rPr>
        <w:t xml:space="preserve">Zamawiający wyznacza następujące osoby do kontaktu z Wykonawcami: </w:t>
      </w:r>
      <w:r w:rsidR="006A4FF0" w:rsidRPr="00EF31B0">
        <w:rPr>
          <w:rFonts w:asciiTheme="majorHAnsi" w:hAnsiTheme="majorHAnsi" w:cstheme="majorHAnsi"/>
          <w:b/>
          <w:bCs/>
          <w:iCs/>
          <w:sz w:val="18"/>
          <w:szCs w:val="18"/>
        </w:rPr>
        <w:t>Justyna Wójcik</w:t>
      </w:r>
      <w:r w:rsidR="002D29B6" w:rsidRPr="00EF31B0">
        <w:rPr>
          <w:rFonts w:asciiTheme="majorHAnsi" w:hAnsiTheme="majorHAnsi" w:cstheme="majorHAnsi"/>
          <w:b/>
          <w:bCs/>
          <w:iCs/>
          <w:sz w:val="18"/>
          <w:szCs w:val="18"/>
        </w:rPr>
        <w:t xml:space="preserve"> </w:t>
      </w:r>
      <w:r w:rsidR="006A4FF0" w:rsidRPr="00EF31B0">
        <w:rPr>
          <w:rFonts w:asciiTheme="majorHAnsi" w:hAnsiTheme="majorHAnsi" w:cstheme="majorHAnsi"/>
          <w:b/>
          <w:bCs/>
          <w:iCs/>
          <w:sz w:val="18"/>
          <w:szCs w:val="18"/>
        </w:rPr>
        <w:t xml:space="preserve"> </w:t>
      </w:r>
      <w:r w:rsidR="00245F11" w:rsidRPr="00EF31B0">
        <w:rPr>
          <w:rFonts w:asciiTheme="majorHAnsi" w:hAnsiTheme="majorHAnsi" w:cstheme="majorHAnsi"/>
          <w:b/>
          <w:bCs/>
          <w:iCs/>
          <w:sz w:val="18"/>
          <w:szCs w:val="18"/>
        </w:rPr>
        <w:t xml:space="preserve">tel. 71 798 68 59 wew. 110. </w:t>
      </w:r>
    </w:p>
    <w:p w14:paraId="2001F2C1" w14:textId="65652F51" w:rsidR="002C049E" w:rsidRPr="00245F11" w:rsidRDefault="002C049E">
      <w:pPr>
        <w:pStyle w:val="Akapitzlist"/>
        <w:numPr>
          <w:ilvl w:val="0"/>
          <w:numId w:val="13"/>
        </w:numPr>
        <w:spacing w:before="240" w:after="120"/>
        <w:ind w:left="567" w:hanging="567"/>
        <w:jc w:val="both"/>
        <w:rPr>
          <w:rFonts w:ascii="Calibri Light" w:hAnsi="Calibri Light" w:cs="Calibri Light"/>
          <w:b/>
          <w:sz w:val="18"/>
          <w:szCs w:val="18"/>
        </w:rPr>
      </w:pPr>
      <w:r w:rsidRPr="00245F11">
        <w:rPr>
          <w:rFonts w:ascii="Calibri Light" w:hAnsi="Calibri Light" w:cs="Calibri Light"/>
          <w:b/>
          <w:sz w:val="18"/>
          <w:szCs w:val="18"/>
        </w:rPr>
        <w:t>UDZIELANIE WYJAŚNIEŃ TREŚCI SWZ</w:t>
      </w:r>
    </w:p>
    <w:p w14:paraId="7C9929ED" w14:textId="77777777" w:rsidR="00A26727" w:rsidRPr="00B86B62" w:rsidRDefault="00A26727">
      <w:pPr>
        <w:pStyle w:val="Tekstpodstawowy2"/>
        <w:numPr>
          <w:ilvl w:val="1"/>
          <w:numId w:val="13"/>
        </w:numPr>
        <w:ind w:left="567" w:hanging="567"/>
        <w:rPr>
          <w:rFonts w:ascii="Calibri Light" w:hAnsi="Calibri Light" w:cs="Calibri Light"/>
          <w:b w:val="0"/>
          <w:sz w:val="18"/>
          <w:szCs w:val="18"/>
        </w:rPr>
      </w:pPr>
      <w:bookmarkStart w:id="5" w:name="_Hlk147839098"/>
      <w:r w:rsidRPr="00B86B62">
        <w:rPr>
          <w:rFonts w:ascii="Calibri Light" w:hAnsi="Calibri Light" w:cs="Calibri Light"/>
          <w:b w:val="0"/>
          <w:sz w:val="18"/>
          <w:szCs w:val="18"/>
        </w:rPr>
        <w:t>Wykonawca może zwrócić się do Zamawiającego z wnioskiem o wyjaśnienie treści SWZ.</w:t>
      </w:r>
    </w:p>
    <w:p w14:paraId="1AEA675B" w14:textId="77777777" w:rsidR="00A26727" w:rsidRPr="00B86B62" w:rsidRDefault="00A26727">
      <w:pPr>
        <w:pStyle w:val="Tekstpodstawowy2"/>
        <w:numPr>
          <w:ilvl w:val="1"/>
          <w:numId w:val="13"/>
        </w:numPr>
        <w:ind w:left="567" w:hanging="567"/>
        <w:rPr>
          <w:rFonts w:ascii="Calibri Light" w:hAnsi="Calibri Light" w:cs="Calibri Light"/>
          <w:b w:val="0"/>
          <w:sz w:val="18"/>
          <w:szCs w:val="18"/>
        </w:rPr>
      </w:pPr>
      <w:r w:rsidRPr="00B86B62">
        <w:rPr>
          <w:rFonts w:ascii="Calibri Light" w:hAnsi="Calibri Light" w:cs="Calibri Light"/>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D8BC415"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iCs/>
          <w:sz w:val="18"/>
          <w:szCs w:val="18"/>
        </w:rPr>
        <w:t>Wnioski o wyjaśnienie treści SWZ należy przesyłać za pośrednictwem</w:t>
      </w:r>
      <w:r w:rsidRPr="00B86B62">
        <w:rPr>
          <w:rFonts w:ascii="Calibri Light" w:hAnsi="Calibri Light" w:cs="Calibri Light"/>
          <w:b w:val="0"/>
          <w:sz w:val="18"/>
          <w:szCs w:val="18"/>
        </w:rPr>
        <w:t xml:space="preserve"> </w:t>
      </w:r>
      <w:r w:rsidRPr="00B86B62">
        <w:rPr>
          <w:rFonts w:ascii="Calibri Light" w:hAnsi="Calibri Light" w:cs="Calibri Light"/>
          <w:b w:val="0"/>
          <w:iCs/>
          <w:sz w:val="18"/>
          <w:szCs w:val="18"/>
        </w:rPr>
        <w:t xml:space="preserve">Platformy </w:t>
      </w:r>
      <w:hyperlink r:id="rId22" w:history="1">
        <w:r w:rsidRPr="000F4680">
          <w:rPr>
            <w:rStyle w:val="Hipercze"/>
            <w:rFonts w:ascii="Calibri Light" w:hAnsi="Calibri Light" w:cs="Calibri Light"/>
            <w:i/>
            <w:iCs/>
            <w:sz w:val="18"/>
            <w:szCs w:val="18"/>
          </w:rPr>
          <w:t>https://ezamowienia.gov.pl/pl</w:t>
        </w:r>
      </w:hyperlink>
      <w:r>
        <w:rPr>
          <w:rFonts w:ascii="Calibri Light" w:hAnsi="Calibri Light" w:cs="Calibri Light"/>
          <w:b w:val="0"/>
          <w:iCs/>
          <w:sz w:val="18"/>
          <w:szCs w:val="18"/>
        </w:rPr>
        <w:t xml:space="preserve">. </w:t>
      </w:r>
    </w:p>
    <w:p w14:paraId="65EE320B"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Tre</w:t>
      </w:r>
      <w:r w:rsidRPr="00B86B62">
        <w:rPr>
          <w:rFonts w:ascii="Calibri Light" w:eastAsia="TimesNewRoman" w:hAnsi="Calibri Light" w:cs="Calibri Light"/>
          <w:b w:val="0"/>
          <w:sz w:val="18"/>
          <w:szCs w:val="18"/>
        </w:rPr>
        <w:t xml:space="preserve">ść </w:t>
      </w:r>
      <w:r w:rsidRPr="00B86B62">
        <w:rPr>
          <w:rFonts w:ascii="Calibri Light" w:hAnsi="Calibri Light" w:cs="Calibri Light"/>
          <w:b w:val="0"/>
          <w:sz w:val="18"/>
          <w:szCs w:val="18"/>
        </w:rPr>
        <w:t>zapyta</w:t>
      </w:r>
      <w:r w:rsidRPr="00B86B62">
        <w:rPr>
          <w:rFonts w:ascii="Calibri Light" w:eastAsia="TimesNewRoman" w:hAnsi="Calibri Light" w:cs="Calibri Light"/>
          <w:b w:val="0"/>
          <w:sz w:val="18"/>
          <w:szCs w:val="18"/>
        </w:rPr>
        <w:t xml:space="preserve">ń </w:t>
      </w:r>
      <w:r w:rsidRPr="00B86B62">
        <w:rPr>
          <w:rFonts w:ascii="Calibri Light" w:hAnsi="Calibri Light" w:cs="Calibri Light"/>
          <w:b w:val="0"/>
          <w:sz w:val="18"/>
          <w:szCs w:val="18"/>
        </w:rPr>
        <w:t>wraz z wyja</w:t>
      </w:r>
      <w:r w:rsidRPr="00B86B62">
        <w:rPr>
          <w:rFonts w:ascii="Calibri Light" w:eastAsia="TimesNewRoman" w:hAnsi="Calibri Light" w:cs="Calibri Light"/>
          <w:b w:val="0"/>
          <w:sz w:val="18"/>
          <w:szCs w:val="18"/>
        </w:rPr>
        <w:t>ś</w:t>
      </w:r>
      <w:r w:rsidRPr="00B86B62">
        <w:rPr>
          <w:rFonts w:ascii="Calibri Light" w:hAnsi="Calibri Light" w:cs="Calibri Light"/>
          <w:b w:val="0"/>
          <w:sz w:val="18"/>
          <w:szCs w:val="18"/>
        </w:rPr>
        <w:t>nieniami Zamawiaj</w:t>
      </w:r>
      <w:r w:rsidRPr="00B86B62">
        <w:rPr>
          <w:rFonts w:ascii="Calibri Light" w:eastAsia="TimesNewRoman" w:hAnsi="Calibri Light" w:cs="Calibri Light"/>
          <w:b w:val="0"/>
          <w:sz w:val="18"/>
          <w:szCs w:val="18"/>
        </w:rPr>
        <w:t>ą</w:t>
      </w:r>
      <w:r w:rsidRPr="00B86B62">
        <w:rPr>
          <w:rFonts w:ascii="Calibri Light" w:hAnsi="Calibri Light" w:cs="Calibri Light"/>
          <w:b w:val="0"/>
          <w:sz w:val="18"/>
          <w:szCs w:val="18"/>
        </w:rPr>
        <w:t xml:space="preserve">cy opublikuje na Platformie </w:t>
      </w:r>
      <w:hyperlink r:id="rId23" w:history="1">
        <w:r w:rsidRPr="000F4680">
          <w:rPr>
            <w:rStyle w:val="Hipercze"/>
            <w:rFonts w:ascii="Calibri Light" w:hAnsi="Calibri Light" w:cs="Calibri Light"/>
            <w:i/>
            <w:iCs/>
            <w:sz w:val="18"/>
            <w:szCs w:val="18"/>
          </w:rPr>
          <w:t>https://ezamowienia.gov.pl/pl</w:t>
        </w:r>
      </w:hyperlink>
      <w:r>
        <w:rPr>
          <w:rFonts w:ascii="Calibri Light" w:hAnsi="Calibri Light" w:cs="Calibri Light"/>
          <w:i/>
          <w:iCs/>
          <w:sz w:val="18"/>
          <w:szCs w:val="18"/>
        </w:rPr>
        <w:t xml:space="preserve"> </w:t>
      </w:r>
      <w:r w:rsidRPr="00B86B62">
        <w:rPr>
          <w:rFonts w:ascii="Calibri Light" w:hAnsi="Calibri Light" w:cs="Calibri Light"/>
          <w:b w:val="0"/>
          <w:sz w:val="18"/>
          <w:szCs w:val="18"/>
        </w:rPr>
        <w:t>bez</w:t>
      </w:r>
      <w:r>
        <w:rPr>
          <w:rFonts w:ascii="Calibri Light" w:hAnsi="Calibri Light" w:cs="Calibri Light"/>
          <w:b w:val="0"/>
          <w:sz w:val="18"/>
          <w:szCs w:val="18"/>
        </w:rPr>
        <w:t> </w:t>
      </w:r>
      <w:r w:rsidRPr="00B86B62">
        <w:rPr>
          <w:rFonts w:ascii="Calibri Light" w:hAnsi="Calibri Light" w:cs="Calibri Light"/>
          <w:b w:val="0"/>
          <w:sz w:val="18"/>
          <w:szCs w:val="18"/>
        </w:rPr>
        <w:t>ujawniania źródła zapytania.</w:t>
      </w:r>
    </w:p>
    <w:p w14:paraId="7E02B6B8"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4928B22B"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iCs/>
          <w:sz w:val="18"/>
          <w:szCs w:val="18"/>
        </w:rPr>
        <w:t>Przedłużenie terminu składania ofert nie wpływa na bieg terminu składania wniosku o wyjaśnienie treści SWZ, o którym mowa w pkt 12.2.</w:t>
      </w:r>
    </w:p>
    <w:p w14:paraId="3948093E"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W przypadku, gdy</w:t>
      </w:r>
      <w:r w:rsidRPr="00B86B62">
        <w:rPr>
          <w:rFonts w:ascii="Calibri Light" w:hAnsi="Calibri Light" w:cs="Calibri Light"/>
          <w:b w:val="0"/>
          <w:iCs/>
          <w:sz w:val="18"/>
          <w:szCs w:val="18"/>
        </w:rPr>
        <w:t xml:space="preserve"> </w:t>
      </w:r>
      <w:r w:rsidRPr="00B86B62">
        <w:rPr>
          <w:rFonts w:ascii="Calibri Light" w:hAnsi="Calibri Light" w:cs="Calibri Light"/>
          <w:b w:val="0"/>
          <w:sz w:val="18"/>
          <w:szCs w:val="18"/>
        </w:rPr>
        <w:t>wniosek</w:t>
      </w:r>
      <w:r w:rsidRPr="00B86B62">
        <w:rPr>
          <w:rFonts w:ascii="Calibri Light" w:hAnsi="Calibri Light" w:cs="Calibri Light"/>
          <w:b w:val="0"/>
          <w:iCs/>
          <w:sz w:val="18"/>
          <w:szCs w:val="18"/>
        </w:rPr>
        <w:t xml:space="preserve"> o wyjaśnienie treści SWZ nie wpłynął w terminie, o którym mowa w pkt 12.2., Zamawiający nie</w:t>
      </w:r>
      <w:r>
        <w:rPr>
          <w:rFonts w:ascii="Calibri Light" w:hAnsi="Calibri Light" w:cs="Calibri Light"/>
          <w:b w:val="0"/>
          <w:iCs/>
          <w:sz w:val="18"/>
          <w:szCs w:val="18"/>
        </w:rPr>
        <w:t> </w:t>
      </w:r>
      <w:r w:rsidRPr="00B86B62">
        <w:rPr>
          <w:rFonts w:ascii="Calibri Light" w:hAnsi="Calibri Light" w:cs="Calibri Light"/>
          <w:b w:val="0"/>
          <w:iCs/>
          <w:sz w:val="18"/>
          <w:szCs w:val="18"/>
        </w:rPr>
        <w:t>ma obowiązku udzielania wyjaśnień SWZ oraz obowiązku przedłużenia terminu składania ofert.</w:t>
      </w:r>
    </w:p>
    <w:p w14:paraId="1B975F66"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W uzasadnionych przypadkach Zamawiający może przed upływem terminu składania ofert zmienić treść specyfikacji warunków zamówienia. Dokonan</w:t>
      </w:r>
      <w:r w:rsidRPr="00B86B62">
        <w:rPr>
          <w:rFonts w:ascii="Calibri Light" w:eastAsia="TimesNewRoman" w:hAnsi="Calibri Light" w:cs="Calibri Light"/>
          <w:b w:val="0"/>
          <w:sz w:val="18"/>
          <w:szCs w:val="18"/>
        </w:rPr>
        <w:t xml:space="preserve">ą </w:t>
      </w:r>
      <w:r w:rsidRPr="00B86B62">
        <w:rPr>
          <w:rFonts w:ascii="Calibri Light" w:hAnsi="Calibri Light" w:cs="Calibri Light"/>
          <w:b w:val="0"/>
          <w:sz w:val="18"/>
          <w:szCs w:val="18"/>
        </w:rPr>
        <w:t>zmian</w:t>
      </w:r>
      <w:r w:rsidRPr="00B86B62">
        <w:rPr>
          <w:rFonts w:ascii="Calibri Light" w:eastAsia="TimesNewRoman" w:hAnsi="Calibri Light" w:cs="Calibri Light"/>
          <w:b w:val="0"/>
          <w:sz w:val="18"/>
          <w:szCs w:val="18"/>
        </w:rPr>
        <w:t>ę treści SWZ</w:t>
      </w:r>
      <w:r w:rsidRPr="00B86B62">
        <w:rPr>
          <w:rFonts w:ascii="Calibri Light" w:hAnsi="Calibri Light" w:cs="Calibri Light"/>
          <w:b w:val="0"/>
          <w:sz w:val="18"/>
          <w:szCs w:val="18"/>
        </w:rPr>
        <w:t xml:space="preserve"> Zamawiaj</w:t>
      </w:r>
      <w:r w:rsidRPr="00B86B62">
        <w:rPr>
          <w:rFonts w:ascii="Calibri Light" w:eastAsia="TimesNewRoman" w:hAnsi="Calibri Light" w:cs="Calibri Light"/>
          <w:b w:val="0"/>
          <w:sz w:val="18"/>
          <w:szCs w:val="18"/>
        </w:rPr>
        <w:t>ą</w:t>
      </w:r>
      <w:r w:rsidRPr="00B86B62">
        <w:rPr>
          <w:rFonts w:ascii="Calibri Light" w:hAnsi="Calibri Light" w:cs="Calibri Light"/>
          <w:b w:val="0"/>
          <w:sz w:val="18"/>
          <w:szCs w:val="18"/>
        </w:rPr>
        <w:t>cy udostępni na Platformie.</w:t>
      </w:r>
    </w:p>
    <w:p w14:paraId="193397A9"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W przypadku, gdy zmiany tre</w:t>
      </w:r>
      <w:r w:rsidRPr="00B86B62">
        <w:rPr>
          <w:rFonts w:ascii="Calibri Light" w:eastAsia="TimesNewRoman" w:hAnsi="Calibri Light" w:cs="Calibri Light"/>
          <w:b w:val="0"/>
          <w:sz w:val="18"/>
          <w:szCs w:val="18"/>
        </w:rPr>
        <w:t>ś</w:t>
      </w:r>
      <w:r w:rsidRPr="00B86B62">
        <w:rPr>
          <w:rFonts w:ascii="Calibri Light" w:hAnsi="Calibri Light" w:cs="Calibri Light"/>
          <w:b w:val="0"/>
          <w:sz w:val="18"/>
          <w:szCs w:val="18"/>
        </w:rPr>
        <w:t>ci SWZ są istotne dla sporządzenia oferty lub wymagają od Wykonawców dodatkowego czasu na zapoznanie się ze zmianą treści SWZ i przygotowanie ofert, Zamawiający przedłuży termin składania ofert o czas niezb</w:t>
      </w:r>
      <w:r w:rsidRPr="00B86B62">
        <w:rPr>
          <w:rFonts w:ascii="Calibri Light" w:eastAsia="TimesNewRoman" w:hAnsi="Calibri Light" w:cs="Calibri Light"/>
          <w:b w:val="0"/>
          <w:sz w:val="18"/>
          <w:szCs w:val="18"/>
        </w:rPr>
        <w:t>ę</w:t>
      </w:r>
      <w:r w:rsidRPr="00B86B62">
        <w:rPr>
          <w:rFonts w:ascii="Calibri Light" w:hAnsi="Calibri Light" w:cs="Calibri Light"/>
          <w:b w:val="0"/>
          <w:sz w:val="18"/>
          <w:szCs w:val="18"/>
        </w:rPr>
        <w:t xml:space="preserve">dny na zapoznanie się ze zmianą treści SWZ i przygotowanie oferty. </w:t>
      </w:r>
    </w:p>
    <w:p w14:paraId="6B4DEC6F"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B86B62">
        <w:rPr>
          <w:rFonts w:ascii="Calibri Light" w:hAnsi="Calibri Light" w:cs="Calibri Light"/>
          <w:b w:val="0"/>
          <w:sz w:val="18"/>
          <w:szCs w:val="18"/>
        </w:rPr>
        <w:t>Pzp</w:t>
      </w:r>
      <w:proofErr w:type="spellEnd"/>
      <w:r w:rsidRPr="00B86B62">
        <w:rPr>
          <w:rFonts w:ascii="Calibri Light" w:hAnsi="Calibri Light" w:cs="Calibri Light"/>
          <w:b w:val="0"/>
          <w:sz w:val="18"/>
          <w:szCs w:val="18"/>
        </w:rPr>
        <w:t>.</w:t>
      </w:r>
    </w:p>
    <w:p w14:paraId="27744773" w14:textId="77777777" w:rsidR="00A26727" w:rsidRPr="00B86B62" w:rsidRDefault="00A26727">
      <w:pPr>
        <w:pStyle w:val="Tekstpodstawowy2"/>
        <w:numPr>
          <w:ilvl w:val="1"/>
          <w:numId w:val="13"/>
        </w:numPr>
        <w:ind w:left="567" w:hanging="567"/>
        <w:rPr>
          <w:rFonts w:ascii="Calibri Light" w:hAnsi="Calibri Light" w:cs="Calibri Light"/>
          <w:b w:val="0"/>
          <w:iCs/>
          <w:sz w:val="18"/>
          <w:szCs w:val="18"/>
        </w:rPr>
      </w:pPr>
      <w:r w:rsidRPr="00B86B62">
        <w:rPr>
          <w:rFonts w:ascii="Calibri Light" w:hAnsi="Calibri Light" w:cs="Calibri Light"/>
          <w:b w:val="0"/>
          <w:sz w:val="18"/>
          <w:szCs w:val="18"/>
        </w:rPr>
        <w:t>Zamawiający nie zamierza</w:t>
      </w:r>
      <w:r w:rsidRPr="00B86B62">
        <w:rPr>
          <w:rFonts w:ascii="Calibri Light" w:hAnsi="Calibri Light" w:cs="Calibri Light"/>
          <w:b w:val="0"/>
          <w:i/>
          <w:sz w:val="18"/>
          <w:szCs w:val="18"/>
        </w:rPr>
        <w:t xml:space="preserve"> </w:t>
      </w:r>
      <w:r w:rsidRPr="00B86B62">
        <w:rPr>
          <w:rFonts w:ascii="Calibri Light" w:hAnsi="Calibri Light" w:cs="Calibri Light"/>
          <w:b w:val="0"/>
          <w:sz w:val="18"/>
          <w:szCs w:val="18"/>
        </w:rPr>
        <w:t>zwoływać zebrania Wykonawców w celu wyjaśnienia treści SWZ.</w:t>
      </w:r>
    </w:p>
    <w:bookmarkEnd w:id="5"/>
    <w:p w14:paraId="75B82389" w14:textId="77777777" w:rsidR="001249DC" w:rsidRPr="008F2F40" w:rsidRDefault="001249DC">
      <w:pPr>
        <w:pStyle w:val="Akapitzlist"/>
        <w:numPr>
          <w:ilvl w:val="0"/>
          <w:numId w:val="13"/>
        </w:numPr>
        <w:spacing w:before="240" w:after="120"/>
        <w:ind w:left="567" w:hanging="567"/>
        <w:jc w:val="both"/>
        <w:rPr>
          <w:rFonts w:ascii="Calibri Light" w:hAnsi="Calibri Light" w:cs="Calibri Light"/>
          <w:b/>
          <w:sz w:val="18"/>
          <w:szCs w:val="18"/>
        </w:rPr>
      </w:pPr>
      <w:r w:rsidRPr="008F2F40">
        <w:rPr>
          <w:rStyle w:val="tekstdokbold"/>
          <w:rFonts w:ascii="Calibri Light" w:hAnsi="Calibri Light" w:cs="Calibri Light"/>
          <w:sz w:val="18"/>
          <w:szCs w:val="18"/>
        </w:rPr>
        <w:t>OPIS SPOSOBU PRZYGOTOWANIA OFERT</w:t>
      </w:r>
      <w:r w:rsidR="00BC6069" w:rsidRPr="008F2F40">
        <w:rPr>
          <w:rStyle w:val="tekstdokbold"/>
          <w:rFonts w:ascii="Calibri Light" w:hAnsi="Calibri Light" w:cs="Calibri Light"/>
          <w:sz w:val="18"/>
          <w:szCs w:val="18"/>
        </w:rPr>
        <w:t xml:space="preserve"> ORAZ WYMAGANIA FORMALNE DOTYCZĄCE SKŁADANYCH OŚWIADCZEŃ I DOKUMENTÓW</w:t>
      </w:r>
    </w:p>
    <w:p w14:paraId="343846D7" w14:textId="77777777" w:rsidR="001249DC" w:rsidRPr="008F2F40" w:rsidRDefault="001249DC">
      <w:pPr>
        <w:pStyle w:val="Tekstpodstawowy2"/>
        <w:numPr>
          <w:ilvl w:val="1"/>
          <w:numId w:val="13"/>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Wykonawca może złożyć tylko jedną ofertę.</w:t>
      </w:r>
    </w:p>
    <w:p w14:paraId="6E027A8C" w14:textId="77777777" w:rsidR="00BC6069" w:rsidRPr="008F2F40" w:rsidRDefault="00BC6069">
      <w:pPr>
        <w:pStyle w:val="Tekstpodstawowy2"/>
        <w:numPr>
          <w:ilvl w:val="1"/>
          <w:numId w:val="13"/>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Treść oferty musi odpowiadać treści SWZ.</w:t>
      </w:r>
    </w:p>
    <w:p w14:paraId="0E26B66B" w14:textId="084B0961" w:rsidR="00A26727" w:rsidRDefault="00A26727">
      <w:pPr>
        <w:pStyle w:val="Tekstpodstawowy2"/>
        <w:numPr>
          <w:ilvl w:val="1"/>
          <w:numId w:val="13"/>
        </w:numPr>
        <w:ind w:left="567" w:hanging="567"/>
        <w:rPr>
          <w:rFonts w:ascii="Calibri Light" w:hAnsi="Calibri Light" w:cs="Calibri Light"/>
          <w:b w:val="0"/>
          <w:bCs w:val="0"/>
          <w:sz w:val="18"/>
          <w:szCs w:val="18"/>
        </w:rPr>
      </w:pPr>
      <w:r w:rsidRPr="00E32C1E">
        <w:rPr>
          <w:rFonts w:ascii="Calibri Light" w:hAnsi="Calibri Light" w:cs="Calibri Light"/>
          <w:sz w:val="18"/>
          <w:szCs w:val="18"/>
        </w:rPr>
        <w:t>Ofertę sporządza się na INTERAKTYWNYM FORMULARZU OFERTOWYM</w:t>
      </w:r>
      <w:r w:rsidRPr="00E32C1E">
        <w:rPr>
          <w:rFonts w:ascii="Calibri Light" w:hAnsi="Calibri Light" w:cs="Calibri Light"/>
          <w:b w:val="0"/>
          <w:bCs w:val="0"/>
          <w:sz w:val="18"/>
          <w:szCs w:val="18"/>
        </w:rPr>
        <w:t>.</w:t>
      </w:r>
      <w:r>
        <w:rPr>
          <w:rFonts w:ascii="Calibri Light" w:hAnsi="Calibri Light" w:cs="Calibri Light"/>
          <w:b w:val="0"/>
          <w:bCs w:val="0"/>
          <w:sz w:val="18"/>
          <w:szCs w:val="18"/>
        </w:rPr>
        <w:t xml:space="preserve"> </w:t>
      </w:r>
    </w:p>
    <w:p w14:paraId="7E30D865" w14:textId="77777777" w:rsidR="00A26727" w:rsidRPr="00E32C1E" w:rsidRDefault="00A26727" w:rsidP="00A26727">
      <w:pPr>
        <w:pStyle w:val="Tekstpodstawowy2"/>
        <w:ind w:left="567"/>
        <w:rPr>
          <w:rFonts w:ascii="Calibri Light" w:hAnsi="Calibri Light" w:cs="Calibri Light"/>
          <w:bCs w:val="0"/>
          <w:sz w:val="18"/>
          <w:szCs w:val="18"/>
        </w:rPr>
      </w:pPr>
      <w:r w:rsidRPr="00E32C1E">
        <w:rPr>
          <w:rFonts w:ascii="Calibri Light" w:hAnsi="Calibri Light" w:cs="Calibri Light"/>
          <w:bCs w:val="0"/>
          <w:sz w:val="18"/>
          <w:szCs w:val="18"/>
        </w:rPr>
        <w:t>WRAZ Z OFERTĄ Wykonawca jest zobowiązany złożyć:</w:t>
      </w:r>
    </w:p>
    <w:p w14:paraId="3A00E3E8" w14:textId="265FF187" w:rsidR="00906E89" w:rsidRPr="008F2F40" w:rsidRDefault="00906E89">
      <w:pPr>
        <w:pStyle w:val="Tekstpodstawowy2"/>
        <w:numPr>
          <w:ilvl w:val="0"/>
          <w:numId w:val="16"/>
        </w:numPr>
        <w:rPr>
          <w:rFonts w:ascii="Calibri Light" w:hAnsi="Calibri Light" w:cs="Calibri Light"/>
          <w:b w:val="0"/>
          <w:bCs w:val="0"/>
          <w:sz w:val="18"/>
          <w:szCs w:val="18"/>
        </w:rPr>
      </w:pPr>
      <w:r w:rsidRPr="008F2F40">
        <w:rPr>
          <w:rFonts w:ascii="Calibri Light" w:hAnsi="Calibri Light" w:cs="Calibri Light"/>
          <w:b w:val="0"/>
          <w:sz w:val="18"/>
          <w:szCs w:val="18"/>
        </w:rPr>
        <w:t>Oświadczenie</w:t>
      </w:r>
      <w:r w:rsidR="00F77BA7" w:rsidRPr="008F2F40">
        <w:rPr>
          <w:rFonts w:ascii="Calibri Light" w:hAnsi="Calibri Light" w:cs="Calibri Light"/>
          <w:b w:val="0"/>
          <w:sz w:val="18"/>
          <w:szCs w:val="18"/>
        </w:rPr>
        <w:t>,</w:t>
      </w:r>
      <w:r w:rsidRPr="008F2F40">
        <w:rPr>
          <w:rFonts w:ascii="Calibri Light" w:hAnsi="Calibri Light" w:cs="Calibri Light"/>
          <w:b w:val="0"/>
          <w:sz w:val="18"/>
          <w:szCs w:val="18"/>
        </w:rPr>
        <w:t xml:space="preserve"> o którym mowa w </w:t>
      </w:r>
      <w:r w:rsidR="00F77BA7" w:rsidRPr="008F2F40">
        <w:rPr>
          <w:rFonts w:ascii="Calibri Light" w:hAnsi="Calibri Light" w:cs="Calibri Light"/>
          <w:b w:val="0"/>
          <w:sz w:val="18"/>
          <w:szCs w:val="18"/>
        </w:rPr>
        <w:t xml:space="preserve">art. 125 ust. 1 ustawy </w:t>
      </w:r>
      <w:proofErr w:type="spellStart"/>
      <w:r w:rsidR="00F77BA7" w:rsidRPr="008F2F40">
        <w:rPr>
          <w:rFonts w:ascii="Calibri Light" w:hAnsi="Calibri Light" w:cs="Calibri Light"/>
          <w:b w:val="0"/>
          <w:sz w:val="18"/>
          <w:szCs w:val="18"/>
        </w:rPr>
        <w:t>Pzp</w:t>
      </w:r>
      <w:proofErr w:type="spellEnd"/>
      <w:r w:rsidRPr="008F2F40">
        <w:rPr>
          <w:rFonts w:ascii="Calibri Light" w:hAnsi="Calibri Light" w:cs="Calibri Light"/>
          <w:b w:val="0"/>
          <w:sz w:val="18"/>
          <w:szCs w:val="18"/>
        </w:rPr>
        <w:t>.</w:t>
      </w:r>
    </w:p>
    <w:p w14:paraId="186C425B" w14:textId="2B4F90FE" w:rsidR="00906E89" w:rsidRPr="008F2F40" w:rsidRDefault="00E00EA3">
      <w:pPr>
        <w:pStyle w:val="Tekstpodstawowy2"/>
        <w:numPr>
          <w:ilvl w:val="0"/>
          <w:numId w:val="16"/>
        </w:numPr>
        <w:rPr>
          <w:rFonts w:ascii="Calibri Light" w:hAnsi="Calibri Light" w:cs="Calibri Light"/>
          <w:b w:val="0"/>
          <w:bCs w:val="0"/>
          <w:sz w:val="18"/>
          <w:szCs w:val="18"/>
        </w:rPr>
      </w:pPr>
      <w:r w:rsidRPr="008F2F40">
        <w:rPr>
          <w:rFonts w:ascii="Calibri Light" w:hAnsi="Calibri Light" w:cs="Calibri Light"/>
          <w:b w:val="0"/>
          <w:bCs w:val="0"/>
          <w:sz w:val="18"/>
          <w:szCs w:val="18"/>
        </w:rPr>
        <w:t>Zobowiązani</w:t>
      </w:r>
      <w:r w:rsidR="00BB0419" w:rsidRPr="008F2F40">
        <w:rPr>
          <w:rFonts w:ascii="Calibri Light" w:hAnsi="Calibri Light" w:cs="Calibri Light"/>
          <w:b w:val="0"/>
          <w:bCs w:val="0"/>
          <w:sz w:val="18"/>
          <w:szCs w:val="18"/>
        </w:rPr>
        <w:t>e</w:t>
      </w:r>
      <w:r w:rsidRPr="008F2F40">
        <w:rPr>
          <w:rFonts w:ascii="Calibri Light" w:hAnsi="Calibri Light" w:cs="Calibri Light"/>
          <w:b w:val="0"/>
          <w:bCs w:val="0"/>
          <w:sz w:val="18"/>
          <w:szCs w:val="18"/>
        </w:rPr>
        <w:t xml:space="preserve"> </w:t>
      </w:r>
      <w:r w:rsidR="00906E89" w:rsidRPr="008F2F40">
        <w:rPr>
          <w:rFonts w:ascii="Calibri Light" w:hAnsi="Calibri Light" w:cs="Calibri Light"/>
          <w:b w:val="0"/>
          <w:bCs w:val="0"/>
          <w:sz w:val="18"/>
          <w:szCs w:val="18"/>
        </w:rPr>
        <w:t>podmiotu udostępniającego zasoby oraz oświadczenie</w:t>
      </w:r>
      <w:r w:rsidR="00F77BA7" w:rsidRPr="008F2F40">
        <w:rPr>
          <w:rFonts w:ascii="Calibri Light" w:hAnsi="Calibri Light" w:cs="Calibri Light"/>
          <w:b w:val="0"/>
          <w:bCs w:val="0"/>
          <w:sz w:val="18"/>
          <w:szCs w:val="18"/>
        </w:rPr>
        <w:t>,</w:t>
      </w:r>
      <w:r w:rsidR="00906E89" w:rsidRPr="008F2F40">
        <w:rPr>
          <w:rFonts w:ascii="Calibri Light" w:hAnsi="Calibri Light" w:cs="Calibri Light"/>
          <w:b w:val="0"/>
          <w:bCs w:val="0"/>
          <w:sz w:val="18"/>
          <w:szCs w:val="18"/>
        </w:rPr>
        <w:t xml:space="preserve"> o który</w:t>
      </w:r>
      <w:r w:rsidR="00F77BA7" w:rsidRPr="008F2F40">
        <w:rPr>
          <w:rFonts w:ascii="Calibri Light" w:hAnsi="Calibri Light" w:cs="Calibri Light"/>
          <w:b w:val="0"/>
          <w:bCs w:val="0"/>
          <w:sz w:val="18"/>
          <w:szCs w:val="18"/>
        </w:rPr>
        <w:t>ch</w:t>
      </w:r>
      <w:r w:rsidR="00906E89" w:rsidRPr="008F2F40">
        <w:rPr>
          <w:rFonts w:ascii="Calibri Light" w:hAnsi="Calibri Light" w:cs="Calibri Light"/>
          <w:b w:val="0"/>
          <w:bCs w:val="0"/>
          <w:sz w:val="18"/>
          <w:szCs w:val="18"/>
        </w:rPr>
        <w:t xml:space="preserve"> mowa w Rozdziale 9 pkt 9.2. i</w:t>
      </w:r>
      <w:r w:rsidR="00F77BA7" w:rsidRPr="008F2F40">
        <w:rPr>
          <w:rFonts w:ascii="Calibri Light" w:hAnsi="Calibri Light" w:cs="Calibri Light"/>
          <w:b w:val="0"/>
          <w:bCs w:val="0"/>
          <w:sz w:val="18"/>
          <w:szCs w:val="18"/>
        </w:rPr>
        <w:t> </w:t>
      </w:r>
      <w:r w:rsidR="00906E89" w:rsidRPr="008F2F40">
        <w:rPr>
          <w:rFonts w:ascii="Calibri Light" w:hAnsi="Calibri Light" w:cs="Calibri Light"/>
          <w:b w:val="0"/>
          <w:bCs w:val="0"/>
          <w:sz w:val="18"/>
          <w:szCs w:val="18"/>
        </w:rPr>
        <w:t xml:space="preserve">9.8. </w:t>
      </w:r>
      <w:r w:rsidR="003E4B78" w:rsidRPr="008F2F40">
        <w:rPr>
          <w:rFonts w:ascii="Calibri Light" w:hAnsi="Calibri Light" w:cs="Calibri Light"/>
          <w:b w:val="0"/>
          <w:bCs w:val="0"/>
          <w:sz w:val="18"/>
          <w:szCs w:val="18"/>
        </w:rPr>
        <w:t xml:space="preserve">SWZ </w:t>
      </w:r>
      <w:r w:rsidR="00906E89" w:rsidRPr="008F2F40">
        <w:rPr>
          <w:rFonts w:ascii="Calibri Light" w:hAnsi="Calibri Light" w:cs="Calibri Light"/>
          <w:b w:val="0"/>
          <w:bCs w:val="0"/>
          <w:sz w:val="18"/>
          <w:szCs w:val="18"/>
        </w:rPr>
        <w:t>(</w:t>
      </w:r>
      <w:r w:rsidR="0055049D" w:rsidRPr="008F2F40">
        <w:rPr>
          <w:rFonts w:ascii="Calibri Light" w:hAnsi="Calibri Light" w:cs="Calibri Light"/>
          <w:b w:val="0"/>
          <w:bCs w:val="0"/>
          <w:sz w:val="18"/>
          <w:szCs w:val="18"/>
        </w:rPr>
        <w:t>jeżeli</w:t>
      </w:r>
      <w:r w:rsidR="00906E89" w:rsidRPr="008F2F40">
        <w:rPr>
          <w:rFonts w:ascii="Calibri Light" w:hAnsi="Calibri Light" w:cs="Calibri Light"/>
          <w:b w:val="0"/>
          <w:bCs w:val="0"/>
          <w:sz w:val="18"/>
          <w:szCs w:val="18"/>
        </w:rPr>
        <w:t xml:space="preserve"> dotyczy).</w:t>
      </w:r>
    </w:p>
    <w:p w14:paraId="270EE086" w14:textId="786AB8B1" w:rsidR="00377E32" w:rsidRPr="008F2F40" w:rsidRDefault="00377E32">
      <w:pPr>
        <w:pStyle w:val="Tekstpodstawowy2"/>
        <w:numPr>
          <w:ilvl w:val="0"/>
          <w:numId w:val="16"/>
        </w:numPr>
        <w:rPr>
          <w:rFonts w:ascii="Calibri Light" w:hAnsi="Calibri Light" w:cs="Calibri Light"/>
          <w:b w:val="0"/>
          <w:bCs w:val="0"/>
          <w:sz w:val="18"/>
          <w:szCs w:val="18"/>
        </w:rPr>
      </w:pPr>
      <w:r w:rsidRPr="008F2F40">
        <w:rPr>
          <w:rFonts w:ascii="Calibri Light" w:hAnsi="Calibri Light" w:cs="Calibri Light"/>
          <w:b w:val="0"/>
          <w:bCs w:val="0"/>
          <w:sz w:val="18"/>
          <w:szCs w:val="18"/>
        </w:rPr>
        <w:lastRenderedPageBreak/>
        <w:t>Oświadczenie podmiotów wspólnie ubiegających się o udzielenie zamówienia, o którym mowa w pkt. 10.4. SWZ (jeżeli dotyczy).</w:t>
      </w:r>
    </w:p>
    <w:p w14:paraId="35781AB3" w14:textId="77777777" w:rsidR="003A4AF5" w:rsidRPr="008F2F40" w:rsidRDefault="001249DC">
      <w:pPr>
        <w:pStyle w:val="Tekstpodstawowy2"/>
        <w:numPr>
          <w:ilvl w:val="0"/>
          <w:numId w:val="16"/>
        </w:numPr>
        <w:rPr>
          <w:rFonts w:ascii="Calibri Light" w:hAnsi="Calibri Light" w:cs="Calibri Light"/>
          <w:b w:val="0"/>
          <w:bCs w:val="0"/>
          <w:sz w:val="18"/>
          <w:szCs w:val="18"/>
        </w:rPr>
      </w:pPr>
      <w:r w:rsidRPr="008F2F40">
        <w:rPr>
          <w:rFonts w:ascii="Calibri Light" w:hAnsi="Calibri Light" w:cs="Calibri Light"/>
          <w:b w:val="0"/>
          <w:bCs w:val="0"/>
          <w:sz w:val="18"/>
          <w:szCs w:val="18"/>
        </w:rPr>
        <w:t>Dokumenty, z których wynika prawo do podpisania oferty</w:t>
      </w:r>
      <w:r w:rsidR="00C14D67" w:rsidRPr="008F2F40">
        <w:rPr>
          <w:rFonts w:ascii="Calibri Light" w:hAnsi="Calibri Light" w:cs="Calibri Light"/>
          <w:b w:val="0"/>
          <w:bCs w:val="0"/>
          <w:sz w:val="18"/>
          <w:szCs w:val="18"/>
        </w:rPr>
        <w:t>,</w:t>
      </w:r>
      <w:r w:rsidR="003A4AF5" w:rsidRPr="008F2F40">
        <w:rPr>
          <w:rFonts w:ascii="Calibri Light" w:hAnsi="Calibri Light" w:cs="Calibri Light"/>
          <w:b w:val="0"/>
          <w:bCs w:val="0"/>
          <w:sz w:val="18"/>
          <w:szCs w:val="18"/>
        </w:rPr>
        <w:t xml:space="preserve"> tj</w:t>
      </w:r>
      <w:r w:rsidR="00E553B9" w:rsidRPr="008F2F40">
        <w:rPr>
          <w:rFonts w:ascii="Calibri Light" w:hAnsi="Calibri Light" w:cs="Calibri Light"/>
          <w:b w:val="0"/>
          <w:bCs w:val="0"/>
          <w:sz w:val="18"/>
          <w:szCs w:val="18"/>
        </w:rPr>
        <w:t>.</w:t>
      </w:r>
      <w:r w:rsidR="00C14D67" w:rsidRPr="008F2F40">
        <w:rPr>
          <w:rFonts w:ascii="Calibri Light" w:hAnsi="Calibri Light" w:cs="Calibri Light"/>
          <w:b w:val="0"/>
          <w:bCs w:val="0"/>
          <w:sz w:val="18"/>
          <w:szCs w:val="18"/>
        </w:rPr>
        <w:t xml:space="preserve"> </w:t>
      </w:r>
      <w:r w:rsidR="003A4AF5" w:rsidRPr="008F2F40">
        <w:rPr>
          <w:rFonts w:ascii="Calibri Light" w:hAnsi="Calibri Light" w:cs="Calibri Light"/>
          <w:b w:val="0"/>
          <w:bCs w:val="0"/>
          <w:sz w:val="18"/>
          <w:szCs w:val="18"/>
        </w:rPr>
        <w:t>odpis lub informacja z Krajowego Rejestru Sądowego, Centralnej Ewidencji i Informacji o Działalności Gospodarczej lub innego właściwego rejestru odpowiednie pełnomocnictwa (jeżeli dotyczy).</w:t>
      </w:r>
    </w:p>
    <w:p w14:paraId="5BA514F9" w14:textId="77777777" w:rsidR="001249DC" w:rsidRPr="008F2F40" w:rsidRDefault="003A4AF5" w:rsidP="003A4AF5">
      <w:pPr>
        <w:pStyle w:val="Tekstpodstawowy2"/>
        <w:spacing w:before="0"/>
        <w:ind w:left="924"/>
        <w:rPr>
          <w:rFonts w:ascii="Calibri Light" w:hAnsi="Calibri Light" w:cs="Calibri Light"/>
          <w:b w:val="0"/>
          <w:bCs w:val="0"/>
          <w:sz w:val="18"/>
          <w:szCs w:val="18"/>
        </w:rPr>
      </w:pPr>
      <w:r w:rsidRPr="008F2F40">
        <w:rPr>
          <w:rFonts w:ascii="Calibri Light" w:hAnsi="Calibri Light" w:cs="Calibri Light"/>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67228D64" w14:textId="62EE4C1F" w:rsidR="007E7C2E" w:rsidRPr="008F2F40" w:rsidRDefault="00C14D67">
      <w:pPr>
        <w:pStyle w:val="Tekstpodstawowy2"/>
        <w:numPr>
          <w:ilvl w:val="0"/>
          <w:numId w:val="16"/>
        </w:numPr>
        <w:rPr>
          <w:rFonts w:ascii="Calibri Light" w:hAnsi="Calibri Light" w:cs="Calibri Light"/>
          <w:b w:val="0"/>
          <w:bCs w:val="0"/>
          <w:sz w:val="18"/>
          <w:szCs w:val="18"/>
        </w:rPr>
      </w:pPr>
      <w:r w:rsidRPr="008F2F40">
        <w:rPr>
          <w:rFonts w:ascii="Calibri Light" w:hAnsi="Calibri Light" w:cs="Calibri Light"/>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8F2F40">
        <w:rPr>
          <w:rFonts w:ascii="Calibri Light" w:hAnsi="Calibri Light" w:cs="Calibri Light"/>
          <w:b w:val="0"/>
          <w:bCs w:val="0"/>
          <w:sz w:val="18"/>
          <w:szCs w:val="18"/>
        </w:rPr>
        <w:t xml:space="preserve">formie elektronicznej lub </w:t>
      </w:r>
      <w:r w:rsidRPr="008F2F40">
        <w:rPr>
          <w:rFonts w:ascii="Calibri Light" w:hAnsi="Calibri Light" w:cs="Calibri Light"/>
          <w:b w:val="0"/>
          <w:bCs w:val="0"/>
          <w:sz w:val="18"/>
          <w:szCs w:val="18"/>
        </w:rPr>
        <w:t>postaci elektronicznej opatrzone</w:t>
      </w:r>
      <w:r w:rsidR="008B020E" w:rsidRPr="008F2F40">
        <w:rPr>
          <w:rFonts w:ascii="Calibri Light" w:hAnsi="Calibri Light" w:cs="Calibri Light"/>
          <w:b w:val="0"/>
          <w:bCs w:val="0"/>
          <w:sz w:val="18"/>
          <w:szCs w:val="18"/>
        </w:rPr>
        <w:t>j</w:t>
      </w:r>
      <w:r w:rsidRPr="008F2F40">
        <w:rPr>
          <w:rFonts w:ascii="Calibri Light" w:hAnsi="Calibri Light" w:cs="Calibri Light"/>
          <w:b w:val="0"/>
          <w:bCs w:val="0"/>
          <w:sz w:val="18"/>
          <w:szCs w:val="18"/>
        </w:rPr>
        <w:t xml:space="preserve"> </w:t>
      </w:r>
      <w:r w:rsidR="00D70B4D">
        <w:rPr>
          <w:rFonts w:ascii="Calibri Light" w:hAnsi="Calibri Light" w:cs="Calibri Light"/>
          <w:b w:val="0"/>
          <w:bCs w:val="0"/>
          <w:sz w:val="18"/>
          <w:szCs w:val="18"/>
        </w:rPr>
        <w:t xml:space="preserve">kwalifikowanym podpisem elektronicznym, </w:t>
      </w:r>
      <w:r w:rsidR="007E7C2E" w:rsidRPr="008F2F40">
        <w:rPr>
          <w:rFonts w:ascii="Calibri Light" w:hAnsi="Calibri Light" w:cs="Calibri Light"/>
          <w:b w:val="0"/>
          <w:sz w:val="18"/>
          <w:szCs w:val="18"/>
        </w:rPr>
        <w:t>podpisem zaufanym lub podpisem osobistym</w:t>
      </w:r>
      <w:r w:rsidR="00FA12A8" w:rsidRPr="008F2F40">
        <w:rPr>
          <w:rFonts w:ascii="Calibri Light" w:hAnsi="Calibri Light" w:cs="Calibri Light"/>
          <w:bCs w:val="0"/>
          <w:sz w:val="18"/>
          <w:szCs w:val="18"/>
        </w:rPr>
        <w:t>.</w:t>
      </w:r>
    </w:p>
    <w:p w14:paraId="1CEB7BE3" w14:textId="0CDACA25" w:rsidR="002671FB" w:rsidRPr="008F2F40" w:rsidRDefault="002671FB">
      <w:pPr>
        <w:pStyle w:val="Tekstpodstawowy2"/>
        <w:numPr>
          <w:ilvl w:val="1"/>
          <w:numId w:val="13"/>
        </w:numPr>
        <w:ind w:left="567"/>
        <w:rPr>
          <w:rFonts w:ascii="Calibri Light" w:hAnsi="Calibri Light" w:cs="Calibri Light"/>
          <w:b w:val="0"/>
          <w:sz w:val="18"/>
          <w:szCs w:val="18"/>
        </w:rPr>
      </w:pPr>
      <w:r w:rsidRPr="008F2F40">
        <w:rPr>
          <w:rFonts w:ascii="Calibri Light" w:hAnsi="Calibri Light" w:cs="Calibri Light"/>
          <w:bCs w:val="0"/>
          <w:sz w:val="18"/>
          <w:szCs w:val="18"/>
        </w:rPr>
        <w:t xml:space="preserve">Ofertę i oświadczenie sporządza się, pod rygorem nieważności, w formie elektronicznej lub w postaci elektronicznej opatrzonej </w:t>
      </w:r>
      <w:r w:rsidR="00D70B4D">
        <w:rPr>
          <w:rFonts w:ascii="Calibri Light" w:hAnsi="Calibri Light" w:cs="Calibri Light"/>
          <w:bCs w:val="0"/>
          <w:sz w:val="18"/>
          <w:szCs w:val="18"/>
        </w:rPr>
        <w:t xml:space="preserve">kwalifikowanym podpisem elektronicznym, </w:t>
      </w:r>
      <w:r w:rsidRPr="008F2F40">
        <w:rPr>
          <w:rFonts w:ascii="Calibri Light" w:hAnsi="Calibri Light" w:cs="Calibri Light"/>
          <w:bCs w:val="0"/>
          <w:sz w:val="18"/>
          <w:szCs w:val="18"/>
        </w:rPr>
        <w:t xml:space="preserve">podpisem zaufanym lub podpisem osobistym (za pomocą e-dowodu osobistego z certyfikatem podpisu osobistego), przez osobę upoważnioną do reprezentowania Wykonawcy, </w:t>
      </w:r>
      <w:r w:rsidRPr="008F2F40">
        <w:rPr>
          <w:rFonts w:ascii="Calibri Light" w:hAnsi="Calibri Light" w:cs="Calibri Light"/>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w:t>
      </w:r>
      <w:r w:rsidR="00D70B4D">
        <w:rPr>
          <w:rFonts w:ascii="Calibri Light" w:hAnsi="Calibri Light" w:cs="Calibri Light"/>
          <w:b w:val="0"/>
          <w:sz w:val="18"/>
          <w:szCs w:val="18"/>
        </w:rPr>
        <w:t>y</w:t>
      </w:r>
      <w:r w:rsidRPr="008F2F40">
        <w:rPr>
          <w:rFonts w:ascii="Calibri Light" w:hAnsi="Calibri Light" w:cs="Calibri Light"/>
          <w:b w:val="0"/>
          <w:sz w:val="18"/>
          <w:szCs w:val="18"/>
        </w:rPr>
        <w:t xml:space="preserve"> kwalifikowanym podpisem elektronicznym, podpisem zaufanym lub podpisem osobistym. </w:t>
      </w:r>
    </w:p>
    <w:p w14:paraId="10FC78DA" w14:textId="49F17483" w:rsidR="002671FB" w:rsidRPr="008F2F40" w:rsidRDefault="002671FB" w:rsidP="002671FB">
      <w:pPr>
        <w:pStyle w:val="Tekstpodstawowy2"/>
        <w:ind w:left="567"/>
        <w:rPr>
          <w:rFonts w:ascii="Calibri Light" w:hAnsi="Calibri Light" w:cs="Calibri Light"/>
          <w:b w:val="0"/>
          <w:sz w:val="18"/>
          <w:szCs w:val="18"/>
        </w:rPr>
      </w:pPr>
      <w:r w:rsidRPr="008F2F40">
        <w:rPr>
          <w:rFonts w:ascii="Calibri Light" w:hAnsi="Calibri Light" w:cs="Calibri Light"/>
          <w:b w:val="0"/>
          <w:sz w:val="18"/>
          <w:szCs w:val="18"/>
        </w:rPr>
        <w:t>W 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CC4023" w:rsidRPr="008F2F40">
        <w:rPr>
          <w:rFonts w:ascii="Calibri Light" w:hAnsi="Calibri Light" w:cs="Calibri Light"/>
          <w:b w:val="0"/>
          <w:sz w:val="18"/>
          <w:szCs w:val="18"/>
        </w:rPr>
        <w:t> </w:t>
      </w:r>
      <w:r w:rsidRPr="008F2F40">
        <w:rPr>
          <w:rFonts w:ascii="Calibri Light" w:hAnsi="Calibri Light" w:cs="Calibri Light"/>
          <w:b w:val="0"/>
          <w:sz w:val="18"/>
          <w:szCs w:val="18"/>
        </w:rPr>
        <w:t>postaci papierowej przez mocodawcę lub notariusza.</w:t>
      </w:r>
    </w:p>
    <w:p w14:paraId="4624EB2C" w14:textId="456A93A7" w:rsidR="001249DC" w:rsidRPr="008F2F40" w:rsidRDefault="001249DC">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8F2F40">
        <w:rPr>
          <w:rFonts w:ascii="Calibri Light" w:hAnsi="Calibri Light" w:cs="Calibri Light"/>
          <w:b w:val="0"/>
          <w:bCs w:val="0"/>
          <w:sz w:val="18"/>
          <w:szCs w:val="18"/>
        </w:rPr>
        <w:t>.</w:t>
      </w:r>
    </w:p>
    <w:p w14:paraId="115EC73C" w14:textId="77777777" w:rsidR="00841587" w:rsidRPr="008F2F40" w:rsidRDefault="001024E0">
      <w:pPr>
        <w:pStyle w:val="Tekstpodstawowy2"/>
        <w:numPr>
          <w:ilvl w:val="1"/>
          <w:numId w:val="13"/>
        </w:numPr>
        <w:ind w:left="567" w:hanging="567"/>
        <w:rPr>
          <w:rFonts w:ascii="Calibri Light" w:hAnsi="Calibri Light" w:cs="Calibri Light"/>
          <w:b w:val="0"/>
          <w:iCs/>
          <w:sz w:val="18"/>
          <w:szCs w:val="18"/>
        </w:rPr>
      </w:pPr>
      <w:r w:rsidRPr="008F2F40">
        <w:rPr>
          <w:rFonts w:ascii="Calibri Light" w:hAnsi="Calibri Light" w:cs="Calibri Light"/>
          <w:bCs w:val="0"/>
          <w:iCs/>
          <w:sz w:val="18"/>
          <w:szCs w:val="18"/>
        </w:rPr>
        <w:t>Złożenie oferty.</w:t>
      </w:r>
    </w:p>
    <w:p w14:paraId="7FB5BAB8"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bookmarkStart w:id="6" w:name="_Hlk74226846"/>
      <w:bookmarkStart w:id="7" w:name="_Hlk147839207"/>
      <w:r w:rsidRPr="00EC4829">
        <w:rPr>
          <w:rFonts w:ascii="Calibri Light" w:hAnsi="Calibri Light" w:cs="Calibri Light"/>
          <w:b w:val="0"/>
          <w:iCs/>
          <w:sz w:val="18"/>
          <w:szCs w:val="18"/>
        </w:rPr>
        <w:t xml:space="preserve">Ofertę </w:t>
      </w:r>
      <w:r>
        <w:rPr>
          <w:rFonts w:ascii="Calibri Light" w:hAnsi="Calibri Light" w:cs="Calibri Light"/>
          <w:b w:val="0"/>
          <w:iCs/>
          <w:sz w:val="18"/>
          <w:szCs w:val="18"/>
        </w:rPr>
        <w:t>należy sporządzić na interaktywnym formularzu udostępnionym przez Zamawiającego oraz podpisać</w:t>
      </w:r>
      <w:r w:rsidRPr="00EC4829">
        <w:rPr>
          <w:rFonts w:ascii="Calibri Light" w:hAnsi="Calibri Light" w:cs="Calibri Light"/>
          <w:b w:val="0"/>
          <w:iCs/>
          <w:sz w:val="18"/>
          <w:szCs w:val="18"/>
        </w:rPr>
        <w:t xml:space="preserve"> podpisem zaufanym,</w:t>
      </w:r>
      <w:r w:rsidRPr="00EC4829">
        <w:rPr>
          <w:rFonts w:ascii="Calibri Light" w:hAnsi="Calibri Light" w:cs="Calibri Light"/>
          <w:b w:val="0"/>
          <w:bCs w:val="0"/>
          <w:sz w:val="18"/>
          <w:szCs w:val="18"/>
        </w:rPr>
        <w:t xml:space="preserve"> kwalifikowanym podpisem elektronicznym </w:t>
      </w:r>
      <w:r w:rsidRPr="00EC4829">
        <w:rPr>
          <w:rFonts w:ascii="Calibri Light" w:hAnsi="Calibri Light" w:cs="Calibri Light"/>
          <w:b w:val="0"/>
          <w:iCs/>
          <w:sz w:val="18"/>
          <w:szCs w:val="18"/>
        </w:rPr>
        <w:t>lub podpisem osobistym (za pomocą e-dowodu osobistego z certyfikatem podpisu osobistego)</w:t>
      </w:r>
      <w:bookmarkEnd w:id="6"/>
      <w:r>
        <w:rPr>
          <w:rFonts w:ascii="Calibri Light" w:hAnsi="Calibri Light" w:cs="Calibri Light"/>
          <w:b w:val="0"/>
          <w:iCs/>
          <w:sz w:val="18"/>
          <w:szCs w:val="18"/>
        </w:rPr>
        <w:t>. Ofertę w formie elektronicznej</w:t>
      </w:r>
      <w:r w:rsidRPr="00EC4829">
        <w:rPr>
          <w:rFonts w:ascii="Calibri Light" w:hAnsi="Calibri Light" w:cs="Calibri Light"/>
          <w:b w:val="0"/>
          <w:iCs/>
          <w:sz w:val="18"/>
          <w:szCs w:val="18"/>
        </w:rPr>
        <w:t xml:space="preserve"> należy złożyć za pośrednictwem Platformy </w:t>
      </w:r>
      <w:r>
        <w:rPr>
          <w:rFonts w:ascii="Calibri Light" w:hAnsi="Calibri Light" w:cs="Calibri Light"/>
          <w:b w:val="0"/>
          <w:iCs/>
          <w:sz w:val="18"/>
          <w:szCs w:val="18"/>
        </w:rPr>
        <w:t xml:space="preserve">e-Zamówienia </w:t>
      </w:r>
      <w:r w:rsidRPr="00EC4829">
        <w:rPr>
          <w:rFonts w:ascii="Calibri Light" w:hAnsi="Calibri Light" w:cs="Calibri Light"/>
          <w:b w:val="0"/>
          <w:iCs/>
          <w:sz w:val="18"/>
          <w:szCs w:val="18"/>
        </w:rPr>
        <w:t xml:space="preserve">dostępnej pod adresem: </w:t>
      </w:r>
      <w:hyperlink r:id="rId24" w:history="1">
        <w:r w:rsidRPr="000F4680">
          <w:rPr>
            <w:rStyle w:val="Hipercze"/>
            <w:rFonts w:ascii="Calibri Light" w:hAnsi="Calibri Light" w:cs="Calibri Light"/>
            <w:i/>
            <w:iCs/>
            <w:sz w:val="18"/>
            <w:szCs w:val="18"/>
          </w:rPr>
          <w:t>https://ezamowienia.gov.pl/pl</w:t>
        </w:r>
      </w:hyperlink>
      <w:r>
        <w:rPr>
          <w:rFonts w:ascii="Calibri Light" w:hAnsi="Calibri Light" w:cs="Calibri Light"/>
          <w:i/>
          <w:iCs/>
          <w:sz w:val="18"/>
          <w:szCs w:val="18"/>
        </w:rPr>
        <w:t xml:space="preserve"> </w:t>
      </w:r>
      <w:r w:rsidRPr="00EC4829">
        <w:rPr>
          <w:rFonts w:ascii="Calibri Light" w:hAnsi="Calibri Light" w:cs="Calibri Light"/>
          <w:b w:val="0"/>
          <w:iCs/>
          <w:sz w:val="18"/>
          <w:szCs w:val="18"/>
        </w:rPr>
        <w:t>w</w:t>
      </w:r>
      <w:r>
        <w:rPr>
          <w:rFonts w:ascii="Calibri Light" w:hAnsi="Calibri Light" w:cs="Calibri Light"/>
          <w:b w:val="0"/>
          <w:iCs/>
          <w:sz w:val="18"/>
          <w:szCs w:val="18"/>
        </w:rPr>
        <w:t> </w:t>
      </w:r>
      <w:r w:rsidRPr="00EC4829">
        <w:rPr>
          <w:rFonts w:ascii="Calibri Light" w:hAnsi="Calibri Light" w:cs="Calibri Light"/>
          <w:b w:val="0"/>
          <w:iCs/>
          <w:sz w:val="18"/>
          <w:szCs w:val="18"/>
        </w:rPr>
        <w:t>konkretnym postępowaniu w sprawie udzielenia zamówienia publicznego.</w:t>
      </w:r>
    </w:p>
    <w:p w14:paraId="79C90E90"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 xml:space="preserve">Do oferty należy dołączyć wszystkie wymagane w Ogłoszeniu lub SWZ dokumenty </w:t>
      </w:r>
      <w:r w:rsidRPr="00EC4829">
        <w:rPr>
          <w:rFonts w:ascii="Calibri Light" w:hAnsi="Calibri Light" w:cs="Calibri Light"/>
          <w:bCs w:val="0"/>
          <w:sz w:val="18"/>
          <w:szCs w:val="18"/>
        </w:rPr>
        <w:t xml:space="preserve">w formie elektronicznej lub w postaci elektronicznej opatrzonej podpisem zaufanym, </w:t>
      </w:r>
      <w:r w:rsidRPr="00D839AA">
        <w:rPr>
          <w:rFonts w:ascii="Calibri Light" w:hAnsi="Calibri Light" w:cs="Calibri Light"/>
          <w:sz w:val="18"/>
          <w:szCs w:val="18"/>
        </w:rPr>
        <w:t>kwalifikowanym podpisem elektronicznym</w:t>
      </w:r>
      <w:r w:rsidRPr="00EC4829">
        <w:rPr>
          <w:rFonts w:ascii="Calibri Light" w:hAnsi="Calibri Light" w:cs="Calibri Light"/>
          <w:b w:val="0"/>
          <w:bCs w:val="0"/>
          <w:sz w:val="18"/>
          <w:szCs w:val="18"/>
        </w:rPr>
        <w:t xml:space="preserve"> </w:t>
      </w:r>
      <w:r w:rsidRPr="00EC4829">
        <w:rPr>
          <w:rFonts w:ascii="Calibri Light" w:hAnsi="Calibri Light" w:cs="Calibri Light"/>
          <w:bCs w:val="0"/>
          <w:sz w:val="18"/>
          <w:szCs w:val="18"/>
        </w:rPr>
        <w:t>lub podpisem osobistym.</w:t>
      </w:r>
      <w:r w:rsidRPr="00EC4829">
        <w:rPr>
          <w:rFonts w:ascii="Calibri Light" w:hAnsi="Calibri Light" w:cs="Calibri Light"/>
          <w:b w:val="0"/>
          <w:iCs/>
          <w:sz w:val="18"/>
          <w:szCs w:val="18"/>
        </w:rPr>
        <w:t xml:space="preserve"> </w:t>
      </w:r>
    </w:p>
    <w:p w14:paraId="3140B5E8"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r>
        <w:rPr>
          <w:rFonts w:ascii="Calibri Light" w:hAnsi="Calibri Light" w:cs="Calibri Light"/>
          <w:b w:val="0"/>
          <w:iCs/>
          <w:sz w:val="18"/>
          <w:szCs w:val="18"/>
        </w:rPr>
        <w:t>Z</w:t>
      </w:r>
      <w:r w:rsidRPr="00EC4829">
        <w:rPr>
          <w:rFonts w:ascii="Calibri Light" w:hAnsi="Calibri Light" w:cs="Calibri Light"/>
          <w:b w:val="0"/>
          <w:iCs/>
          <w:sz w:val="18"/>
          <w:szCs w:val="18"/>
        </w:rPr>
        <w:t xml:space="preserve">aleca się zaplanowanie złożenia </w:t>
      </w:r>
      <w:r>
        <w:rPr>
          <w:rFonts w:ascii="Calibri Light" w:hAnsi="Calibri Light" w:cs="Calibri Light"/>
          <w:b w:val="0"/>
          <w:iCs/>
          <w:sz w:val="18"/>
          <w:szCs w:val="18"/>
        </w:rPr>
        <w:t>oferty</w:t>
      </w:r>
      <w:r w:rsidRPr="00EC4829">
        <w:rPr>
          <w:rFonts w:ascii="Calibri Light" w:hAnsi="Calibri Light" w:cs="Calibri Light"/>
          <w:b w:val="0"/>
          <w:iCs/>
          <w:sz w:val="18"/>
          <w:szCs w:val="18"/>
        </w:rPr>
        <w:t xml:space="preserve"> z wyprzedzeniem minimum 24h, aby zdążyć w terminie przewidzianym na jej złożenie w przypadku </w:t>
      </w:r>
      <w:r>
        <w:rPr>
          <w:rFonts w:ascii="Calibri Light" w:hAnsi="Calibri Light" w:cs="Calibri Light"/>
          <w:b w:val="0"/>
          <w:iCs/>
          <w:sz w:val="18"/>
          <w:szCs w:val="18"/>
        </w:rPr>
        <w:t xml:space="preserve">wystąpienia </w:t>
      </w:r>
      <w:r w:rsidRPr="00EC4829">
        <w:rPr>
          <w:rFonts w:ascii="Calibri Light" w:hAnsi="Calibri Light" w:cs="Calibri Light"/>
          <w:b w:val="0"/>
          <w:iCs/>
          <w:sz w:val="18"/>
          <w:szCs w:val="18"/>
        </w:rPr>
        <w:t>siły wyższej, jak np. awaria</w:t>
      </w:r>
      <w:r w:rsidRPr="00EC4829">
        <w:rPr>
          <w:rFonts w:ascii="Calibri Light" w:hAnsi="Calibri Light" w:cs="Calibri Light"/>
          <w:b w:val="0"/>
          <w:bCs w:val="0"/>
          <w:iCs/>
          <w:sz w:val="18"/>
          <w:szCs w:val="18"/>
        </w:rPr>
        <w:t xml:space="preserve"> Platformy,</w:t>
      </w:r>
      <w:r w:rsidRPr="00EC4829">
        <w:rPr>
          <w:rFonts w:ascii="Calibri Light" w:hAnsi="Calibri Light" w:cs="Calibri Light"/>
          <w:b w:val="0"/>
          <w:iCs/>
          <w:sz w:val="18"/>
          <w:szCs w:val="18"/>
        </w:rPr>
        <w:t xml:space="preserve"> awaria Internetu, problemy techniczne związane z brakiem np. aktualnej przeglądarki, itp.</w:t>
      </w:r>
    </w:p>
    <w:p w14:paraId="1A8F480C"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5CBA1C5"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r>
        <w:rPr>
          <w:rFonts w:ascii="Calibri Light" w:hAnsi="Calibri Light" w:cs="Calibri Light"/>
          <w:b w:val="0"/>
          <w:iCs/>
          <w:sz w:val="18"/>
          <w:szCs w:val="18"/>
        </w:rPr>
        <w:t>Za datę przekazania oferty przyjmuje się datę i godzinę zarejestrowania jej na platformie e-Zamówienia.</w:t>
      </w:r>
    </w:p>
    <w:p w14:paraId="7009B8E3"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Oferta powinna być sporządzona w języku polskim, z zachowaniem postaci elektronicznej w formacie danych m.in.: .pdf, .</w:t>
      </w:r>
      <w:proofErr w:type="spellStart"/>
      <w:r w:rsidRPr="00EC4829">
        <w:rPr>
          <w:rFonts w:ascii="Calibri Light" w:hAnsi="Calibri Light" w:cs="Calibri Light"/>
          <w:b w:val="0"/>
          <w:iCs/>
          <w:sz w:val="18"/>
          <w:szCs w:val="18"/>
        </w:rPr>
        <w:t>doc</w:t>
      </w:r>
      <w:proofErr w:type="spellEnd"/>
      <w:r w:rsidRPr="00EC4829">
        <w:rPr>
          <w:rFonts w:ascii="Calibri Light" w:hAnsi="Calibri Light" w:cs="Calibri Light"/>
          <w:b w:val="0"/>
          <w:iCs/>
          <w:sz w:val="18"/>
          <w:szCs w:val="18"/>
        </w:rPr>
        <w:t>, .</w:t>
      </w:r>
      <w:proofErr w:type="spellStart"/>
      <w:r w:rsidRPr="00EC4829">
        <w:rPr>
          <w:rFonts w:ascii="Calibri Light" w:hAnsi="Calibri Light" w:cs="Calibri Light"/>
          <w:b w:val="0"/>
          <w:iCs/>
          <w:sz w:val="18"/>
          <w:szCs w:val="18"/>
        </w:rPr>
        <w:t>docx</w:t>
      </w:r>
      <w:proofErr w:type="spellEnd"/>
      <w:r w:rsidRPr="00EC4829">
        <w:rPr>
          <w:rFonts w:ascii="Calibri Light" w:hAnsi="Calibri Light" w:cs="Calibri Light"/>
          <w:b w:val="0"/>
          <w:iCs/>
          <w:sz w:val="18"/>
          <w:szCs w:val="18"/>
        </w:rPr>
        <w:t>, .rtf, .</w:t>
      </w:r>
      <w:proofErr w:type="spellStart"/>
      <w:r w:rsidRPr="00EC4829">
        <w:rPr>
          <w:rFonts w:ascii="Calibri Light" w:hAnsi="Calibri Light" w:cs="Calibri Light"/>
          <w:b w:val="0"/>
          <w:iCs/>
          <w:sz w:val="18"/>
          <w:szCs w:val="18"/>
        </w:rPr>
        <w:t>xps</w:t>
      </w:r>
      <w:proofErr w:type="spellEnd"/>
      <w:r w:rsidRPr="00EC4829">
        <w:rPr>
          <w:rFonts w:ascii="Calibri Light" w:hAnsi="Calibri Light" w:cs="Calibri Light"/>
          <w:b w:val="0"/>
          <w:iCs/>
          <w:sz w:val="18"/>
          <w:szCs w:val="18"/>
        </w:rPr>
        <w:t>, .</w:t>
      </w:r>
      <w:proofErr w:type="spellStart"/>
      <w:r w:rsidRPr="00EC4829">
        <w:rPr>
          <w:rFonts w:ascii="Calibri Light" w:hAnsi="Calibri Light" w:cs="Calibri Light"/>
          <w:b w:val="0"/>
          <w:iCs/>
          <w:sz w:val="18"/>
          <w:szCs w:val="18"/>
        </w:rPr>
        <w:t>odt</w:t>
      </w:r>
      <w:proofErr w:type="spellEnd"/>
      <w:r w:rsidRPr="00EC4829">
        <w:rPr>
          <w:rFonts w:ascii="Calibri Light" w:hAnsi="Calibri Light" w:cs="Calibri Light"/>
          <w:b w:val="0"/>
          <w:iCs/>
          <w:sz w:val="18"/>
          <w:szCs w:val="18"/>
        </w:rPr>
        <w:t>, .txt, .xls,.xlsx, .zip, .</w:t>
      </w:r>
      <w:proofErr w:type="spellStart"/>
      <w:r w:rsidRPr="00EC4829">
        <w:rPr>
          <w:rFonts w:ascii="Calibri Light" w:hAnsi="Calibri Light" w:cs="Calibri Light"/>
          <w:b w:val="0"/>
          <w:iCs/>
          <w:sz w:val="18"/>
          <w:szCs w:val="18"/>
        </w:rPr>
        <w:t>rar</w:t>
      </w:r>
      <w:proofErr w:type="spellEnd"/>
      <w:r w:rsidRPr="00EC4829">
        <w:rPr>
          <w:rFonts w:ascii="Calibri Light" w:hAnsi="Calibri Light" w:cs="Calibri Light"/>
          <w:b w:val="0"/>
          <w:iCs/>
          <w:sz w:val="18"/>
          <w:szCs w:val="18"/>
        </w:rPr>
        <w:t>.</w:t>
      </w:r>
    </w:p>
    <w:p w14:paraId="4006D0C1" w14:textId="77777777" w:rsidR="00B1112E" w:rsidRPr="00EC4829" w:rsidRDefault="00B1112E">
      <w:pPr>
        <w:pStyle w:val="Tekstpodstawowy2"/>
        <w:numPr>
          <w:ilvl w:val="2"/>
          <w:numId w:val="13"/>
        </w:numPr>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 xml:space="preserve">Zamawiający zaleca: </w:t>
      </w:r>
    </w:p>
    <w:p w14:paraId="6083525B" w14:textId="77777777" w:rsidR="00B1112E" w:rsidRPr="00EC4829" w:rsidRDefault="00B1112E" w:rsidP="00B1112E">
      <w:pPr>
        <w:pStyle w:val="Tekstpodstawowy2"/>
        <w:ind w:left="567"/>
        <w:rPr>
          <w:rFonts w:ascii="Calibri Light" w:hAnsi="Calibri Light" w:cs="Calibri Light"/>
          <w:b w:val="0"/>
          <w:iCs/>
          <w:sz w:val="18"/>
          <w:szCs w:val="18"/>
        </w:rPr>
      </w:pPr>
      <w:r w:rsidRPr="00EC4829">
        <w:rPr>
          <w:rFonts w:ascii="Calibri Light" w:hAnsi="Calibri Light" w:cs="Calibri Light"/>
          <w:b w:val="0"/>
          <w:iCs/>
          <w:sz w:val="18"/>
          <w:szCs w:val="18"/>
        </w:rPr>
        <w:t>- przekonwertowanie plików składających się na ofertę na format PDF,</w:t>
      </w:r>
    </w:p>
    <w:p w14:paraId="28FB4986" w14:textId="77777777" w:rsidR="00B1112E" w:rsidRPr="00EC4829" w:rsidRDefault="00B1112E" w:rsidP="00B1112E">
      <w:pPr>
        <w:pStyle w:val="Tekstpodstawowy2"/>
        <w:ind w:firstLine="567"/>
        <w:rPr>
          <w:rFonts w:ascii="Calibri Light" w:hAnsi="Calibri Light" w:cs="Calibri Light"/>
          <w:b w:val="0"/>
          <w:iCs/>
          <w:sz w:val="18"/>
          <w:szCs w:val="18"/>
        </w:rPr>
      </w:pPr>
      <w:r w:rsidRPr="00EC4829">
        <w:rPr>
          <w:rFonts w:ascii="Calibri Light" w:hAnsi="Calibri Light" w:cs="Calibri Light"/>
          <w:b w:val="0"/>
          <w:iCs/>
          <w:sz w:val="18"/>
          <w:szCs w:val="18"/>
        </w:rPr>
        <w:t xml:space="preserve">- opatrzenie plików składających się na ofertę podpisem kwalifikowanym </w:t>
      </w:r>
      <w:proofErr w:type="spellStart"/>
      <w:r w:rsidRPr="00EC4829">
        <w:rPr>
          <w:rFonts w:ascii="Calibri Light" w:hAnsi="Calibri Light" w:cs="Calibri Light"/>
          <w:b w:val="0"/>
          <w:iCs/>
          <w:sz w:val="18"/>
          <w:szCs w:val="18"/>
        </w:rPr>
        <w:t>PAdES</w:t>
      </w:r>
      <w:proofErr w:type="spellEnd"/>
      <w:r w:rsidRPr="00EC4829">
        <w:rPr>
          <w:rFonts w:ascii="Calibri Light" w:hAnsi="Calibri Light" w:cs="Calibri Light"/>
          <w:b w:val="0"/>
          <w:iCs/>
          <w:sz w:val="18"/>
          <w:szCs w:val="18"/>
        </w:rPr>
        <w:t>,</w:t>
      </w:r>
    </w:p>
    <w:p w14:paraId="4B4052B3" w14:textId="77777777" w:rsidR="00B1112E" w:rsidRPr="00EC4829" w:rsidRDefault="00B1112E" w:rsidP="00B1112E">
      <w:pPr>
        <w:pStyle w:val="Tekstpodstawowy2"/>
        <w:ind w:left="709" w:hanging="142"/>
        <w:rPr>
          <w:rFonts w:ascii="Calibri Light" w:hAnsi="Calibri Light" w:cs="Calibri Light"/>
          <w:b w:val="0"/>
          <w:iCs/>
          <w:sz w:val="18"/>
          <w:szCs w:val="18"/>
        </w:rPr>
      </w:pPr>
      <w:r w:rsidRPr="00EC4829">
        <w:rPr>
          <w:rFonts w:ascii="Calibri Light" w:hAnsi="Calibri Light" w:cs="Calibri Light"/>
          <w:b w:val="0"/>
          <w:iCs/>
          <w:sz w:val="18"/>
          <w:szCs w:val="18"/>
        </w:rPr>
        <w:t xml:space="preserve">- w przypadku składania dokumentów w formacie innym niż PDF, pliki w innych formatach niż PDF zaleca się opatrzyć zewnętrznym podpisem </w:t>
      </w:r>
      <w:proofErr w:type="spellStart"/>
      <w:r w:rsidRPr="00EC4829">
        <w:rPr>
          <w:rFonts w:ascii="Calibri Light" w:hAnsi="Calibri Light" w:cs="Calibri Light"/>
          <w:b w:val="0"/>
          <w:iCs/>
          <w:sz w:val="18"/>
          <w:szCs w:val="18"/>
        </w:rPr>
        <w:t>XAdES</w:t>
      </w:r>
      <w:proofErr w:type="spellEnd"/>
      <w:r w:rsidRPr="00EC4829">
        <w:rPr>
          <w:rFonts w:ascii="Calibri Light" w:hAnsi="Calibri Light" w:cs="Calibri Light"/>
          <w:b w:val="0"/>
          <w:iCs/>
          <w:sz w:val="18"/>
          <w:szCs w:val="18"/>
        </w:rPr>
        <w:t xml:space="preserve">. </w:t>
      </w:r>
      <w:r>
        <w:rPr>
          <w:rFonts w:ascii="Calibri Light" w:hAnsi="Calibri Light" w:cs="Calibri Light"/>
          <w:b w:val="0"/>
          <w:iCs/>
          <w:sz w:val="18"/>
          <w:szCs w:val="18"/>
        </w:rPr>
        <w:t>P</w:t>
      </w:r>
      <w:r w:rsidRPr="00EC4829">
        <w:rPr>
          <w:rFonts w:ascii="Calibri Light" w:hAnsi="Calibri Light" w:cs="Calibri Light"/>
          <w:b w:val="0"/>
          <w:iCs/>
          <w:sz w:val="18"/>
          <w:szCs w:val="18"/>
        </w:rPr>
        <w:t xml:space="preserve">lik z podpisem </w:t>
      </w:r>
      <w:r>
        <w:rPr>
          <w:rFonts w:ascii="Calibri Light" w:hAnsi="Calibri Light" w:cs="Calibri Light"/>
          <w:b w:val="0"/>
          <w:iCs/>
          <w:sz w:val="18"/>
          <w:szCs w:val="18"/>
        </w:rPr>
        <w:t>należy przesłać</w:t>
      </w:r>
      <w:r w:rsidRPr="00EC4829">
        <w:rPr>
          <w:rFonts w:ascii="Calibri Light" w:hAnsi="Calibri Light" w:cs="Calibri Light"/>
          <w:b w:val="0"/>
          <w:iCs/>
          <w:sz w:val="18"/>
          <w:szCs w:val="18"/>
        </w:rPr>
        <w:t xml:space="preserve"> łącznie z dokumentem podpisywanym.</w:t>
      </w:r>
    </w:p>
    <w:p w14:paraId="7DB17FA1" w14:textId="77777777" w:rsidR="00B1112E" w:rsidRPr="00EC4829" w:rsidRDefault="00B1112E">
      <w:pPr>
        <w:pStyle w:val="Tekstpodstawowy2"/>
        <w:numPr>
          <w:ilvl w:val="2"/>
          <w:numId w:val="13"/>
        </w:numPr>
        <w:tabs>
          <w:tab w:val="left" w:pos="709"/>
        </w:tabs>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Wykonawca może przed upływem terminu do składania ofert zmienić lub wycofać ofertę, jednak należy to zrobić przed upływem terminu składania ofert w postępowaniu.</w:t>
      </w:r>
    </w:p>
    <w:p w14:paraId="1D7A4531" w14:textId="77777777" w:rsidR="00B1112E" w:rsidRPr="00EC4829" w:rsidRDefault="00B1112E">
      <w:pPr>
        <w:pStyle w:val="Tekstpodstawowy2"/>
        <w:numPr>
          <w:ilvl w:val="2"/>
          <w:numId w:val="13"/>
        </w:numPr>
        <w:tabs>
          <w:tab w:val="left" w:pos="709"/>
        </w:tabs>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Wykonawca po upływie terminu do składania ofert nie może skutecznie dokonać zmiany ani wycofać złożonej oferty.</w:t>
      </w:r>
    </w:p>
    <w:p w14:paraId="76BD2C75" w14:textId="77777777" w:rsidR="00B1112E" w:rsidRPr="00EC4829" w:rsidRDefault="00B1112E">
      <w:pPr>
        <w:pStyle w:val="Tekstpodstawowy2"/>
        <w:numPr>
          <w:ilvl w:val="2"/>
          <w:numId w:val="13"/>
        </w:numPr>
        <w:tabs>
          <w:tab w:val="left" w:pos="709"/>
        </w:tabs>
        <w:ind w:left="567" w:hanging="567"/>
        <w:rPr>
          <w:rFonts w:ascii="Calibri Light" w:hAnsi="Calibri Light" w:cs="Calibri Light"/>
          <w:b w:val="0"/>
          <w:iCs/>
          <w:sz w:val="18"/>
          <w:szCs w:val="18"/>
        </w:rPr>
      </w:pPr>
      <w:r w:rsidRPr="00EC4829">
        <w:rPr>
          <w:rFonts w:ascii="Calibri Light" w:hAnsi="Calibri Light" w:cs="Calibri Light"/>
          <w:b w:val="0"/>
          <w:iCs/>
          <w:sz w:val="18"/>
          <w:szCs w:val="18"/>
        </w:rPr>
        <w:t>Zamawiający odrzuci ofertę złożoną po terminie składania ofert.</w:t>
      </w:r>
    </w:p>
    <w:p w14:paraId="525F8588" w14:textId="77777777" w:rsidR="00B1112E" w:rsidRPr="00D839AA" w:rsidRDefault="00B1112E">
      <w:pPr>
        <w:pStyle w:val="Tekstpodstawowy2"/>
        <w:numPr>
          <w:ilvl w:val="1"/>
          <w:numId w:val="13"/>
        </w:numPr>
        <w:tabs>
          <w:tab w:val="left" w:pos="567"/>
          <w:tab w:val="left" w:pos="709"/>
        </w:tabs>
        <w:ind w:left="567" w:hanging="567"/>
        <w:rPr>
          <w:rFonts w:ascii="Calibri Light" w:hAnsi="Calibri Light" w:cs="Calibri Light"/>
          <w:iCs/>
          <w:sz w:val="18"/>
          <w:szCs w:val="18"/>
        </w:rPr>
      </w:pPr>
      <w:bookmarkStart w:id="8" w:name="_Hlk74226560"/>
      <w:r w:rsidRPr="00EC4829">
        <w:rPr>
          <w:rFonts w:ascii="Calibri Light" w:hAnsi="Calibri Light" w:cs="Calibri Light"/>
          <w:iCs/>
          <w:sz w:val="18"/>
          <w:szCs w:val="18"/>
        </w:rPr>
        <w:t>Szczegółowa instrukcja dla Wykonawców dotycząca złożenia oferty znajduje się na stronie internetowej pod adresem:</w:t>
      </w:r>
      <w:bookmarkEnd w:id="8"/>
      <w:r w:rsidRPr="00EC4829">
        <w:rPr>
          <w:rFonts w:ascii="Calibri Light" w:hAnsi="Calibri Light" w:cs="Calibri Light"/>
          <w:iCs/>
          <w:sz w:val="18"/>
          <w:szCs w:val="18"/>
        </w:rPr>
        <w:br/>
      </w:r>
      <w:hyperlink r:id="rId25" w:history="1">
        <w:r w:rsidRPr="00D839AA">
          <w:rPr>
            <w:rStyle w:val="Hipercze"/>
            <w:rFonts w:ascii="Calibri Light" w:hAnsi="Calibri Light" w:cs="Calibri Light"/>
            <w:i/>
            <w:iCs/>
            <w:sz w:val="18"/>
            <w:szCs w:val="18"/>
          </w:rPr>
          <w:t>https://ezamowienia.gov.pl/pl</w:t>
        </w:r>
      </w:hyperlink>
      <w:r>
        <w:rPr>
          <w:rFonts w:ascii="Calibri Light" w:hAnsi="Calibri Light" w:cs="Calibri Light"/>
          <w:iCs/>
          <w:sz w:val="18"/>
          <w:szCs w:val="18"/>
        </w:rPr>
        <w:t>.</w:t>
      </w:r>
    </w:p>
    <w:p w14:paraId="35928427" w14:textId="77777777" w:rsidR="00B1112E" w:rsidRPr="00EC4829" w:rsidRDefault="00B1112E">
      <w:pPr>
        <w:pStyle w:val="Tekstpodstawowy2"/>
        <w:numPr>
          <w:ilvl w:val="1"/>
          <w:numId w:val="13"/>
        </w:numPr>
        <w:tabs>
          <w:tab w:val="left" w:pos="567"/>
          <w:tab w:val="left" w:pos="709"/>
        </w:tabs>
        <w:ind w:left="567" w:hanging="567"/>
        <w:rPr>
          <w:rFonts w:ascii="Calibri Light" w:hAnsi="Calibri Light" w:cs="Calibri Light"/>
          <w:sz w:val="18"/>
          <w:szCs w:val="18"/>
        </w:rPr>
      </w:pPr>
      <w:r w:rsidRPr="00EC4829">
        <w:rPr>
          <w:rFonts w:ascii="Calibri Light" w:hAnsi="Calibri Light" w:cs="Calibri Light"/>
          <w:iCs/>
          <w:sz w:val="18"/>
          <w:szCs w:val="18"/>
        </w:rPr>
        <w:lastRenderedPageBreak/>
        <w:t xml:space="preserve">Zamawiający informuje, iż zgodnie z art. 18 ust. 3 ustawy </w:t>
      </w:r>
      <w:proofErr w:type="spellStart"/>
      <w:r w:rsidRPr="00EC4829">
        <w:rPr>
          <w:rFonts w:ascii="Calibri Light" w:hAnsi="Calibri Light" w:cs="Calibri Light"/>
          <w:iCs/>
          <w:sz w:val="18"/>
          <w:szCs w:val="18"/>
        </w:rPr>
        <w:t>Pzp</w:t>
      </w:r>
      <w:proofErr w:type="spellEnd"/>
      <w:r w:rsidRPr="00EC4829">
        <w:rPr>
          <w:rFonts w:ascii="Calibri Light" w:hAnsi="Calibri Light" w:cs="Calibri Light"/>
          <w:iCs/>
          <w:sz w:val="18"/>
          <w:szCs w:val="18"/>
        </w:rPr>
        <w:t xml:space="preserve">, nie ujawnia się informacji stanowiących tajemnicę przedsiębiorstwa, w rozumieniu przepisów ustawy z dnia 16 kwietnia 1993 r. </w:t>
      </w:r>
      <w:r w:rsidRPr="00EC4829">
        <w:rPr>
          <w:rFonts w:ascii="Calibri Light" w:hAnsi="Calibri Light" w:cs="Calibri Light"/>
          <w:i/>
          <w:sz w:val="18"/>
          <w:szCs w:val="18"/>
        </w:rPr>
        <w:t>o zwalczaniu nieuczciwej konkurencji</w:t>
      </w:r>
      <w:r w:rsidRPr="00EC4829">
        <w:rPr>
          <w:rFonts w:ascii="Calibri Light" w:hAnsi="Calibri Light" w:cs="Calibri Light"/>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EC4829">
        <w:rPr>
          <w:rFonts w:ascii="Calibri Light" w:hAnsi="Calibri Light" w:cs="Calibri Light"/>
          <w:iCs/>
          <w:sz w:val="18"/>
          <w:szCs w:val="18"/>
        </w:rPr>
        <w:t>Pzp</w:t>
      </w:r>
      <w:proofErr w:type="spellEnd"/>
      <w:r w:rsidRPr="00EC4829">
        <w:rPr>
          <w:rFonts w:ascii="Calibri Light" w:hAnsi="Calibri Light" w:cs="Calibri Light"/>
          <w:iCs/>
          <w:sz w:val="18"/>
          <w:szCs w:val="18"/>
        </w:rPr>
        <w:t xml:space="preserve">. </w:t>
      </w:r>
    </w:p>
    <w:p w14:paraId="50E4AC86" w14:textId="77777777" w:rsidR="00B1112E" w:rsidRPr="00EC4829" w:rsidRDefault="00B1112E">
      <w:pPr>
        <w:pStyle w:val="Tekstpodstawowy2"/>
        <w:numPr>
          <w:ilvl w:val="2"/>
          <w:numId w:val="13"/>
        </w:numPr>
        <w:ind w:left="567" w:hanging="567"/>
        <w:rPr>
          <w:rFonts w:ascii="Calibri Light" w:hAnsi="Calibri Light" w:cs="Calibri Light"/>
          <w:b w:val="0"/>
          <w:bCs w:val="0"/>
          <w:sz w:val="18"/>
          <w:szCs w:val="18"/>
        </w:rPr>
      </w:pPr>
      <w:r w:rsidRPr="00EC4829">
        <w:rPr>
          <w:rFonts w:ascii="Calibri Light" w:hAnsi="Calibri Light" w:cs="Calibri Light"/>
          <w:b w:val="0"/>
          <w:bCs w:val="0"/>
          <w:sz w:val="18"/>
          <w:szCs w:val="18"/>
        </w:rPr>
        <w:t>Wykonawca winien wykazać, iż zastrzeżone informacje stanowią tajemnicę przedsiębiorstwa poprzez załączenie dowodów potwierdzających, że:</w:t>
      </w:r>
    </w:p>
    <w:p w14:paraId="6FBB8125" w14:textId="77777777" w:rsidR="00B1112E" w:rsidRPr="00EC4829" w:rsidRDefault="00B1112E" w:rsidP="00B1112E">
      <w:pPr>
        <w:pStyle w:val="Tekstpodstawowy2"/>
        <w:numPr>
          <w:ilvl w:val="0"/>
          <w:numId w:val="5"/>
        </w:numPr>
        <w:spacing w:before="0"/>
        <w:ind w:left="851" w:hanging="284"/>
        <w:rPr>
          <w:rFonts w:ascii="Calibri Light" w:hAnsi="Calibri Light" w:cs="Calibri Light"/>
          <w:b w:val="0"/>
          <w:bCs w:val="0"/>
          <w:sz w:val="18"/>
          <w:szCs w:val="18"/>
        </w:rPr>
      </w:pPr>
      <w:r w:rsidRPr="00EC4829">
        <w:rPr>
          <w:rFonts w:ascii="Calibri Light" w:hAnsi="Calibri Light" w:cs="Calibri Light"/>
          <w:b w:val="0"/>
          <w:bCs w:val="0"/>
          <w:sz w:val="18"/>
          <w:szCs w:val="18"/>
        </w:rPr>
        <w:t>informacje nie są ujawnione do wiadomości publicznej,</w:t>
      </w:r>
    </w:p>
    <w:p w14:paraId="07565AF0" w14:textId="77777777" w:rsidR="00B1112E" w:rsidRPr="00EC4829" w:rsidRDefault="00B1112E" w:rsidP="00B1112E">
      <w:pPr>
        <w:pStyle w:val="Tekstpodstawowy2"/>
        <w:numPr>
          <w:ilvl w:val="0"/>
          <w:numId w:val="5"/>
        </w:numPr>
        <w:spacing w:before="0"/>
        <w:ind w:left="851" w:hanging="284"/>
        <w:rPr>
          <w:rFonts w:ascii="Calibri Light" w:hAnsi="Calibri Light" w:cs="Calibri Light"/>
          <w:b w:val="0"/>
          <w:bCs w:val="0"/>
          <w:sz w:val="18"/>
          <w:szCs w:val="18"/>
        </w:rPr>
      </w:pPr>
      <w:r w:rsidRPr="00EC4829">
        <w:rPr>
          <w:rFonts w:ascii="Calibri Light" w:hAnsi="Calibri Light" w:cs="Calibri Light"/>
          <w:b w:val="0"/>
          <w:bCs w:val="0"/>
          <w:sz w:val="18"/>
          <w:szCs w:val="18"/>
        </w:rPr>
        <w:t>informacje mają charakter techniczny, technologiczny, organizacyjny lub inny, o ile ma wartość gospodarczą,</w:t>
      </w:r>
    </w:p>
    <w:p w14:paraId="16EB4B48" w14:textId="77777777" w:rsidR="00B1112E" w:rsidRPr="00EC4829" w:rsidRDefault="00B1112E" w:rsidP="00B1112E">
      <w:pPr>
        <w:pStyle w:val="Tekstpodstawowy2"/>
        <w:numPr>
          <w:ilvl w:val="0"/>
          <w:numId w:val="5"/>
        </w:numPr>
        <w:spacing w:before="0"/>
        <w:ind w:left="851" w:hanging="284"/>
        <w:rPr>
          <w:rFonts w:ascii="Calibri Light" w:hAnsi="Calibri Light" w:cs="Calibri Light"/>
          <w:b w:val="0"/>
          <w:bCs w:val="0"/>
          <w:sz w:val="18"/>
          <w:szCs w:val="18"/>
        </w:rPr>
      </w:pPr>
      <w:r w:rsidRPr="00EC4829">
        <w:rPr>
          <w:rFonts w:ascii="Calibri Light" w:hAnsi="Calibri Light" w:cs="Calibri Light"/>
          <w:b w:val="0"/>
          <w:bCs w:val="0"/>
          <w:sz w:val="18"/>
          <w:szCs w:val="18"/>
        </w:rPr>
        <w:t>Wykonawca poczynił działania w celu zachowania poufności tych informacji poprzez ochronę fizyczną lub prawną.</w:t>
      </w:r>
    </w:p>
    <w:p w14:paraId="5BB3D56F" w14:textId="77777777" w:rsidR="00B1112E" w:rsidRPr="00EC4829" w:rsidRDefault="00B1112E" w:rsidP="00B1112E">
      <w:pPr>
        <w:pStyle w:val="Tekstpodstawowy2"/>
        <w:spacing w:before="0"/>
        <w:ind w:left="567"/>
        <w:rPr>
          <w:rFonts w:ascii="Calibri Light" w:hAnsi="Calibri Light" w:cs="Calibri Light"/>
          <w:b w:val="0"/>
          <w:bCs w:val="0"/>
          <w:sz w:val="18"/>
          <w:szCs w:val="18"/>
        </w:rPr>
      </w:pPr>
      <w:r w:rsidRPr="00EC4829">
        <w:rPr>
          <w:rFonts w:ascii="Calibri Light" w:hAnsi="Calibri Light" w:cs="Calibri Light"/>
          <w:b w:val="0"/>
          <w:bCs w:val="0"/>
          <w:sz w:val="18"/>
          <w:szCs w:val="18"/>
        </w:rPr>
        <w:t>Brak elementu wykazania, że informacje stanowią tajemnicę przedsiębiorstwa, będzie powodował, że zastrzeżenie nie</w:t>
      </w:r>
      <w:r>
        <w:rPr>
          <w:rFonts w:ascii="Calibri Light" w:hAnsi="Calibri Light" w:cs="Calibri Light"/>
          <w:b w:val="0"/>
          <w:bCs w:val="0"/>
          <w:sz w:val="18"/>
          <w:szCs w:val="18"/>
        </w:rPr>
        <w:t> </w:t>
      </w:r>
      <w:r w:rsidRPr="00EC4829">
        <w:rPr>
          <w:rFonts w:ascii="Calibri Light" w:hAnsi="Calibri Light" w:cs="Calibri Light"/>
          <w:b w:val="0"/>
          <w:bCs w:val="0"/>
          <w:sz w:val="18"/>
          <w:szCs w:val="18"/>
        </w:rPr>
        <w:t>będzie miało zastosowania.</w:t>
      </w:r>
    </w:p>
    <w:p w14:paraId="1D0FD9B8" w14:textId="77777777" w:rsidR="00B1112E" w:rsidRPr="00EC4829" w:rsidRDefault="00B1112E">
      <w:pPr>
        <w:pStyle w:val="Tekstpodstawowy2"/>
        <w:numPr>
          <w:ilvl w:val="2"/>
          <w:numId w:val="13"/>
        </w:numPr>
        <w:ind w:left="567" w:hanging="567"/>
        <w:rPr>
          <w:rFonts w:ascii="Calibri Light" w:hAnsi="Calibri Light" w:cs="Calibri Light"/>
          <w:b w:val="0"/>
          <w:bCs w:val="0"/>
          <w:iCs/>
          <w:sz w:val="18"/>
          <w:szCs w:val="18"/>
        </w:rPr>
      </w:pPr>
      <w:r w:rsidRPr="00EC4829">
        <w:rPr>
          <w:rFonts w:ascii="Calibri Light" w:hAnsi="Calibri Light" w:cs="Calibri Light"/>
          <w:b w:val="0"/>
          <w:bCs w:val="0"/>
          <w:iCs/>
          <w:sz w:val="18"/>
          <w:szCs w:val="18"/>
        </w:rPr>
        <w:t xml:space="preserve">Zamawiający wymaga, by tajemnica przedsiębiorstwa została załączona w formularzu elektronicznym na Platformie </w:t>
      </w:r>
      <w:r w:rsidRPr="00EC4829">
        <w:rPr>
          <w:rFonts w:ascii="Calibri Light" w:hAnsi="Calibri Light" w:cs="Calibri Light"/>
          <w:iCs/>
          <w:sz w:val="18"/>
          <w:szCs w:val="18"/>
        </w:rPr>
        <w:t>w</w:t>
      </w:r>
      <w:r>
        <w:rPr>
          <w:rFonts w:ascii="Calibri Light" w:hAnsi="Calibri Light" w:cs="Calibri Light"/>
          <w:iCs/>
          <w:sz w:val="18"/>
          <w:szCs w:val="18"/>
        </w:rPr>
        <w:t> </w:t>
      </w:r>
      <w:r w:rsidRPr="00EC4829">
        <w:rPr>
          <w:rFonts w:ascii="Calibri Light" w:hAnsi="Calibri Light" w:cs="Calibri Light"/>
          <w:iCs/>
          <w:sz w:val="18"/>
          <w:szCs w:val="18"/>
        </w:rPr>
        <w:t xml:space="preserve">odrębnym pliku opatrzonym kwalifikowanym podpisem elektronicznym, </w:t>
      </w:r>
      <w:r w:rsidRPr="00EC4829">
        <w:rPr>
          <w:rFonts w:ascii="Calibri Light" w:hAnsi="Calibri Light" w:cs="Calibri Light"/>
          <w:bCs w:val="0"/>
          <w:sz w:val="18"/>
          <w:szCs w:val="18"/>
        </w:rPr>
        <w:t>podpisem zaufanym lub podpisem osobistym</w:t>
      </w:r>
      <w:r w:rsidRPr="00EC4829">
        <w:rPr>
          <w:rFonts w:ascii="Calibri Light" w:hAnsi="Calibri Light" w:cs="Calibri Light"/>
          <w:iCs/>
          <w:sz w:val="18"/>
          <w:szCs w:val="18"/>
        </w:rPr>
        <w:t xml:space="preserve"> wraz z jednoczesnym zaznaczeniem polecenia „Zawiera informacje niejawne”</w:t>
      </w:r>
      <w:r w:rsidRPr="00EC4829">
        <w:rPr>
          <w:rFonts w:ascii="Calibri Light" w:hAnsi="Calibri Light" w:cs="Calibri Light"/>
          <w:b w:val="0"/>
          <w:bCs w:val="0"/>
          <w:iCs/>
          <w:sz w:val="18"/>
          <w:szCs w:val="18"/>
        </w:rPr>
        <w:t>.</w:t>
      </w:r>
    </w:p>
    <w:p w14:paraId="04202BE2" w14:textId="77777777" w:rsidR="00B1112E" w:rsidRPr="00EC4829" w:rsidRDefault="00B1112E">
      <w:pPr>
        <w:pStyle w:val="Tekstpodstawowy2"/>
        <w:numPr>
          <w:ilvl w:val="2"/>
          <w:numId w:val="13"/>
        </w:numPr>
        <w:ind w:left="567" w:hanging="567"/>
        <w:rPr>
          <w:rFonts w:ascii="Calibri Light" w:hAnsi="Calibri Light" w:cs="Calibri Light"/>
          <w:b w:val="0"/>
          <w:bCs w:val="0"/>
          <w:iCs/>
          <w:sz w:val="18"/>
          <w:szCs w:val="18"/>
        </w:rPr>
      </w:pPr>
      <w:r w:rsidRPr="00EC4829">
        <w:rPr>
          <w:rFonts w:ascii="Calibri Light" w:hAnsi="Calibri Light" w:cs="Calibri Light"/>
          <w:b w:val="0"/>
          <w:bCs w:val="0"/>
          <w:sz w:val="18"/>
          <w:szCs w:val="18"/>
        </w:rPr>
        <w:t>Wszelkie negatywne konsekwencje mogące wyniknąć z niezachowania powyższych wymagań będą obciążały Wykonawcę.</w:t>
      </w:r>
    </w:p>
    <w:p w14:paraId="61402DE1" w14:textId="77777777" w:rsidR="00B1112E" w:rsidRPr="00EC4829" w:rsidRDefault="00B1112E">
      <w:pPr>
        <w:pStyle w:val="Akapitzlist"/>
        <w:numPr>
          <w:ilvl w:val="1"/>
          <w:numId w:val="13"/>
        </w:numPr>
        <w:spacing w:before="120" w:line="240" w:lineRule="auto"/>
        <w:ind w:left="567" w:hanging="567"/>
        <w:jc w:val="both"/>
        <w:rPr>
          <w:rFonts w:ascii="Calibri Light" w:hAnsi="Calibri Light" w:cs="Calibri Light"/>
          <w:sz w:val="18"/>
          <w:szCs w:val="18"/>
        </w:rPr>
      </w:pPr>
      <w:r w:rsidRPr="00EC4829">
        <w:rPr>
          <w:rFonts w:ascii="Calibri Light" w:hAnsi="Calibri Light" w:cs="Calibri Light"/>
          <w:iCs/>
          <w:sz w:val="18"/>
          <w:szCs w:val="18"/>
        </w:rPr>
        <w:t>Podmiotowe środki dowodowe oraz inne dokumenty lub oświadczenia, sporządzone w języku obcym przekazuje się wraz z tłumaczeniem na język polski.</w:t>
      </w:r>
    </w:p>
    <w:p w14:paraId="762CF417" w14:textId="77777777" w:rsidR="00B1112E" w:rsidRPr="00EC4829" w:rsidRDefault="00B1112E">
      <w:pPr>
        <w:pStyle w:val="Akapitzlist"/>
        <w:numPr>
          <w:ilvl w:val="1"/>
          <w:numId w:val="13"/>
        </w:numPr>
        <w:spacing w:before="120" w:line="240" w:lineRule="auto"/>
        <w:ind w:left="567" w:hanging="567"/>
        <w:jc w:val="both"/>
        <w:rPr>
          <w:rFonts w:ascii="Calibri Light" w:hAnsi="Calibri Light" w:cs="Calibri Light"/>
          <w:sz w:val="18"/>
          <w:szCs w:val="18"/>
        </w:rPr>
      </w:pPr>
      <w:r w:rsidRPr="00EC4829">
        <w:rPr>
          <w:rFonts w:ascii="Calibri Light" w:hAnsi="Calibri Light" w:cs="Calibri Light"/>
          <w:iCs/>
          <w:sz w:val="18"/>
          <w:szCs w:val="18"/>
        </w:rPr>
        <w:t>Wszystkie koszty związane z uczestnictwem w postępowaniu, w szczególności z przygotowaniem i złożeniem ofert ponosi Wykonawca składający ofertę.</w:t>
      </w:r>
    </w:p>
    <w:bookmarkEnd w:id="7"/>
    <w:p w14:paraId="37BA9EA9" w14:textId="77777777" w:rsidR="001249DC" w:rsidRPr="008F2F40" w:rsidRDefault="001249DC">
      <w:pPr>
        <w:pStyle w:val="Akapitzlist"/>
        <w:numPr>
          <w:ilvl w:val="0"/>
          <w:numId w:val="13"/>
        </w:numPr>
        <w:spacing w:before="240" w:line="240" w:lineRule="auto"/>
        <w:ind w:left="567" w:hanging="567"/>
        <w:jc w:val="both"/>
        <w:rPr>
          <w:rStyle w:val="tekstdokbold"/>
          <w:rFonts w:ascii="Calibri Light" w:hAnsi="Calibri Light" w:cs="Calibri Light"/>
          <w:b w:val="0"/>
          <w:bCs w:val="0"/>
          <w:sz w:val="18"/>
          <w:szCs w:val="18"/>
        </w:rPr>
      </w:pPr>
      <w:r w:rsidRPr="008F2F40">
        <w:rPr>
          <w:rStyle w:val="tekstdokbold"/>
          <w:rFonts w:ascii="Calibri Light" w:hAnsi="Calibri Light" w:cs="Calibri Light"/>
          <w:sz w:val="18"/>
          <w:szCs w:val="18"/>
        </w:rPr>
        <w:t>OPIS SPOSOBU OBLICZENIA CENY OFERTY</w:t>
      </w:r>
    </w:p>
    <w:p w14:paraId="1DCA3EE4" w14:textId="77777777" w:rsidR="00D70B4D" w:rsidRPr="006361E4" w:rsidRDefault="00D70B4D">
      <w:pPr>
        <w:pStyle w:val="Akapitzlist"/>
        <w:numPr>
          <w:ilvl w:val="1"/>
          <w:numId w:val="13"/>
        </w:numPr>
        <w:spacing w:before="120"/>
        <w:ind w:left="567" w:hanging="567"/>
        <w:jc w:val="both"/>
        <w:rPr>
          <w:rFonts w:asciiTheme="majorHAnsi" w:hAnsiTheme="majorHAnsi" w:cstheme="majorHAnsi"/>
          <w:sz w:val="18"/>
          <w:szCs w:val="18"/>
        </w:rPr>
      </w:pPr>
      <w:r w:rsidRPr="006361E4">
        <w:rPr>
          <w:rFonts w:asciiTheme="majorHAnsi" w:hAnsiTheme="majorHAnsi" w:cstheme="majorHAnsi"/>
          <w:sz w:val="18"/>
          <w:szCs w:val="18"/>
        </w:rPr>
        <w:t>Cena oferty stanowi wynagrodzenie ryczałtowe. Wykonawca winien przedstawić w ofercie cenę za wykonanie zamówienia, uwzględniając wszelkie niezbędne koszty związane z realizacją zamówienia, wymagane opłaty bez względu na okoliczności i źródła ich powstania oraz opusty, których Wykonawca zamierza udzielić.</w:t>
      </w:r>
    </w:p>
    <w:p w14:paraId="72DB8379" w14:textId="77777777" w:rsidR="00D70B4D" w:rsidRPr="006361E4" w:rsidRDefault="00D70B4D">
      <w:pPr>
        <w:pStyle w:val="Akapitzlist"/>
        <w:numPr>
          <w:ilvl w:val="1"/>
          <w:numId w:val="13"/>
        </w:numPr>
        <w:spacing w:before="120"/>
        <w:ind w:left="567" w:hanging="567"/>
        <w:jc w:val="both"/>
        <w:rPr>
          <w:rFonts w:asciiTheme="majorHAnsi" w:hAnsiTheme="majorHAnsi" w:cstheme="majorHAnsi"/>
          <w:sz w:val="18"/>
          <w:szCs w:val="18"/>
        </w:rPr>
      </w:pPr>
      <w:r w:rsidRPr="006361E4">
        <w:rPr>
          <w:rFonts w:asciiTheme="majorHAnsi" w:hAnsiTheme="majorHAnsi" w:cstheme="majorHAnsi"/>
          <w:sz w:val="18"/>
          <w:szCs w:val="18"/>
        </w:rPr>
        <w:t xml:space="preserve">Zamawiający poprawi ofertę zgodnie z art. 223 ust. 2 ustawy </w:t>
      </w:r>
      <w:proofErr w:type="spellStart"/>
      <w:r w:rsidRPr="006361E4">
        <w:rPr>
          <w:rFonts w:asciiTheme="majorHAnsi" w:hAnsiTheme="majorHAnsi" w:cstheme="majorHAnsi"/>
          <w:sz w:val="18"/>
          <w:szCs w:val="18"/>
        </w:rPr>
        <w:t>Pzp</w:t>
      </w:r>
      <w:proofErr w:type="spellEnd"/>
      <w:r w:rsidRPr="006361E4">
        <w:rPr>
          <w:rFonts w:asciiTheme="majorHAnsi" w:hAnsiTheme="majorHAnsi" w:cstheme="majorHAnsi"/>
          <w:sz w:val="18"/>
          <w:szCs w:val="18"/>
        </w:rPr>
        <w:t>.</w:t>
      </w:r>
    </w:p>
    <w:p w14:paraId="6A4FA035" w14:textId="77777777" w:rsidR="00D70B4D" w:rsidRPr="006361E4" w:rsidRDefault="00D70B4D">
      <w:pPr>
        <w:pStyle w:val="Akapitzlist"/>
        <w:numPr>
          <w:ilvl w:val="1"/>
          <w:numId w:val="13"/>
        </w:numPr>
        <w:spacing w:before="120"/>
        <w:ind w:left="567" w:hanging="567"/>
        <w:jc w:val="both"/>
        <w:rPr>
          <w:rFonts w:asciiTheme="majorHAnsi" w:hAnsiTheme="majorHAnsi" w:cstheme="majorHAnsi"/>
          <w:sz w:val="18"/>
          <w:szCs w:val="18"/>
        </w:rPr>
      </w:pPr>
      <w:r w:rsidRPr="006361E4">
        <w:rPr>
          <w:rFonts w:asciiTheme="majorHAnsi" w:hAnsiTheme="majorHAnsi" w:cstheme="majorHAnsi"/>
          <w:sz w:val="18"/>
          <w:szCs w:val="18"/>
        </w:rPr>
        <w:t>Prawidłowe ustalenie podatku VAT należy do obowiązków Wykonawcy zgodnie z przepisami ustawy o podatku od towarów i usług.</w:t>
      </w:r>
    </w:p>
    <w:p w14:paraId="0BC1F6C9" w14:textId="77777777" w:rsidR="00D70B4D" w:rsidRPr="006361E4" w:rsidRDefault="00D70B4D">
      <w:pPr>
        <w:pStyle w:val="Akapitzlist"/>
        <w:numPr>
          <w:ilvl w:val="1"/>
          <w:numId w:val="13"/>
        </w:numPr>
        <w:spacing w:before="120"/>
        <w:ind w:left="567" w:hanging="567"/>
        <w:jc w:val="both"/>
        <w:rPr>
          <w:rFonts w:asciiTheme="majorHAnsi" w:hAnsiTheme="majorHAnsi" w:cstheme="majorHAnsi"/>
          <w:sz w:val="18"/>
          <w:szCs w:val="18"/>
        </w:rPr>
      </w:pPr>
      <w:r w:rsidRPr="006361E4">
        <w:rPr>
          <w:rFonts w:asciiTheme="majorHAnsi" w:hAnsiTheme="majorHAnsi" w:cstheme="majorHAnsi"/>
          <w:sz w:val="18"/>
          <w:szCs w:val="18"/>
        </w:rPr>
        <w:t>Cena ofertowa powinna uwzględniać wszystkie elementy składające się na wykonanie przedmiotu zamówienia.</w:t>
      </w:r>
    </w:p>
    <w:p w14:paraId="2B253538" w14:textId="77777777" w:rsidR="00D70B4D" w:rsidRPr="006361E4" w:rsidRDefault="00D70B4D">
      <w:pPr>
        <w:pStyle w:val="Akapitzlist"/>
        <w:numPr>
          <w:ilvl w:val="1"/>
          <w:numId w:val="13"/>
        </w:numPr>
        <w:spacing w:before="120" w:line="240" w:lineRule="auto"/>
        <w:ind w:left="567" w:hanging="567"/>
        <w:jc w:val="both"/>
        <w:rPr>
          <w:rFonts w:asciiTheme="majorHAnsi" w:hAnsiTheme="majorHAnsi" w:cstheme="majorHAnsi"/>
          <w:sz w:val="18"/>
          <w:szCs w:val="18"/>
        </w:rPr>
      </w:pPr>
      <w:r w:rsidRPr="006361E4">
        <w:rPr>
          <w:rFonts w:asciiTheme="majorHAnsi" w:hAnsiTheme="majorHAnsi" w:cstheme="maj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4D7761A9"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zarządzania procesem produkcji, świadczonych usług lub metody budowy;</w:t>
      </w:r>
    </w:p>
    <w:p w14:paraId="77EA72B3"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wybranych rozwiązań technicznych, wyjątkowo korzystnych warunków dostaw, usług albo związanych z realizacją robót budowlanych;</w:t>
      </w:r>
    </w:p>
    <w:p w14:paraId="783F22DA"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oryginalności dostaw, usług lub robót budowlanych oferowanych przez wykonawcę;</w:t>
      </w:r>
    </w:p>
    <w:p w14:paraId="2928FFB4"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6361E4">
        <w:rPr>
          <w:rFonts w:asciiTheme="majorHAnsi" w:hAnsiTheme="majorHAnsi" w:cstheme="majorHAnsi"/>
          <w:i/>
          <w:iCs/>
          <w:sz w:val="18"/>
          <w:szCs w:val="18"/>
        </w:rPr>
        <w:t>o minimalnym wynagrodzeniu za pracę</w:t>
      </w:r>
      <w:r w:rsidRPr="006361E4">
        <w:rPr>
          <w:rFonts w:asciiTheme="majorHAnsi" w:hAnsiTheme="majorHAnsi" w:cstheme="majorHAnsi"/>
          <w:sz w:val="18"/>
          <w:szCs w:val="18"/>
        </w:rPr>
        <w:t xml:space="preserve"> lub przepisów odrębnych właściwych dla spraw, z którymi związane jest realizowane zamówienie;</w:t>
      </w:r>
    </w:p>
    <w:p w14:paraId="24E675A2"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zgodności z prawem w rozumieniu przepisów o postępowaniu w sprawach dotyczących pomocy publicznej;</w:t>
      </w:r>
    </w:p>
    <w:p w14:paraId="383B8824"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zgodności z przepisami z zakresu prawa pracy i zabezpieczenia społecznego, obowiązującymi w miejscu, w którym realizowane jest zamówienie;</w:t>
      </w:r>
    </w:p>
    <w:p w14:paraId="5EE2A112"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zgodności z przepisami z zakresu ochrony środowiska;</w:t>
      </w:r>
    </w:p>
    <w:p w14:paraId="374A2122" w14:textId="77777777" w:rsidR="00D70B4D" w:rsidRPr="006361E4" w:rsidRDefault="00D70B4D">
      <w:pPr>
        <w:pStyle w:val="Akapitzlist"/>
        <w:numPr>
          <w:ilvl w:val="0"/>
          <w:numId w:val="17"/>
        </w:numPr>
        <w:spacing w:before="60"/>
        <w:ind w:left="924" w:hanging="357"/>
        <w:jc w:val="both"/>
        <w:rPr>
          <w:rFonts w:asciiTheme="majorHAnsi" w:hAnsiTheme="majorHAnsi" w:cstheme="majorHAnsi"/>
          <w:sz w:val="18"/>
          <w:szCs w:val="18"/>
        </w:rPr>
      </w:pPr>
      <w:r w:rsidRPr="006361E4">
        <w:rPr>
          <w:rFonts w:asciiTheme="majorHAnsi" w:hAnsiTheme="majorHAnsi" w:cstheme="majorHAnsi"/>
          <w:sz w:val="18"/>
          <w:szCs w:val="18"/>
        </w:rPr>
        <w:t>wypełniania obowiązków związanych z powierzeniem wykonania części zamówienia podwykonawcy</w:t>
      </w:r>
    </w:p>
    <w:p w14:paraId="31E5D6EA" w14:textId="77777777" w:rsidR="00D70B4D" w:rsidRPr="006361E4" w:rsidRDefault="00D70B4D">
      <w:pPr>
        <w:pStyle w:val="Tekstpodstawowy2"/>
        <w:numPr>
          <w:ilvl w:val="2"/>
          <w:numId w:val="13"/>
        </w:numPr>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W przypadku gdy cena całkowita oferty złożonej w terminie jest niższa o co najmniej 30% od:</w:t>
      </w:r>
    </w:p>
    <w:p w14:paraId="5972A65F" w14:textId="77777777" w:rsidR="00D70B4D" w:rsidRPr="006361E4" w:rsidRDefault="00D70B4D">
      <w:pPr>
        <w:pStyle w:val="Tekstpodstawowy2"/>
        <w:numPr>
          <w:ilvl w:val="0"/>
          <w:numId w:val="18"/>
        </w:numPr>
        <w:tabs>
          <w:tab w:val="left" w:pos="993"/>
        </w:tabs>
        <w:spacing w:before="60"/>
        <w:ind w:left="992" w:hanging="425"/>
        <w:rPr>
          <w:rFonts w:asciiTheme="majorHAnsi" w:hAnsiTheme="majorHAnsi" w:cstheme="majorHAnsi"/>
          <w:b w:val="0"/>
          <w:sz w:val="18"/>
          <w:szCs w:val="18"/>
        </w:rPr>
      </w:pPr>
      <w:r w:rsidRPr="006361E4">
        <w:rPr>
          <w:rFonts w:asciiTheme="majorHAnsi" w:hAnsiTheme="majorHAnsi" w:cstheme="maj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14.8., chyba że rozbieżność wynika z okoliczności oczywistych, które nie wymagają wyjaśnienia;</w:t>
      </w:r>
    </w:p>
    <w:p w14:paraId="1E6582C6" w14:textId="77777777" w:rsidR="00D70B4D" w:rsidRPr="006361E4" w:rsidRDefault="00D70B4D">
      <w:pPr>
        <w:pStyle w:val="Tekstpodstawowy2"/>
        <w:numPr>
          <w:ilvl w:val="0"/>
          <w:numId w:val="18"/>
        </w:numPr>
        <w:tabs>
          <w:tab w:val="left" w:pos="993"/>
        </w:tabs>
        <w:spacing w:before="60"/>
        <w:ind w:left="992" w:hanging="425"/>
        <w:rPr>
          <w:rFonts w:asciiTheme="majorHAnsi" w:hAnsiTheme="majorHAnsi" w:cstheme="majorHAnsi"/>
          <w:b w:val="0"/>
          <w:sz w:val="18"/>
          <w:szCs w:val="18"/>
        </w:rPr>
      </w:pPr>
      <w:r w:rsidRPr="006361E4">
        <w:rPr>
          <w:rFonts w:asciiTheme="majorHAnsi" w:hAnsiTheme="majorHAnsi" w:cstheme="majorHAnsi"/>
          <w:b w:val="0"/>
          <w:sz w:val="18"/>
          <w:szCs w:val="18"/>
        </w:rPr>
        <w:lastRenderedPageBreak/>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14.8..</w:t>
      </w:r>
    </w:p>
    <w:p w14:paraId="3756ADDD" w14:textId="77777777" w:rsidR="00D70B4D" w:rsidRPr="006361E4" w:rsidRDefault="00D70B4D">
      <w:pPr>
        <w:pStyle w:val="Tekstpodstawowy2"/>
        <w:numPr>
          <w:ilvl w:val="2"/>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Obowiązek wykazania, że oferta nie zawiera rażąco niskiej ceny lub kosztu, spoczywa na Wykonawcy.</w:t>
      </w:r>
    </w:p>
    <w:p w14:paraId="1358B926" w14:textId="77777777" w:rsidR="00D70B4D" w:rsidRPr="006361E4" w:rsidRDefault="00D70B4D">
      <w:pPr>
        <w:pStyle w:val="Tekstpodstawowy2"/>
        <w:numPr>
          <w:ilvl w:val="2"/>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b w:val="0"/>
          <w:bCs w:val="0"/>
          <w:sz w:val="18"/>
          <w:szCs w:val="18"/>
        </w:rPr>
        <w:t>Odrzuceniu, jako oferta z rażąco niską ceną lub kosztem, podlega oferta Wykonawcy,</w:t>
      </w:r>
      <w:r w:rsidRPr="006361E4">
        <w:rPr>
          <w:rFonts w:asciiTheme="majorHAnsi" w:hAnsiTheme="majorHAnsi" w:cstheme="majorHAnsi"/>
          <w:sz w:val="18"/>
          <w:szCs w:val="18"/>
        </w:rPr>
        <w:t xml:space="preserve"> </w:t>
      </w:r>
      <w:r w:rsidRPr="006361E4">
        <w:rPr>
          <w:rFonts w:asciiTheme="majorHAnsi" w:hAnsiTheme="majorHAnsi" w:cstheme="majorHAnsi"/>
          <w:b w:val="0"/>
          <w:sz w:val="18"/>
          <w:szCs w:val="18"/>
        </w:rPr>
        <w:t>który nie udzielił wyjaśnień w wyznaczonym terminie, lub jeżeli złożone wyjaśnienia wraz z dowodami nie uzasadniają podanej w ofercie ceny lub kosztu.</w:t>
      </w:r>
    </w:p>
    <w:p w14:paraId="4DC3B3AE" w14:textId="77777777" w:rsidR="00D70B4D" w:rsidRPr="006361E4" w:rsidRDefault="00D70B4D">
      <w:pPr>
        <w:pStyle w:val="Tekstpodstawowy2"/>
        <w:numPr>
          <w:ilvl w:val="1"/>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Jeżeli w postępowaniu zostanie złożona oferta, której wybór prowadziłby do powstania u Zamawiającego obowiązku podatkowego zgodnie z ustawą z dnia 11 marca 2004 r</w:t>
      </w:r>
      <w:r w:rsidRPr="006361E4">
        <w:rPr>
          <w:rFonts w:asciiTheme="majorHAnsi" w:hAnsiTheme="majorHAnsi" w:cstheme="majorHAnsi"/>
          <w:b w:val="0"/>
          <w:i/>
          <w:iCs/>
          <w:sz w:val="18"/>
          <w:szCs w:val="18"/>
        </w:rPr>
        <w:t>. o podatku od towarów i usług</w:t>
      </w:r>
      <w:r w:rsidRPr="006361E4">
        <w:rPr>
          <w:rFonts w:asciiTheme="majorHAnsi" w:hAnsiTheme="majorHAnsi" w:cstheme="majorHAnsi"/>
          <w:b w:val="0"/>
          <w:sz w:val="18"/>
          <w:szCs w:val="18"/>
        </w:rPr>
        <w:t>, dla celów zastosowania kryterium ceny lub kosztu Zamawiający doliczy do przedstawionej w tej ofercie ceny kwotę podatku od towarów i usług, którą miałby obowiązek rozliczyć.</w:t>
      </w:r>
    </w:p>
    <w:p w14:paraId="67D101FC" w14:textId="77777777" w:rsidR="00D70B4D" w:rsidRPr="006361E4" w:rsidRDefault="00D70B4D">
      <w:pPr>
        <w:pStyle w:val="Tekstpodstawowy2"/>
        <w:numPr>
          <w:ilvl w:val="1"/>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8461057" w14:textId="77777777" w:rsidR="00D70B4D" w:rsidRPr="006361E4" w:rsidRDefault="00D70B4D">
      <w:pPr>
        <w:pStyle w:val="Tekstpodstawowy2"/>
        <w:numPr>
          <w:ilvl w:val="1"/>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Ceny w ofercie powinny obejmować całkowity koszt wykonania przedmiotu zamówienia, w tym również wszelkie koszty towarzyszące wykonaniu zamówienia.</w:t>
      </w:r>
    </w:p>
    <w:p w14:paraId="12EDB3BF" w14:textId="77777777" w:rsidR="00D70B4D" w:rsidRPr="006361E4" w:rsidRDefault="00D70B4D">
      <w:pPr>
        <w:pStyle w:val="Tekstpodstawowy2"/>
        <w:numPr>
          <w:ilvl w:val="1"/>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b w:val="0"/>
          <w:bCs w:val="0"/>
          <w:sz w:val="18"/>
          <w:szCs w:val="18"/>
        </w:rPr>
        <w:t>Rozliczenia między Zamawiającym a Wykonawcą prowadzone będą w PLN. Rozliczenia nie będą prowadzone w walutach obcych.</w:t>
      </w:r>
    </w:p>
    <w:p w14:paraId="44156D92" w14:textId="77777777" w:rsidR="00D70B4D" w:rsidRPr="006361E4" w:rsidRDefault="00D70B4D">
      <w:pPr>
        <w:pStyle w:val="Tekstpodstawowy2"/>
        <w:numPr>
          <w:ilvl w:val="1"/>
          <w:numId w:val="13"/>
        </w:numPr>
        <w:tabs>
          <w:tab w:val="left" w:pos="993"/>
        </w:tabs>
        <w:ind w:left="567" w:hanging="567"/>
        <w:rPr>
          <w:rFonts w:asciiTheme="majorHAnsi" w:hAnsiTheme="majorHAnsi" w:cstheme="majorHAnsi"/>
          <w:b w:val="0"/>
          <w:sz w:val="18"/>
          <w:szCs w:val="18"/>
        </w:rPr>
      </w:pPr>
      <w:r w:rsidRPr="006361E4">
        <w:rPr>
          <w:rFonts w:asciiTheme="majorHAnsi" w:hAnsiTheme="majorHAnsi" w:cstheme="majorHAnsi"/>
          <w:b w:val="0"/>
          <w:sz w:val="18"/>
          <w:szCs w:val="18"/>
        </w:rPr>
        <w:t>Ceny w ofercie powinny być wyrażone w złotych polskich (PLN) z dokładnością do dwóch miejsc po przecinku.</w:t>
      </w:r>
    </w:p>
    <w:p w14:paraId="23F9EF7C" w14:textId="77777777" w:rsidR="00E204BF" w:rsidRPr="008F2F40" w:rsidRDefault="001249DC">
      <w:pPr>
        <w:pStyle w:val="Tekstpodstawowy2"/>
        <w:numPr>
          <w:ilvl w:val="0"/>
          <w:numId w:val="13"/>
        </w:numPr>
        <w:tabs>
          <w:tab w:val="left" w:pos="993"/>
        </w:tabs>
        <w:spacing w:before="240"/>
        <w:ind w:left="567" w:hanging="567"/>
        <w:rPr>
          <w:rFonts w:ascii="Calibri Light" w:hAnsi="Calibri Light" w:cs="Calibri Light"/>
          <w:b w:val="0"/>
          <w:sz w:val="18"/>
          <w:szCs w:val="18"/>
        </w:rPr>
      </w:pPr>
      <w:r w:rsidRPr="008F2F40">
        <w:rPr>
          <w:rFonts w:ascii="Calibri Light" w:hAnsi="Calibri Light" w:cs="Calibri Light"/>
          <w:sz w:val="18"/>
          <w:szCs w:val="18"/>
          <w:lang w:eastAsia="ar-SA"/>
        </w:rPr>
        <w:t>WYMAGANIA DOTYCZĄCE WADIUM</w:t>
      </w:r>
    </w:p>
    <w:p w14:paraId="0A56F69F" w14:textId="4C16D94C" w:rsidR="001249DC" w:rsidRPr="008F2F40" w:rsidRDefault="00BF5043">
      <w:pPr>
        <w:pStyle w:val="Akapitzlist"/>
        <w:numPr>
          <w:ilvl w:val="1"/>
          <w:numId w:val="13"/>
        </w:numPr>
        <w:spacing w:before="120" w:line="240" w:lineRule="auto"/>
        <w:ind w:left="567" w:hanging="567"/>
        <w:jc w:val="both"/>
        <w:rPr>
          <w:rFonts w:ascii="Calibri Light" w:hAnsi="Calibri Light" w:cs="Calibri Light"/>
          <w:iCs/>
          <w:sz w:val="18"/>
          <w:szCs w:val="18"/>
        </w:rPr>
      </w:pPr>
      <w:r>
        <w:rPr>
          <w:rFonts w:ascii="Calibri Light" w:hAnsi="Calibri Light" w:cs="Calibri Light"/>
          <w:iCs/>
          <w:sz w:val="18"/>
          <w:szCs w:val="18"/>
        </w:rPr>
        <w:t>Zamawiający nie wymaga wniesienia wadium w przedmiotowym postępowaniu.</w:t>
      </w:r>
    </w:p>
    <w:p w14:paraId="0F3BE4D0" w14:textId="77777777" w:rsidR="00F92631" w:rsidRPr="008F2F40" w:rsidRDefault="00F92631">
      <w:pPr>
        <w:pStyle w:val="Tekstpodstawowy"/>
        <w:numPr>
          <w:ilvl w:val="0"/>
          <w:numId w:val="13"/>
        </w:numPr>
        <w:spacing w:before="240"/>
        <w:ind w:left="567" w:hanging="567"/>
        <w:jc w:val="both"/>
        <w:rPr>
          <w:rFonts w:ascii="Calibri Light" w:hAnsi="Calibri Light" w:cs="Calibri Light"/>
          <w:sz w:val="18"/>
          <w:szCs w:val="18"/>
          <w:lang w:eastAsia="ar-SA"/>
        </w:rPr>
      </w:pPr>
      <w:r w:rsidRPr="008F2F40">
        <w:rPr>
          <w:rFonts w:ascii="Calibri Light" w:hAnsi="Calibri Light" w:cs="Calibri Light"/>
          <w:b/>
          <w:sz w:val="18"/>
          <w:szCs w:val="18"/>
          <w:lang w:eastAsia="ar-SA"/>
        </w:rPr>
        <w:t>MIEJSCE ORAZ TERMIN SKŁADANIA OFERT</w:t>
      </w:r>
    </w:p>
    <w:p w14:paraId="05FFAC60" w14:textId="64775B74" w:rsidR="0034328E" w:rsidRPr="00890F76" w:rsidRDefault="0034328E" w:rsidP="0034328E">
      <w:pPr>
        <w:pStyle w:val="Akapitzlist"/>
        <w:spacing w:before="120" w:line="240" w:lineRule="auto"/>
        <w:ind w:left="567"/>
        <w:jc w:val="both"/>
        <w:rPr>
          <w:rFonts w:asciiTheme="majorHAnsi" w:hAnsiTheme="majorHAnsi" w:cstheme="majorHAnsi"/>
          <w:b/>
          <w:sz w:val="18"/>
          <w:szCs w:val="18"/>
          <w:lang w:eastAsia="ar-SA"/>
        </w:rPr>
      </w:pPr>
      <w:r w:rsidRPr="00890F76">
        <w:rPr>
          <w:rFonts w:asciiTheme="majorHAnsi" w:hAnsiTheme="majorHAnsi" w:cstheme="majorHAnsi"/>
          <w:b/>
          <w:sz w:val="18"/>
          <w:szCs w:val="18"/>
          <w:lang w:eastAsia="ar-SA"/>
        </w:rPr>
        <w:t xml:space="preserve">Oferty winny być złożone za pośrednictwem Formularza do złożenia, zmiany, wycofania oferty lub wniosku dostępnego na Platformie e-zamówienia do dnia </w:t>
      </w:r>
      <w:r w:rsidR="00B661A4">
        <w:rPr>
          <w:rFonts w:asciiTheme="majorHAnsi" w:hAnsiTheme="majorHAnsi" w:cstheme="majorHAnsi"/>
          <w:b/>
          <w:sz w:val="18"/>
          <w:szCs w:val="18"/>
          <w:lang w:eastAsia="ar-SA"/>
        </w:rPr>
        <w:t>29.12</w:t>
      </w:r>
      <w:r w:rsidR="00D95A8C">
        <w:rPr>
          <w:rFonts w:asciiTheme="majorHAnsi" w:hAnsiTheme="majorHAnsi" w:cstheme="majorHAnsi"/>
          <w:b/>
          <w:sz w:val="18"/>
          <w:szCs w:val="18"/>
          <w:lang w:eastAsia="ar-SA"/>
        </w:rPr>
        <w:t>.2025</w:t>
      </w:r>
      <w:r w:rsidRPr="00890F76">
        <w:rPr>
          <w:rFonts w:asciiTheme="majorHAnsi" w:hAnsiTheme="majorHAnsi" w:cstheme="majorHAnsi"/>
          <w:b/>
          <w:sz w:val="18"/>
          <w:szCs w:val="18"/>
          <w:lang w:eastAsia="ar-SA"/>
        </w:rPr>
        <w:t xml:space="preserve"> r. do godz. 1</w:t>
      </w:r>
      <w:r w:rsidR="00A204E9">
        <w:rPr>
          <w:rFonts w:asciiTheme="majorHAnsi" w:hAnsiTheme="majorHAnsi" w:cstheme="majorHAnsi"/>
          <w:b/>
          <w:sz w:val="18"/>
          <w:szCs w:val="18"/>
          <w:lang w:eastAsia="ar-SA"/>
        </w:rPr>
        <w:t>7</w:t>
      </w:r>
      <w:r w:rsidRPr="00890F76">
        <w:rPr>
          <w:rFonts w:asciiTheme="majorHAnsi" w:hAnsiTheme="majorHAnsi" w:cstheme="majorHAnsi"/>
          <w:b/>
          <w:sz w:val="18"/>
          <w:szCs w:val="18"/>
          <w:lang w:eastAsia="ar-SA"/>
        </w:rPr>
        <w:t>:</w:t>
      </w:r>
      <w:r w:rsidR="00EF31B0">
        <w:rPr>
          <w:rFonts w:asciiTheme="majorHAnsi" w:hAnsiTheme="majorHAnsi" w:cstheme="majorHAnsi"/>
          <w:b/>
          <w:sz w:val="18"/>
          <w:szCs w:val="18"/>
          <w:lang w:eastAsia="ar-SA"/>
        </w:rPr>
        <w:t>3</w:t>
      </w:r>
      <w:r w:rsidRPr="00890F76">
        <w:rPr>
          <w:rFonts w:asciiTheme="majorHAnsi" w:hAnsiTheme="majorHAnsi" w:cstheme="majorHAnsi"/>
          <w:b/>
          <w:sz w:val="18"/>
          <w:szCs w:val="18"/>
          <w:lang w:eastAsia="ar-SA"/>
        </w:rPr>
        <w:t>0.</w:t>
      </w:r>
    </w:p>
    <w:p w14:paraId="49D39161" w14:textId="77777777" w:rsidR="0028117C" w:rsidRPr="008F2F40" w:rsidRDefault="0028117C">
      <w:pPr>
        <w:pStyle w:val="Akapitzlist"/>
        <w:numPr>
          <w:ilvl w:val="0"/>
          <w:numId w:val="13"/>
        </w:numPr>
        <w:spacing w:before="240"/>
        <w:ind w:left="567" w:hanging="567"/>
        <w:jc w:val="both"/>
        <w:rPr>
          <w:rFonts w:ascii="Calibri Light" w:hAnsi="Calibri Light" w:cs="Calibri Light"/>
          <w:b/>
          <w:sz w:val="18"/>
          <w:szCs w:val="18"/>
          <w:lang w:eastAsia="ar-SA"/>
        </w:rPr>
      </w:pPr>
      <w:r w:rsidRPr="008F2F40">
        <w:rPr>
          <w:rFonts w:ascii="Calibri Light" w:hAnsi="Calibri Light" w:cs="Calibri Light"/>
          <w:b/>
          <w:sz w:val="18"/>
          <w:szCs w:val="18"/>
          <w:lang w:eastAsia="ar-SA"/>
        </w:rPr>
        <w:t>MIEJSCE, SPOSÓB I TERMIN OTWARCIA OFERT</w:t>
      </w:r>
    </w:p>
    <w:p w14:paraId="547D02D0" w14:textId="1CBE2F3F" w:rsidR="00476F91" w:rsidRPr="0034328E" w:rsidRDefault="0034328E">
      <w:pPr>
        <w:pStyle w:val="Akapitzlist"/>
        <w:numPr>
          <w:ilvl w:val="1"/>
          <w:numId w:val="13"/>
        </w:numPr>
        <w:spacing w:before="120"/>
        <w:ind w:left="567" w:hanging="567"/>
        <w:jc w:val="both"/>
        <w:rPr>
          <w:rFonts w:asciiTheme="majorHAnsi" w:hAnsiTheme="majorHAnsi" w:cstheme="majorHAnsi"/>
          <w:b/>
          <w:sz w:val="18"/>
          <w:szCs w:val="18"/>
          <w:lang w:eastAsia="ar-SA"/>
        </w:rPr>
      </w:pPr>
      <w:r w:rsidRPr="00890F76">
        <w:rPr>
          <w:rFonts w:asciiTheme="majorHAnsi" w:hAnsiTheme="majorHAnsi" w:cstheme="majorHAnsi"/>
          <w:b/>
          <w:sz w:val="18"/>
          <w:szCs w:val="18"/>
          <w:lang w:eastAsia="ar-SA"/>
        </w:rPr>
        <w:t xml:space="preserve">Otwarcie ofert nastąpi w dniu </w:t>
      </w:r>
      <w:r w:rsidR="00B661A4">
        <w:rPr>
          <w:rFonts w:asciiTheme="majorHAnsi" w:hAnsiTheme="majorHAnsi" w:cstheme="majorHAnsi"/>
          <w:b/>
          <w:sz w:val="18"/>
          <w:szCs w:val="18"/>
          <w:lang w:eastAsia="ar-SA"/>
        </w:rPr>
        <w:t>29.12</w:t>
      </w:r>
      <w:r w:rsidR="00D95A8C">
        <w:rPr>
          <w:rFonts w:asciiTheme="majorHAnsi" w:hAnsiTheme="majorHAnsi" w:cstheme="majorHAnsi"/>
          <w:b/>
          <w:sz w:val="18"/>
          <w:szCs w:val="18"/>
          <w:lang w:eastAsia="ar-SA"/>
        </w:rPr>
        <w:t>.2025</w:t>
      </w:r>
      <w:r w:rsidRPr="00890F76">
        <w:rPr>
          <w:rFonts w:asciiTheme="majorHAnsi" w:hAnsiTheme="majorHAnsi" w:cstheme="majorHAnsi"/>
          <w:b/>
          <w:sz w:val="18"/>
          <w:szCs w:val="18"/>
          <w:lang w:eastAsia="ar-SA"/>
        </w:rPr>
        <w:t xml:space="preserve"> r. o godzinie 1</w:t>
      </w:r>
      <w:r w:rsidR="00A204E9">
        <w:rPr>
          <w:rFonts w:asciiTheme="majorHAnsi" w:hAnsiTheme="majorHAnsi" w:cstheme="majorHAnsi"/>
          <w:b/>
          <w:sz w:val="18"/>
          <w:szCs w:val="18"/>
          <w:lang w:eastAsia="ar-SA"/>
        </w:rPr>
        <w:t>8</w:t>
      </w:r>
      <w:r w:rsidRPr="00890F76">
        <w:rPr>
          <w:rFonts w:asciiTheme="majorHAnsi" w:hAnsiTheme="majorHAnsi" w:cstheme="majorHAnsi"/>
          <w:b/>
          <w:sz w:val="18"/>
          <w:szCs w:val="18"/>
          <w:lang w:eastAsia="ar-SA"/>
        </w:rPr>
        <w:t>:</w:t>
      </w:r>
      <w:r w:rsidR="00EF31B0">
        <w:rPr>
          <w:rFonts w:asciiTheme="majorHAnsi" w:hAnsiTheme="majorHAnsi" w:cstheme="majorHAnsi"/>
          <w:b/>
          <w:sz w:val="18"/>
          <w:szCs w:val="18"/>
          <w:lang w:eastAsia="ar-SA"/>
        </w:rPr>
        <w:t>3</w:t>
      </w:r>
      <w:r w:rsidRPr="00890F76">
        <w:rPr>
          <w:rFonts w:asciiTheme="majorHAnsi" w:hAnsiTheme="majorHAnsi" w:cstheme="majorHAnsi"/>
          <w:b/>
          <w:sz w:val="18"/>
          <w:szCs w:val="18"/>
          <w:lang w:eastAsia="ar-SA"/>
        </w:rPr>
        <w:t>0</w:t>
      </w:r>
      <w:r w:rsidR="009A7DDB" w:rsidRPr="0034328E">
        <w:rPr>
          <w:rFonts w:ascii="Calibri Light" w:hAnsi="Calibri Light" w:cs="Calibri Light"/>
          <w:b/>
          <w:sz w:val="18"/>
          <w:szCs w:val="18"/>
          <w:lang w:eastAsia="ar-SA"/>
        </w:rPr>
        <w:t>.</w:t>
      </w:r>
      <w:r w:rsidR="007077D6" w:rsidRPr="0034328E">
        <w:rPr>
          <w:rFonts w:ascii="Calibri Light" w:hAnsi="Calibri Light" w:cs="Calibri Light"/>
          <w:b/>
          <w:sz w:val="18"/>
          <w:szCs w:val="18"/>
          <w:lang w:eastAsia="ar-SA"/>
        </w:rPr>
        <w:t xml:space="preserve"> </w:t>
      </w:r>
    </w:p>
    <w:p w14:paraId="51BEF25B" w14:textId="05A8D9AF" w:rsidR="0034328E" w:rsidRPr="0034328E" w:rsidRDefault="0034328E">
      <w:pPr>
        <w:pStyle w:val="Akapitzlist"/>
        <w:numPr>
          <w:ilvl w:val="1"/>
          <w:numId w:val="13"/>
        </w:numPr>
        <w:spacing w:before="120"/>
        <w:ind w:left="567" w:hanging="567"/>
        <w:jc w:val="both"/>
        <w:rPr>
          <w:rFonts w:asciiTheme="majorHAnsi" w:hAnsiTheme="majorHAnsi" w:cstheme="majorHAnsi"/>
          <w:bCs/>
          <w:sz w:val="18"/>
          <w:szCs w:val="18"/>
          <w:lang w:eastAsia="ar-SA"/>
        </w:rPr>
      </w:pPr>
      <w:r w:rsidRPr="0034328E">
        <w:rPr>
          <w:rFonts w:asciiTheme="majorHAnsi" w:hAnsiTheme="majorHAnsi" w:cstheme="majorHAnsi"/>
          <w:sz w:val="18"/>
          <w:szCs w:val="18"/>
          <w:lang w:eastAsia="ar-SA"/>
        </w:rPr>
        <w:t>Otwarcie ofert następuje poprzez użycie mechanizmu do odszyfrowania ofert dostępnego na Platformie e-zamówienia.</w:t>
      </w:r>
    </w:p>
    <w:p w14:paraId="256476EF" w14:textId="77777777" w:rsidR="0034328E" w:rsidRPr="00E5181F" w:rsidRDefault="0034328E">
      <w:pPr>
        <w:numPr>
          <w:ilvl w:val="1"/>
          <w:numId w:val="13"/>
        </w:numPr>
        <w:spacing w:before="120" w:line="276" w:lineRule="auto"/>
        <w:ind w:left="567" w:hanging="567"/>
        <w:jc w:val="both"/>
        <w:rPr>
          <w:rFonts w:asciiTheme="majorHAnsi" w:hAnsiTheme="majorHAnsi" w:cstheme="majorHAnsi"/>
          <w:bCs/>
          <w:sz w:val="18"/>
          <w:szCs w:val="18"/>
          <w:lang w:eastAsia="ar-SA"/>
        </w:rPr>
      </w:pPr>
      <w:r w:rsidRPr="00E5181F">
        <w:rPr>
          <w:rFonts w:asciiTheme="majorHAnsi" w:hAnsiTheme="majorHAnsi" w:cstheme="majorHAnsi"/>
          <w:bCs/>
          <w:sz w:val="18"/>
          <w:szCs w:val="18"/>
          <w:lang w:eastAsia="ar-SA"/>
        </w:rPr>
        <w:t>Zamawiający, najpóźniej przed otwarciem ofert, udostępnia na stronie internetowej prowadzonego postępowania informację o kwocie, jaką zamierza przeznaczyć na sfinansowanie zamówienia.</w:t>
      </w:r>
    </w:p>
    <w:p w14:paraId="1A337B8E" w14:textId="77777777" w:rsidR="0034328E" w:rsidRPr="00E5181F" w:rsidRDefault="0034328E">
      <w:pPr>
        <w:numPr>
          <w:ilvl w:val="1"/>
          <w:numId w:val="13"/>
        </w:numPr>
        <w:spacing w:before="120" w:line="276" w:lineRule="auto"/>
        <w:ind w:left="567" w:hanging="567"/>
        <w:jc w:val="both"/>
        <w:rPr>
          <w:rFonts w:asciiTheme="majorHAnsi" w:hAnsiTheme="majorHAnsi" w:cstheme="majorHAnsi"/>
          <w:bCs/>
          <w:sz w:val="18"/>
          <w:szCs w:val="18"/>
          <w:lang w:eastAsia="ar-SA"/>
        </w:rPr>
      </w:pPr>
      <w:r w:rsidRPr="00E5181F">
        <w:rPr>
          <w:rFonts w:asciiTheme="majorHAnsi" w:hAnsiTheme="majorHAnsi" w:cstheme="majorHAnsi"/>
          <w:sz w:val="18"/>
          <w:szCs w:val="18"/>
          <w:lang w:eastAsia="ar-SA"/>
        </w:rPr>
        <w:t>Niezwłocznie po otwarciu ofert Zamawiający udostępnia na stronie internetowej prowadzonego postępowania informacje o:</w:t>
      </w:r>
    </w:p>
    <w:p w14:paraId="4417AA10" w14:textId="77777777" w:rsidR="0034328E" w:rsidRPr="00E5181F" w:rsidRDefault="0034328E">
      <w:pPr>
        <w:numPr>
          <w:ilvl w:val="0"/>
          <w:numId w:val="19"/>
        </w:numPr>
        <w:spacing w:before="60"/>
        <w:ind w:left="567" w:hanging="567"/>
        <w:jc w:val="both"/>
        <w:rPr>
          <w:rFonts w:asciiTheme="majorHAnsi" w:hAnsiTheme="majorHAnsi" w:cstheme="majorHAnsi"/>
          <w:bCs/>
          <w:sz w:val="18"/>
          <w:szCs w:val="18"/>
          <w:lang w:eastAsia="ar-SA"/>
        </w:rPr>
      </w:pPr>
      <w:r w:rsidRPr="00E5181F">
        <w:rPr>
          <w:rFonts w:asciiTheme="majorHAnsi" w:hAnsiTheme="majorHAnsi" w:cstheme="majorHAnsi"/>
          <w:bCs/>
          <w:sz w:val="18"/>
          <w:szCs w:val="18"/>
          <w:lang w:eastAsia="ar-SA"/>
        </w:rPr>
        <w:t>nazwach albo imionach i nazwiskach oraz siedzibach lub miejscach prowadzonej działalności gospodarczej albo miejscach zamieszkania Wykonawców, których oferty zostały otwarte;</w:t>
      </w:r>
    </w:p>
    <w:p w14:paraId="5AE3F97C" w14:textId="77777777" w:rsidR="0034328E" w:rsidRPr="00E5181F" w:rsidRDefault="0034328E">
      <w:pPr>
        <w:numPr>
          <w:ilvl w:val="0"/>
          <w:numId w:val="19"/>
        </w:numPr>
        <w:spacing w:before="60"/>
        <w:ind w:left="567" w:hanging="567"/>
        <w:jc w:val="both"/>
        <w:rPr>
          <w:rFonts w:asciiTheme="majorHAnsi" w:hAnsiTheme="majorHAnsi" w:cstheme="majorHAnsi"/>
          <w:bCs/>
          <w:sz w:val="18"/>
          <w:szCs w:val="18"/>
          <w:lang w:eastAsia="ar-SA"/>
        </w:rPr>
      </w:pPr>
      <w:r w:rsidRPr="00E5181F">
        <w:rPr>
          <w:rFonts w:asciiTheme="majorHAnsi" w:hAnsiTheme="majorHAnsi" w:cstheme="majorHAnsi"/>
          <w:bCs/>
          <w:sz w:val="18"/>
          <w:szCs w:val="18"/>
          <w:lang w:eastAsia="ar-SA"/>
        </w:rPr>
        <w:t>cenach lub kosztach zawartych w ofertach.</w:t>
      </w:r>
    </w:p>
    <w:p w14:paraId="76E6E36F" w14:textId="77777777" w:rsidR="0034328E" w:rsidRPr="00E5181F" w:rsidRDefault="0034328E">
      <w:pPr>
        <w:numPr>
          <w:ilvl w:val="1"/>
          <w:numId w:val="13"/>
        </w:numPr>
        <w:spacing w:before="120"/>
        <w:ind w:left="567" w:hanging="567"/>
        <w:jc w:val="both"/>
        <w:rPr>
          <w:rFonts w:asciiTheme="majorHAnsi" w:hAnsiTheme="majorHAnsi" w:cstheme="majorHAnsi"/>
          <w:bCs/>
          <w:sz w:val="18"/>
          <w:szCs w:val="18"/>
          <w:lang w:eastAsia="ar-SA"/>
        </w:rPr>
      </w:pPr>
      <w:r w:rsidRPr="00E5181F">
        <w:rPr>
          <w:rFonts w:asciiTheme="majorHAnsi" w:hAnsiTheme="majorHAnsi" w:cstheme="maj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E5181F">
        <w:rPr>
          <w:rFonts w:asciiTheme="majorHAnsi" w:hAnsiTheme="majorHAnsi" w:cstheme="majorHAnsi"/>
          <w:bCs/>
          <w:sz w:val="18"/>
          <w:szCs w:val="18"/>
          <w:lang w:eastAsia="ar-SA"/>
        </w:rPr>
        <w:t>Pzp</w:t>
      </w:r>
      <w:proofErr w:type="spellEnd"/>
      <w:r w:rsidRPr="00E5181F">
        <w:rPr>
          <w:rFonts w:asciiTheme="majorHAnsi" w:hAnsiTheme="majorHAnsi" w:cstheme="majorHAnsi"/>
          <w:bCs/>
          <w:sz w:val="18"/>
          <w:szCs w:val="18"/>
          <w:lang w:eastAsia="ar-SA"/>
        </w:rPr>
        <w:t>.</w:t>
      </w:r>
    </w:p>
    <w:p w14:paraId="38521BA8" w14:textId="77777777" w:rsidR="001249DC" w:rsidRPr="008F2F40" w:rsidRDefault="001249DC">
      <w:pPr>
        <w:pStyle w:val="Tekstpodstawowy2"/>
        <w:numPr>
          <w:ilvl w:val="0"/>
          <w:numId w:val="13"/>
        </w:numPr>
        <w:spacing w:before="240"/>
        <w:ind w:left="567" w:hanging="567"/>
        <w:rPr>
          <w:rFonts w:ascii="Calibri Light" w:hAnsi="Calibri Light" w:cs="Calibri Light"/>
          <w:b w:val="0"/>
          <w:sz w:val="18"/>
          <w:szCs w:val="18"/>
          <w:lang w:eastAsia="ar-SA"/>
        </w:rPr>
      </w:pPr>
      <w:r w:rsidRPr="008F2F40">
        <w:rPr>
          <w:rFonts w:ascii="Calibri Light" w:hAnsi="Calibri Light" w:cs="Calibri Light"/>
          <w:sz w:val="18"/>
          <w:szCs w:val="18"/>
        </w:rPr>
        <w:t>TERMIN ZWIĄZANIA OFERTĄ</w:t>
      </w:r>
    </w:p>
    <w:p w14:paraId="40FBDEC9" w14:textId="0103683A" w:rsidR="001249DC" w:rsidRPr="008F2F40" w:rsidRDefault="00DB2D44">
      <w:pPr>
        <w:pStyle w:val="Tekstpodstawowy2"/>
        <w:numPr>
          <w:ilvl w:val="1"/>
          <w:numId w:val="13"/>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Wykonawca jest związany ofert</w:t>
      </w:r>
      <w:r w:rsidR="007F5C13" w:rsidRPr="008F2F40">
        <w:rPr>
          <w:rFonts w:ascii="Calibri Light" w:hAnsi="Calibri Light" w:cs="Calibri Light"/>
          <w:b w:val="0"/>
          <w:bCs w:val="0"/>
          <w:sz w:val="18"/>
          <w:szCs w:val="18"/>
        </w:rPr>
        <w:t xml:space="preserve">ą od dnia upływu terminu składania ofert </w:t>
      </w:r>
      <w:r w:rsidR="007F5C13" w:rsidRPr="008F2F40">
        <w:rPr>
          <w:rFonts w:ascii="Calibri Light" w:hAnsi="Calibri Light" w:cs="Calibri Light"/>
          <w:sz w:val="18"/>
          <w:szCs w:val="18"/>
        </w:rPr>
        <w:t>do</w:t>
      </w:r>
      <w:r w:rsidR="007F5C13" w:rsidRPr="008F2F40">
        <w:rPr>
          <w:rFonts w:ascii="Calibri Light" w:hAnsi="Calibri Light" w:cs="Calibri Light"/>
          <w:b w:val="0"/>
          <w:bCs w:val="0"/>
          <w:sz w:val="18"/>
          <w:szCs w:val="18"/>
        </w:rPr>
        <w:t xml:space="preserve"> </w:t>
      </w:r>
      <w:r w:rsidR="007F5C13" w:rsidRPr="008F2F40">
        <w:rPr>
          <w:rFonts w:ascii="Calibri Light" w:hAnsi="Calibri Light" w:cs="Calibri Light"/>
          <w:sz w:val="18"/>
          <w:szCs w:val="18"/>
        </w:rPr>
        <w:t xml:space="preserve">dnia </w:t>
      </w:r>
      <w:r w:rsidR="00B661A4">
        <w:rPr>
          <w:rFonts w:ascii="Calibri Light" w:hAnsi="Calibri Light" w:cs="Calibri Light"/>
          <w:sz w:val="18"/>
          <w:szCs w:val="18"/>
        </w:rPr>
        <w:t>27.01.2026</w:t>
      </w:r>
      <w:r w:rsidR="00A204E9">
        <w:rPr>
          <w:rFonts w:ascii="Calibri Light" w:hAnsi="Calibri Light" w:cs="Calibri Light"/>
          <w:sz w:val="18"/>
          <w:szCs w:val="18"/>
        </w:rPr>
        <w:t xml:space="preserve"> </w:t>
      </w:r>
      <w:r w:rsidR="008D3FF2" w:rsidRPr="008F2F40">
        <w:rPr>
          <w:rFonts w:ascii="Calibri Light" w:hAnsi="Calibri Light" w:cs="Calibri Light"/>
          <w:sz w:val="18"/>
          <w:szCs w:val="18"/>
        </w:rPr>
        <w:t>r.</w:t>
      </w:r>
    </w:p>
    <w:p w14:paraId="199EAE4C" w14:textId="4F928994" w:rsidR="007F5C13" w:rsidRPr="008F2F40" w:rsidRDefault="007F5C13">
      <w:pPr>
        <w:pStyle w:val="Tekstpodstawowy2"/>
        <w:numPr>
          <w:ilvl w:val="1"/>
          <w:numId w:val="13"/>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W przypadku gdy wybór najkorzystniejszej oferty nie nastąpi przed upływem terminu związania ofertą określonego w </w:t>
      </w:r>
      <w:r w:rsidR="00FA4A70" w:rsidRPr="008F2F40">
        <w:rPr>
          <w:rFonts w:ascii="Calibri Light" w:hAnsi="Calibri Light" w:cs="Calibri Light"/>
          <w:b w:val="0"/>
          <w:bCs w:val="0"/>
          <w:sz w:val="18"/>
          <w:szCs w:val="18"/>
        </w:rPr>
        <w:t>pkt 18.1.</w:t>
      </w:r>
      <w:r w:rsidRPr="008F2F40">
        <w:rPr>
          <w:rFonts w:ascii="Calibri Light" w:hAnsi="Calibri Light" w:cs="Calibri Light"/>
          <w:b w:val="0"/>
          <w:bCs w:val="0"/>
          <w:sz w:val="18"/>
          <w:szCs w:val="18"/>
        </w:rPr>
        <w:t>, Zamawiający przed upływem terminu związania ofertą, zwraca się jednokrotnie do Wykonawców o</w:t>
      </w:r>
      <w:r w:rsidR="00232823" w:rsidRPr="008F2F40">
        <w:rPr>
          <w:rFonts w:ascii="Calibri Light" w:hAnsi="Calibri Light" w:cs="Calibri Light"/>
          <w:b w:val="0"/>
          <w:bCs w:val="0"/>
          <w:sz w:val="18"/>
          <w:szCs w:val="18"/>
        </w:rPr>
        <w:t> </w:t>
      </w:r>
      <w:r w:rsidRPr="008F2F40">
        <w:rPr>
          <w:rFonts w:ascii="Calibri Light" w:hAnsi="Calibri Light" w:cs="Calibri Light"/>
          <w:b w:val="0"/>
          <w:bCs w:val="0"/>
          <w:sz w:val="18"/>
          <w:szCs w:val="18"/>
        </w:rPr>
        <w:t xml:space="preserve">wyrażenie zgody na przedłużenie tego terminu o wskazywany przez niego okres, nie dłuższy niż </w:t>
      </w:r>
      <w:r w:rsidR="0002739F" w:rsidRPr="008F2F40">
        <w:rPr>
          <w:rFonts w:ascii="Calibri Light" w:hAnsi="Calibri Light" w:cs="Calibri Light"/>
          <w:b w:val="0"/>
          <w:bCs w:val="0"/>
          <w:sz w:val="18"/>
          <w:szCs w:val="18"/>
        </w:rPr>
        <w:t>3</w:t>
      </w:r>
      <w:r w:rsidRPr="008F2F40">
        <w:rPr>
          <w:rFonts w:ascii="Calibri Light" w:hAnsi="Calibri Light" w:cs="Calibri Light"/>
          <w:b w:val="0"/>
          <w:bCs w:val="0"/>
          <w:sz w:val="18"/>
          <w:szCs w:val="18"/>
        </w:rPr>
        <w:t>0 dni.</w:t>
      </w:r>
    </w:p>
    <w:p w14:paraId="779154F3" w14:textId="77777777" w:rsidR="007F5C13" w:rsidRPr="008F2F40" w:rsidRDefault="007F5C13">
      <w:pPr>
        <w:pStyle w:val="Tekstpodstawowy2"/>
        <w:numPr>
          <w:ilvl w:val="1"/>
          <w:numId w:val="13"/>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Przedłużenie terminu związania ofertą, o którym mowa w pkt 18.</w:t>
      </w:r>
      <w:r w:rsidR="00FA4A70" w:rsidRPr="008F2F40">
        <w:rPr>
          <w:rFonts w:ascii="Calibri Light" w:hAnsi="Calibri Light" w:cs="Calibri Light"/>
          <w:b w:val="0"/>
          <w:bCs w:val="0"/>
          <w:sz w:val="18"/>
          <w:szCs w:val="18"/>
        </w:rPr>
        <w:t>1</w:t>
      </w:r>
      <w:r w:rsidRPr="008F2F40">
        <w:rPr>
          <w:rFonts w:ascii="Calibri Light" w:hAnsi="Calibri Light" w:cs="Calibri Light"/>
          <w:b w:val="0"/>
          <w:bCs w:val="0"/>
          <w:sz w:val="18"/>
          <w:szCs w:val="18"/>
        </w:rPr>
        <w:t>., wymaga złożenia przez Wykonawcę pisemnego oświadczenia o wyrażeniu zgody na przedłużenie terminu związania ofertą.</w:t>
      </w:r>
    </w:p>
    <w:p w14:paraId="72DE6C09" w14:textId="6CCFE21D" w:rsidR="00CC7D53" w:rsidRPr="008F2F40" w:rsidRDefault="007F5C13">
      <w:pPr>
        <w:pStyle w:val="Tekstpodstawowy2"/>
        <w:numPr>
          <w:ilvl w:val="1"/>
          <w:numId w:val="13"/>
        </w:numPr>
        <w:ind w:left="567" w:hanging="567"/>
        <w:rPr>
          <w:rFonts w:ascii="Calibri Light" w:hAnsi="Calibri Light" w:cs="Calibri Light"/>
          <w:b w:val="0"/>
          <w:bCs w:val="0"/>
          <w:sz w:val="18"/>
          <w:szCs w:val="18"/>
        </w:rPr>
      </w:pPr>
      <w:r w:rsidRPr="008F2F40">
        <w:rPr>
          <w:rFonts w:ascii="Calibri Light" w:hAnsi="Calibri Light" w:cs="Calibri Light"/>
          <w:b w:val="0"/>
          <w:bCs w:val="0"/>
          <w:sz w:val="18"/>
          <w:szCs w:val="18"/>
        </w:rPr>
        <w:t>W przypadku, gdy Zamawiający żąda wniesienia wadium, przedłużenie terminu związania ofertą, o którym mowa</w:t>
      </w:r>
      <w:r w:rsidR="00FA4A70" w:rsidRPr="008F2F40">
        <w:rPr>
          <w:rFonts w:ascii="Calibri Light" w:hAnsi="Calibri Light" w:cs="Calibri Light"/>
          <w:b w:val="0"/>
          <w:bCs w:val="0"/>
          <w:sz w:val="18"/>
          <w:szCs w:val="18"/>
        </w:rPr>
        <w:t xml:space="preserve"> w</w:t>
      </w:r>
      <w:r w:rsidR="0031108E" w:rsidRPr="008F2F40">
        <w:rPr>
          <w:rFonts w:ascii="Calibri Light" w:hAnsi="Calibri Light" w:cs="Calibri Light"/>
          <w:b w:val="0"/>
          <w:bCs w:val="0"/>
          <w:sz w:val="18"/>
          <w:szCs w:val="18"/>
        </w:rPr>
        <w:t> </w:t>
      </w:r>
      <w:r w:rsidR="00FA4A70" w:rsidRPr="008F2F40">
        <w:rPr>
          <w:rFonts w:ascii="Calibri Light" w:hAnsi="Calibri Light" w:cs="Calibri Light"/>
          <w:b w:val="0"/>
          <w:bCs w:val="0"/>
          <w:sz w:val="18"/>
          <w:szCs w:val="18"/>
        </w:rPr>
        <w:t>pkt 18.1. następuje wraz z przedłużeniem okresu ważności wadium albo, jeżeli nie jest to możliwe, z wniesieniem nowego wadium na przedłużony okres związania ofertą.</w:t>
      </w:r>
      <w:r w:rsidRPr="008F2F40">
        <w:rPr>
          <w:rFonts w:ascii="Calibri Light" w:hAnsi="Calibri Light" w:cs="Calibri Light"/>
          <w:b w:val="0"/>
          <w:bCs w:val="0"/>
          <w:sz w:val="18"/>
          <w:szCs w:val="18"/>
        </w:rPr>
        <w:t xml:space="preserve"> </w:t>
      </w:r>
    </w:p>
    <w:p w14:paraId="0E726BF7" w14:textId="77777777" w:rsidR="0014749B" w:rsidRPr="006361E4" w:rsidRDefault="0014749B">
      <w:pPr>
        <w:pStyle w:val="Tekstpodstawowy2"/>
        <w:numPr>
          <w:ilvl w:val="0"/>
          <w:numId w:val="13"/>
        </w:numPr>
        <w:spacing w:before="240"/>
        <w:ind w:left="567" w:hanging="567"/>
        <w:rPr>
          <w:rFonts w:asciiTheme="majorHAnsi" w:hAnsiTheme="majorHAnsi" w:cstheme="majorHAnsi"/>
          <w:b w:val="0"/>
          <w:bCs w:val="0"/>
          <w:sz w:val="18"/>
          <w:szCs w:val="18"/>
        </w:rPr>
      </w:pPr>
      <w:r w:rsidRPr="006361E4">
        <w:rPr>
          <w:rFonts w:asciiTheme="majorHAnsi" w:hAnsiTheme="majorHAnsi" w:cstheme="majorHAnsi"/>
          <w:sz w:val="18"/>
          <w:szCs w:val="18"/>
        </w:rPr>
        <w:t>KRYTERIA WYBORU I SPOSÓB OCENY OFERT ORAZ UDZIELENIE ZAMÓWIENIA</w:t>
      </w:r>
    </w:p>
    <w:p w14:paraId="56A49F32" w14:textId="77777777" w:rsidR="0014749B" w:rsidRPr="006361E4" w:rsidRDefault="0014749B">
      <w:pPr>
        <w:pStyle w:val="Tekstpodstawowy"/>
        <w:numPr>
          <w:ilvl w:val="1"/>
          <w:numId w:val="13"/>
        </w:numPr>
        <w:ind w:left="567" w:hanging="567"/>
        <w:rPr>
          <w:rFonts w:asciiTheme="majorHAnsi" w:hAnsiTheme="majorHAnsi" w:cstheme="majorHAnsi"/>
          <w:sz w:val="18"/>
          <w:szCs w:val="18"/>
        </w:rPr>
      </w:pPr>
      <w:r w:rsidRPr="006361E4">
        <w:rPr>
          <w:rFonts w:asciiTheme="majorHAnsi" w:hAnsiTheme="majorHAnsi" w:cstheme="majorHAnsi"/>
          <w:sz w:val="18"/>
          <w:szCs w:val="18"/>
        </w:rPr>
        <w:lastRenderedPageBreak/>
        <w:t>Przy dokonywaniu wyboru najkorzystniejszej oferty Zamawiający stosować będzie następujące kryteria oceny ofert:</w:t>
      </w:r>
      <w:r w:rsidRPr="006361E4">
        <w:rPr>
          <w:rFonts w:asciiTheme="majorHAnsi" w:hAnsiTheme="majorHAnsi" w:cstheme="majorHAnsi"/>
          <w:sz w:val="18"/>
          <w:szCs w:val="18"/>
        </w:rPr>
        <w:br/>
      </w:r>
      <w:r w:rsidRPr="006361E4">
        <w:rPr>
          <w:rFonts w:asciiTheme="majorHAnsi" w:hAnsiTheme="majorHAnsi" w:cstheme="majorHAnsi"/>
          <w:b/>
          <w:sz w:val="18"/>
          <w:szCs w:val="18"/>
        </w:rPr>
        <w:t>CENA  –  60% = 60 PKT</w:t>
      </w:r>
    </w:p>
    <w:p w14:paraId="047C3169" w14:textId="77777777" w:rsidR="0014749B" w:rsidRPr="006361E4" w:rsidRDefault="0014749B" w:rsidP="0014749B">
      <w:pPr>
        <w:pStyle w:val="Tekstpodstawowy"/>
        <w:ind w:left="567"/>
        <w:rPr>
          <w:rFonts w:asciiTheme="majorHAnsi" w:hAnsiTheme="majorHAnsi" w:cstheme="majorHAnsi"/>
          <w:b/>
          <w:bCs/>
          <w:sz w:val="18"/>
          <w:szCs w:val="18"/>
        </w:rPr>
      </w:pPr>
      <w:r w:rsidRPr="006361E4">
        <w:rPr>
          <w:rFonts w:asciiTheme="majorHAnsi" w:hAnsiTheme="majorHAnsi" w:cstheme="majorHAnsi"/>
          <w:b/>
          <w:bCs/>
          <w:sz w:val="18"/>
          <w:szCs w:val="18"/>
        </w:rPr>
        <w:t>JAKOŚĆ – 40% = 40 PKT</w:t>
      </w:r>
    </w:p>
    <w:p w14:paraId="2B80405E" w14:textId="77777777" w:rsidR="0014749B" w:rsidRPr="006361E4" w:rsidRDefault="0014749B">
      <w:pPr>
        <w:pStyle w:val="Tekstpodstawowy"/>
        <w:numPr>
          <w:ilvl w:val="2"/>
          <w:numId w:val="13"/>
        </w:numPr>
        <w:spacing w:before="120"/>
        <w:ind w:left="567" w:hanging="567"/>
        <w:jc w:val="both"/>
        <w:rPr>
          <w:rFonts w:asciiTheme="majorHAnsi" w:hAnsiTheme="majorHAnsi" w:cstheme="majorHAnsi"/>
          <w:sz w:val="18"/>
          <w:szCs w:val="18"/>
        </w:rPr>
      </w:pPr>
      <w:r w:rsidRPr="006361E4">
        <w:rPr>
          <w:rFonts w:asciiTheme="majorHAnsi" w:hAnsiTheme="majorHAnsi" w:cstheme="majorHAnsi"/>
          <w:sz w:val="18"/>
          <w:szCs w:val="18"/>
          <w:u w:val="single"/>
        </w:rPr>
        <w:t>CENA – C</w:t>
      </w:r>
      <w:r w:rsidRPr="006361E4">
        <w:rPr>
          <w:rFonts w:asciiTheme="majorHAnsi" w:hAnsiTheme="majorHAnsi" w:cstheme="majorHAnsi"/>
          <w:sz w:val="18"/>
          <w:szCs w:val="18"/>
          <w:u w:val="single"/>
          <w:vertAlign w:val="subscript"/>
        </w:rPr>
        <w:t>(x)</w:t>
      </w:r>
    </w:p>
    <w:p w14:paraId="72322AF7" w14:textId="77777777" w:rsidR="0014749B" w:rsidRPr="006361E4" w:rsidRDefault="0014749B">
      <w:pPr>
        <w:pStyle w:val="NormalnyWeb"/>
        <w:numPr>
          <w:ilvl w:val="0"/>
          <w:numId w:val="61"/>
        </w:numPr>
        <w:tabs>
          <w:tab w:val="clear" w:pos="720"/>
          <w:tab w:val="left" w:pos="284"/>
          <w:tab w:val="num" w:pos="862"/>
        </w:tabs>
        <w:spacing w:before="120" w:beforeAutospacing="0" w:after="0" w:afterAutospacing="0"/>
        <w:ind w:left="851" w:hanging="284"/>
        <w:rPr>
          <w:rFonts w:asciiTheme="majorHAnsi" w:hAnsiTheme="majorHAnsi" w:cstheme="majorHAnsi"/>
          <w:sz w:val="18"/>
          <w:szCs w:val="18"/>
        </w:rPr>
      </w:pPr>
      <w:r w:rsidRPr="006361E4">
        <w:rPr>
          <w:rFonts w:asciiTheme="majorHAnsi" w:hAnsiTheme="majorHAnsi" w:cstheme="majorHAnsi"/>
          <w:sz w:val="18"/>
          <w:szCs w:val="18"/>
        </w:rPr>
        <w:t>przyjmuje się, że najwyższą ilość punktów, tj. 60 punktów, otrzyma najniższa wśród cen zawartych w ofertach;</w:t>
      </w:r>
    </w:p>
    <w:p w14:paraId="09A73740" w14:textId="77777777" w:rsidR="0014749B" w:rsidRPr="006361E4" w:rsidRDefault="0014749B">
      <w:pPr>
        <w:pStyle w:val="NormalnyWeb"/>
        <w:numPr>
          <w:ilvl w:val="0"/>
          <w:numId w:val="61"/>
        </w:numPr>
        <w:tabs>
          <w:tab w:val="clear" w:pos="720"/>
          <w:tab w:val="left" w:pos="284"/>
          <w:tab w:val="num" w:pos="862"/>
        </w:tabs>
        <w:spacing w:before="120" w:beforeAutospacing="0" w:after="0" w:afterAutospacing="0"/>
        <w:ind w:left="567" w:firstLine="0"/>
        <w:rPr>
          <w:rFonts w:asciiTheme="majorHAnsi" w:hAnsiTheme="majorHAnsi" w:cstheme="majorHAnsi"/>
          <w:sz w:val="18"/>
          <w:szCs w:val="18"/>
        </w:rPr>
      </w:pPr>
      <w:r w:rsidRPr="006361E4">
        <w:rPr>
          <w:rFonts w:asciiTheme="majorHAnsi" w:hAnsiTheme="majorHAnsi" w:cstheme="majorHAnsi"/>
          <w:sz w:val="18"/>
          <w:szCs w:val="18"/>
        </w:rPr>
        <w:t>ceny w pozostałych ofertach punktowane będą w oparciu o następujący wzór:</w:t>
      </w:r>
    </w:p>
    <w:p w14:paraId="6EFF4CEB" w14:textId="77777777" w:rsidR="0014749B" w:rsidRPr="006361E4" w:rsidRDefault="0014749B" w:rsidP="0014749B">
      <w:pPr>
        <w:tabs>
          <w:tab w:val="left" w:pos="284"/>
        </w:tabs>
        <w:rPr>
          <w:rFonts w:asciiTheme="majorHAnsi" w:hAnsiTheme="majorHAnsi" w:cstheme="majorHAnsi"/>
          <w:b/>
          <w:bCs/>
          <w:sz w:val="18"/>
          <w:szCs w:val="18"/>
        </w:rPr>
      </w:pPr>
    </w:p>
    <w:p w14:paraId="5336B5D3" w14:textId="77777777" w:rsidR="0014749B" w:rsidRPr="006361E4" w:rsidRDefault="0014749B" w:rsidP="0014749B">
      <w:pPr>
        <w:tabs>
          <w:tab w:val="left" w:pos="284"/>
        </w:tabs>
        <w:rPr>
          <w:rFonts w:asciiTheme="majorHAnsi" w:hAnsiTheme="majorHAnsi" w:cstheme="majorHAnsi"/>
          <w:b/>
          <w:bCs/>
          <w:sz w:val="18"/>
          <w:szCs w:val="18"/>
        </w:rPr>
      </w:pPr>
    </w:p>
    <w:tbl>
      <w:tblPr>
        <w:tblW w:w="0" w:type="auto"/>
        <w:jc w:val="center"/>
        <w:tblLook w:val="04A0" w:firstRow="1" w:lastRow="0" w:firstColumn="1" w:lastColumn="0" w:noHBand="0" w:noVBand="1"/>
      </w:tblPr>
      <w:tblGrid>
        <w:gridCol w:w="702"/>
        <w:gridCol w:w="529"/>
        <w:gridCol w:w="283"/>
        <w:gridCol w:w="483"/>
        <w:gridCol w:w="791"/>
        <w:gridCol w:w="790"/>
        <w:gridCol w:w="845"/>
        <w:gridCol w:w="4649"/>
      </w:tblGrid>
      <w:tr w:rsidR="0014749B" w:rsidRPr="006361E4" w14:paraId="6247915D" w14:textId="77777777" w:rsidTr="00C32FB6">
        <w:trPr>
          <w:gridBefore w:val="4"/>
          <w:gridAfter w:val="1"/>
          <w:wBefore w:w="2012" w:type="dxa"/>
          <w:wAfter w:w="4704" w:type="dxa"/>
          <w:cantSplit/>
          <w:jc w:val="center"/>
        </w:trPr>
        <w:tc>
          <w:tcPr>
            <w:tcW w:w="795" w:type="dxa"/>
            <w:vMerge w:val="restart"/>
            <w:vAlign w:val="center"/>
          </w:tcPr>
          <w:p w14:paraId="74EA5390" w14:textId="77777777" w:rsidR="0014749B" w:rsidRPr="006361E4" w:rsidRDefault="0014749B" w:rsidP="00C32FB6">
            <w:pPr>
              <w:jc w:val="right"/>
              <w:rPr>
                <w:rFonts w:asciiTheme="majorHAnsi" w:hAnsiTheme="majorHAnsi" w:cstheme="majorHAnsi"/>
                <w:sz w:val="18"/>
                <w:szCs w:val="18"/>
              </w:rPr>
            </w:pPr>
            <w:r w:rsidRPr="006361E4">
              <w:rPr>
                <w:rFonts w:asciiTheme="majorHAnsi" w:hAnsiTheme="majorHAnsi" w:cstheme="majorHAnsi"/>
                <w:sz w:val="18"/>
                <w:szCs w:val="18"/>
              </w:rPr>
              <w:t>C</w:t>
            </w:r>
            <w:r w:rsidRPr="006361E4">
              <w:rPr>
                <w:rFonts w:asciiTheme="majorHAnsi" w:hAnsiTheme="majorHAnsi" w:cstheme="majorHAnsi"/>
                <w:sz w:val="18"/>
                <w:szCs w:val="18"/>
                <w:vertAlign w:val="subscript"/>
              </w:rPr>
              <w:t>(x)</w:t>
            </w:r>
            <w:r w:rsidRPr="006361E4">
              <w:rPr>
                <w:rFonts w:asciiTheme="majorHAnsi" w:hAnsiTheme="majorHAnsi" w:cstheme="majorHAnsi"/>
                <w:sz w:val="18"/>
                <w:szCs w:val="18"/>
              </w:rPr>
              <w:t xml:space="preserve"> =</w:t>
            </w:r>
          </w:p>
        </w:tc>
        <w:tc>
          <w:tcPr>
            <w:tcW w:w="793" w:type="dxa"/>
            <w:tcBorders>
              <w:bottom w:val="single" w:sz="6" w:space="0" w:color="auto"/>
            </w:tcBorders>
            <w:vAlign w:val="bottom"/>
          </w:tcPr>
          <w:p w14:paraId="5C94BB70" w14:textId="77777777" w:rsidR="0014749B" w:rsidRPr="006361E4" w:rsidRDefault="0014749B" w:rsidP="00C32FB6">
            <w:pPr>
              <w:jc w:val="center"/>
              <w:rPr>
                <w:rFonts w:asciiTheme="majorHAnsi" w:hAnsiTheme="majorHAnsi" w:cstheme="majorHAnsi"/>
                <w:sz w:val="18"/>
                <w:szCs w:val="18"/>
              </w:rPr>
            </w:pPr>
            <w:proofErr w:type="spellStart"/>
            <w:r w:rsidRPr="006361E4">
              <w:rPr>
                <w:rFonts w:asciiTheme="majorHAnsi" w:hAnsiTheme="majorHAnsi" w:cstheme="majorHAnsi"/>
                <w:sz w:val="18"/>
                <w:szCs w:val="18"/>
              </w:rPr>
              <w:t>C</w:t>
            </w:r>
            <w:r w:rsidRPr="006361E4">
              <w:rPr>
                <w:rFonts w:asciiTheme="majorHAnsi" w:hAnsiTheme="majorHAnsi" w:cstheme="majorHAnsi"/>
                <w:sz w:val="18"/>
                <w:szCs w:val="18"/>
                <w:vertAlign w:val="subscript"/>
              </w:rPr>
              <w:t>min</w:t>
            </w:r>
            <w:proofErr w:type="spellEnd"/>
          </w:p>
        </w:tc>
        <w:tc>
          <w:tcPr>
            <w:tcW w:w="850" w:type="dxa"/>
            <w:vMerge w:val="restart"/>
            <w:vAlign w:val="center"/>
          </w:tcPr>
          <w:p w14:paraId="50E7A8E7"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 60</w:t>
            </w:r>
          </w:p>
        </w:tc>
      </w:tr>
      <w:tr w:rsidR="0014749B" w:rsidRPr="006361E4" w14:paraId="40005DCC" w14:textId="77777777" w:rsidTr="00C32FB6">
        <w:trPr>
          <w:gridBefore w:val="4"/>
          <w:gridAfter w:val="1"/>
          <w:wBefore w:w="2012" w:type="dxa"/>
          <w:wAfter w:w="4704" w:type="dxa"/>
          <w:cantSplit/>
          <w:jc w:val="center"/>
        </w:trPr>
        <w:tc>
          <w:tcPr>
            <w:tcW w:w="795" w:type="dxa"/>
            <w:vMerge/>
          </w:tcPr>
          <w:p w14:paraId="6EA088C1" w14:textId="77777777" w:rsidR="0014749B" w:rsidRPr="006361E4" w:rsidRDefault="0014749B" w:rsidP="00C32FB6">
            <w:pPr>
              <w:rPr>
                <w:rFonts w:asciiTheme="majorHAnsi" w:hAnsiTheme="majorHAnsi" w:cstheme="majorHAnsi"/>
                <w:sz w:val="18"/>
                <w:szCs w:val="18"/>
              </w:rPr>
            </w:pPr>
          </w:p>
        </w:tc>
        <w:tc>
          <w:tcPr>
            <w:tcW w:w="793" w:type="dxa"/>
            <w:tcBorders>
              <w:top w:val="single" w:sz="6" w:space="0" w:color="auto"/>
            </w:tcBorders>
          </w:tcPr>
          <w:p w14:paraId="1FAB4A81" w14:textId="77777777" w:rsidR="0014749B" w:rsidRPr="006361E4" w:rsidRDefault="0014749B" w:rsidP="00C32FB6">
            <w:pPr>
              <w:jc w:val="center"/>
              <w:rPr>
                <w:rFonts w:asciiTheme="majorHAnsi" w:hAnsiTheme="majorHAnsi" w:cstheme="majorHAnsi"/>
                <w:sz w:val="18"/>
                <w:szCs w:val="18"/>
              </w:rPr>
            </w:pPr>
            <w:proofErr w:type="spellStart"/>
            <w:r w:rsidRPr="006361E4">
              <w:rPr>
                <w:rFonts w:asciiTheme="majorHAnsi" w:hAnsiTheme="majorHAnsi" w:cstheme="majorHAnsi"/>
                <w:sz w:val="18"/>
                <w:szCs w:val="18"/>
              </w:rPr>
              <w:t>C</w:t>
            </w:r>
            <w:r w:rsidRPr="006361E4">
              <w:rPr>
                <w:rFonts w:asciiTheme="majorHAnsi" w:hAnsiTheme="majorHAnsi" w:cstheme="majorHAnsi"/>
                <w:sz w:val="18"/>
                <w:szCs w:val="18"/>
                <w:vertAlign w:val="subscript"/>
              </w:rPr>
              <w:t>x</w:t>
            </w:r>
            <w:proofErr w:type="spellEnd"/>
          </w:p>
        </w:tc>
        <w:tc>
          <w:tcPr>
            <w:tcW w:w="850" w:type="dxa"/>
            <w:vMerge/>
          </w:tcPr>
          <w:p w14:paraId="0955EA0B" w14:textId="77777777" w:rsidR="0014749B" w:rsidRPr="006361E4" w:rsidRDefault="0014749B" w:rsidP="00C32FB6">
            <w:pPr>
              <w:rPr>
                <w:rFonts w:asciiTheme="majorHAnsi" w:hAnsiTheme="majorHAnsi" w:cstheme="majorHAnsi"/>
                <w:sz w:val="18"/>
                <w:szCs w:val="18"/>
              </w:rPr>
            </w:pPr>
          </w:p>
        </w:tc>
      </w:tr>
      <w:tr w:rsidR="0014749B" w:rsidRPr="006361E4" w14:paraId="549E4340" w14:textId="77777777" w:rsidTr="00C32FB6">
        <w:tblPrEx>
          <w:tblCellMar>
            <w:left w:w="70" w:type="dxa"/>
            <w:right w:w="70" w:type="dxa"/>
          </w:tblCellMar>
          <w:tblLook w:val="0000" w:firstRow="0" w:lastRow="0" w:firstColumn="0" w:lastColumn="0" w:noHBand="0" w:noVBand="0"/>
        </w:tblPrEx>
        <w:trPr>
          <w:trHeight w:val="289"/>
          <w:jc w:val="center"/>
        </w:trPr>
        <w:tc>
          <w:tcPr>
            <w:tcW w:w="709" w:type="dxa"/>
            <w:vAlign w:val="center"/>
          </w:tcPr>
          <w:p w14:paraId="691B1E9E" w14:textId="77777777" w:rsidR="0014749B" w:rsidRPr="006361E4" w:rsidRDefault="0014749B" w:rsidP="00C32FB6">
            <w:pPr>
              <w:rPr>
                <w:rFonts w:asciiTheme="majorHAnsi" w:hAnsiTheme="majorHAnsi" w:cstheme="majorHAnsi"/>
                <w:sz w:val="18"/>
                <w:szCs w:val="18"/>
              </w:rPr>
            </w:pPr>
          </w:p>
        </w:tc>
        <w:tc>
          <w:tcPr>
            <w:tcW w:w="8445" w:type="dxa"/>
            <w:gridSpan w:val="7"/>
            <w:vAlign w:val="center"/>
          </w:tcPr>
          <w:p w14:paraId="5072867D"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gdzie:</w:t>
            </w:r>
          </w:p>
        </w:tc>
      </w:tr>
      <w:tr w:rsidR="0014749B" w:rsidRPr="006361E4" w14:paraId="62C33741" w14:textId="77777777" w:rsidTr="00C32FB6">
        <w:tblPrEx>
          <w:tblCellMar>
            <w:left w:w="70" w:type="dxa"/>
            <w:right w:w="70" w:type="dxa"/>
          </w:tblCellMar>
          <w:tblLook w:val="0000" w:firstRow="0" w:lastRow="0" w:firstColumn="0" w:lastColumn="0" w:noHBand="0" w:noVBand="0"/>
        </w:tblPrEx>
        <w:trPr>
          <w:jc w:val="center"/>
        </w:trPr>
        <w:tc>
          <w:tcPr>
            <w:tcW w:w="709" w:type="dxa"/>
            <w:vAlign w:val="center"/>
          </w:tcPr>
          <w:p w14:paraId="5686BFEC" w14:textId="77777777" w:rsidR="0014749B" w:rsidRPr="006361E4" w:rsidRDefault="0014749B" w:rsidP="00C32FB6">
            <w:pPr>
              <w:rPr>
                <w:rFonts w:asciiTheme="majorHAnsi" w:hAnsiTheme="majorHAnsi" w:cstheme="majorHAnsi"/>
                <w:sz w:val="18"/>
                <w:szCs w:val="18"/>
              </w:rPr>
            </w:pPr>
          </w:p>
        </w:tc>
        <w:tc>
          <w:tcPr>
            <w:tcW w:w="530" w:type="dxa"/>
            <w:vAlign w:val="center"/>
          </w:tcPr>
          <w:p w14:paraId="0A7D9A21" w14:textId="77777777" w:rsidR="0014749B" w:rsidRPr="006361E4" w:rsidRDefault="0014749B" w:rsidP="00C32FB6">
            <w:pPr>
              <w:rPr>
                <w:rFonts w:asciiTheme="majorHAnsi" w:hAnsiTheme="majorHAnsi" w:cstheme="majorHAnsi"/>
                <w:iCs/>
                <w:sz w:val="18"/>
                <w:szCs w:val="18"/>
              </w:rPr>
            </w:pPr>
            <w:r w:rsidRPr="006361E4">
              <w:rPr>
                <w:rFonts w:asciiTheme="majorHAnsi" w:hAnsiTheme="majorHAnsi" w:cstheme="majorHAnsi"/>
                <w:iCs/>
                <w:sz w:val="18"/>
                <w:szCs w:val="18"/>
              </w:rPr>
              <w:t>C</w:t>
            </w:r>
            <w:r w:rsidRPr="006361E4">
              <w:rPr>
                <w:rFonts w:asciiTheme="majorHAnsi" w:hAnsiTheme="majorHAnsi" w:cstheme="majorHAnsi"/>
                <w:iCs/>
                <w:sz w:val="18"/>
                <w:szCs w:val="18"/>
                <w:vertAlign w:val="subscript"/>
              </w:rPr>
              <w:t>(x)</w:t>
            </w:r>
          </w:p>
        </w:tc>
        <w:tc>
          <w:tcPr>
            <w:tcW w:w="284" w:type="dxa"/>
            <w:vAlign w:val="center"/>
          </w:tcPr>
          <w:p w14:paraId="0F8E8BDA"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w:t>
            </w:r>
          </w:p>
        </w:tc>
        <w:tc>
          <w:tcPr>
            <w:tcW w:w="7631" w:type="dxa"/>
            <w:gridSpan w:val="5"/>
            <w:vAlign w:val="center"/>
          </w:tcPr>
          <w:p w14:paraId="6A97F5F2"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ilość punktów przyznana ofercie „x” w kryterium „Cena”</w:t>
            </w:r>
          </w:p>
        </w:tc>
      </w:tr>
      <w:tr w:rsidR="0014749B" w:rsidRPr="006361E4" w14:paraId="7962B716" w14:textId="77777777" w:rsidTr="00C32FB6">
        <w:tblPrEx>
          <w:tblCellMar>
            <w:left w:w="70" w:type="dxa"/>
            <w:right w:w="70" w:type="dxa"/>
          </w:tblCellMar>
          <w:tblLook w:val="0000" w:firstRow="0" w:lastRow="0" w:firstColumn="0" w:lastColumn="0" w:noHBand="0" w:noVBand="0"/>
        </w:tblPrEx>
        <w:trPr>
          <w:jc w:val="center"/>
        </w:trPr>
        <w:tc>
          <w:tcPr>
            <w:tcW w:w="709" w:type="dxa"/>
            <w:vAlign w:val="center"/>
          </w:tcPr>
          <w:p w14:paraId="762B997E" w14:textId="77777777" w:rsidR="0014749B" w:rsidRPr="006361E4" w:rsidRDefault="0014749B" w:rsidP="00C32FB6">
            <w:pPr>
              <w:rPr>
                <w:rFonts w:asciiTheme="majorHAnsi" w:hAnsiTheme="majorHAnsi" w:cstheme="majorHAnsi"/>
                <w:sz w:val="18"/>
                <w:szCs w:val="18"/>
              </w:rPr>
            </w:pPr>
          </w:p>
        </w:tc>
        <w:tc>
          <w:tcPr>
            <w:tcW w:w="530" w:type="dxa"/>
            <w:vAlign w:val="center"/>
          </w:tcPr>
          <w:p w14:paraId="01AC71A9" w14:textId="77777777" w:rsidR="0014749B" w:rsidRPr="006361E4" w:rsidRDefault="0014749B" w:rsidP="00C32FB6">
            <w:pPr>
              <w:rPr>
                <w:rFonts w:asciiTheme="majorHAnsi" w:hAnsiTheme="majorHAnsi" w:cstheme="majorHAnsi"/>
                <w:iCs/>
                <w:sz w:val="18"/>
                <w:szCs w:val="18"/>
              </w:rPr>
            </w:pPr>
            <w:proofErr w:type="spellStart"/>
            <w:r w:rsidRPr="006361E4">
              <w:rPr>
                <w:rFonts w:asciiTheme="majorHAnsi" w:hAnsiTheme="majorHAnsi" w:cstheme="majorHAnsi"/>
                <w:iCs/>
                <w:sz w:val="18"/>
                <w:szCs w:val="18"/>
              </w:rPr>
              <w:t>C</w:t>
            </w:r>
            <w:r w:rsidRPr="006361E4">
              <w:rPr>
                <w:rFonts w:asciiTheme="majorHAnsi" w:hAnsiTheme="majorHAnsi" w:cstheme="majorHAnsi"/>
                <w:iCs/>
                <w:sz w:val="18"/>
                <w:szCs w:val="18"/>
                <w:vertAlign w:val="subscript"/>
              </w:rPr>
              <w:t>min</w:t>
            </w:r>
            <w:proofErr w:type="spellEnd"/>
          </w:p>
        </w:tc>
        <w:tc>
          <w:tcPr>
            <w:tcW w:w="284" w:type="dxa"/>
            <w:vAlign w:val="center"/>
          </w:tcPr>
          <w:p w14:paraId="4F910FAC"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w:t>
            </w:r>
          </w:p>
        </w:tc>
        <w:tc>
          <w:tcPr>
            <w:tcW w:w="7631" w:type="dxa"/>
            <w:gridSpan w:val="5"/>
            <w:vAlign w:val="center"/>
          </w:tcPr>
          <w:p w14:paraId="0B132AEF"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najniższa cena brutto wśród cen w ocenianych ofertach</w:t>
            </w:r>
          </w:p>
        </w:tc>
      </w:tr>
      <w:tr w:rsidR="0014749B" w:rsidRPr="006361E4" w14:paraId="16C46DC8" w14:textId="77777777" w:rsidTr="00C32FB6">
        <w:tblPrEx>
          <w:tblCellMar>
            <w:left w:w="70" w:type="dxa"/>
            <w:right w:w="70" w:type="dxa"/>
          </w:tblCellMar>
          <w:tblLook w:val="0000" w:firstRow="0" w:lastRow="0" w:firstColumn="0" w:lastColumn="0" w:noHBand="0" w:noVBand="0"/>
        </w:tblPrEx>
        <w:trPr>
          <w:trHeight w:val="152"/>
          <w:jc w:val="center"/>
        </w:trPr>
        <w:tc>
          <w:tcPr>
            <w:tcW w:w="709" w:type="dxa"/>
            <w:vAlign w:val="center"/>
          </w:tcPr>
          <w:p w14:paraId="5B16C3E5" w14:textId="77777777" w:rsidR="0014749B" w:rsidRPr="006361E4" w:rsidRDefault="0014749B" w:rsidP="00C32FB6">
            <w:pPr>
              <w:rPr>
                <w:rFonts w:asciiTheme="majorHAnsi" w:hAnsiTheme="majorHAnsi" w:cstheme="majorHAnsi"/>
                <w:sz w:val="18"/>
                <w:szCs w:val="18"/>
              </w:rPr>
            </w:pPr>
          </w:p>
        </w:tc>
        <w:tc>
          <w:tcPr>
            <w:tcW w:w="530" w:type="dxa"/>
          </w:tcPr>
          <w:p w14:paraId="1366209B" w14:textId="77777777" w:rsidR="0014749B" w:rsidRPr="006361E4" w:rsidRDefault="0014749B" w:rsidP="00C32FB6">
            <w:pPr>
              <w:rPr>
                <w:rFonts w:asciiTheme="majorHAnsi" w:hAnsiTheme="majorHAnsi" w:cstheme="majorHAnsi"/>
                <w:iCs/>
                <w:sz w:val="18"/>
                <w:szCs w:val="18"/>
              </w:rPr>
            </w:pPr>
            <w:proofErr w:type="spellStart"/>
            <w:r w:rsidRPr="006361E4">
              <w:rPr>
                <w:rFonts w:asciiTheme="majorHAnsi" w:hAnsiTheme="majorHAnsi" w:cstheme="majorHAnsi"/>
                <w:iCs/>
                <w:sz w:val="18"/>
                <w:szCs w:val="18"/>
              </w:rPr>
              <w:t>C</w:t>
            </w:r>
            <w:r w:rsidRPr="006361E4">
              <w:rPr>
                <w:rFonts w:asciiTheme="majorHAnsi" w:hAnsiTheme="majorHAnsi" w:cstheme="majorHAnsi"/>
                <w:iCs/>
                <w:sz w:val="18"/>
                <w:szCs w:val="18"/>
                <w:vertAlign w:val="subscript"/>
              </w:rPr>
              <w:t>x</w:t>
            </w:r>
            <w:proofErr w:type="spellEnd"/>
          </w:p>
        </w:tc>
        <w:tc>
          <w:tcPr>
            <w:tcW w:w="284" w:type="dxa"/>
          </w:tcPr>
          <w:p w14:paraId="4FFD89D0"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w:t>
            </w:r>
          </w:p>
        </w:tc>
        <w:tc>
          <w:tcPr>
            <w:tcW w:w="7631" w:type="dxa"/>
            <w:gridSpan w:val="5"/>
            <w:vAlign w:val="center"/>
          </w:tcPr>
          <w:p w14:paraId="4C9CD08C" w14:textId="77777777" w:rsidR="0014749B" w:rsidRPr="006361E4" w:rsidRDefault="0014749B" w:rsidP="00C32FB6">
            <w:pPr>
              <w:rPr>
                <w:rFonts w:asciiTheme="majorHAnsi" w:hAnsiTheme="majorHAnsi" w:cstheme="majorHAnsi"/>
                <w:sz w:val="18"/>
                <w:szCs w:val="18"/>
              </w:rPr>
            </w:pPr>
            <w:r w:rsidRPr="006361E4">
              <w:rPr>
                <w:rFonts w:asciiTheme="majorHAnsi" w:hAnsiTheme="majorHAnsi" w:cstheme="majorHAnsi"/>
                <w:sz w:val="18"/>
                <w:szCs w:val="18"/>
              </w:rPr>
              <w:t>cena brutto ocenianej oferty „x”</w:t>
            </w:r>
          </w:p>
          <w:p w14:paraId="36F9587C" w14:textId="77777777" w:rsidR="0014749B" w:rsidRPr="006361E4" w:rsidRDefault="0014749B" w:rsidP="00C32FB6">
            <w:pPr>
              <w:rPr>
                <w:rFonts w:asciiTheme="majorHAnsi" w:hAnsiTheme="majorHAnsi" w:cstheme="majorHAnsi"/>
                <w:sz w:val="18"/>
                <w:szCs w:val="18"/>
              </w:rPr>
            </w:pPr>
          </w:p>
        </w:tc>
      </w:tr>
    </w:tbl>
    <w:p w14:paraId="08B4583E" w14:textId="77777777" w:rsidR="0014749B" w:rsidRPr="006361E4" w:rsidRDefault="0014749B">
      <w:pPr>
        <w:pStyle w:val="Tekstpodstawowy"/>
        <w:numPr>
          <w:ilvl w:val="2"/>
          <w:numId w:val="13"/>
        </w:numPr>
        <w:spacing w:before="120"/>
        <w:ind w:left="567" w:hanging="567"/>
        <w:jc w:val="both"/>
        <w:rPr>
          <w:rFonts w:asciiTheme="majorHAnsi" w:hAnsiTheme="majorHAnsi" w:cstheme="majorHAnsi"/>
          <w:sz w:val="18"/>
          <w:szCs w:val="18"/>
          <w:u w:val="single"/>
          <w:lang w:eastAsia="en-US"/>
        </w:rPr>
      </w:pPr>
      <w:r w:rsidRPr="006361E4">
        <w:rPr>
          <w:rFonts w:asciiTheme="majorHAnsi" w:hAnsiTheme="majorHAnsi" w:cstheme="majorHAnsi"/>
          <w:sz w:val="18"/>
          <w:szCs w:val="18"/>
          <w:u w:val="single"/>
          <w:lang w:eastAsia="en-US"/>
        </w:rPr>
        <w:t>JAKOŚĆ – J(x)</w:t>
      </w:r>
    </w:p>
    <w:p w14:paraId="09A9FA0D" w14:textId="77777777" w:rsidR="0014749B" w:rsidRPr="006361E4" w:rsidRDefault="0014749B" w:rsidP="0014749B">
      <w:pPr>
        <w:jc w:val="both"/>
        <w:rPr>
          <w:rFonts w:asciiTheme="majorHAnsi" w:hAnsiTheme="majorHAnsi" w:cstheme="majorHAnsi"/>
          <w:sz w:val="18"/>
          <w:szCs w:val="18"/>
        </w:rPr>
      </w:pPr>
      <w:r w:rsidRPr="006361E4">
        <w:rPr>
          <w:rFonts w:asciiTheme="majorHAnsi" w:hAnsiTheme="majorHAnsi" w:cstheme="majorHAnsi"/>
          <w:sz w:val="18"/>
          <w:szCs w:val="18"/>
        </w:rPr>
        <w:t xml:space="preserve">Przy ocenie ofert w kryterium „Jakość” Zamawiający będzie oceniał nadzór Wykonawcy nad jakością prac wykonanych przez pracowników - </w:t>
      </w:r>
      <w:r w:rsidRPr="006361E4">
        <w:rPr>
          <w:rFonts w:asciiTheme="majorHAnsi" w:hAnsiTheme="majorHAnsi" w:cstheme="majorHAnsi"/>
          <w:spacing w:val="-5"/>
          <w:sz w:val="18"/>
          <w:szCs w:val="18"/>
          <w:lang w:eastAsia="en-US"/>
        </w:rPr>
        <w:t>częstość kontroli jakości usług wykonanych przez pracowników Wykonawcy, przeprowadzoną w miejscach ich wykonywania, przez osobę odpowiedzialną za realizację prac ze strony Wykonawcy, z przeprowadzenia której spisana zostanie notatka i przekazana osobie sprawującej bezpośredni nadzór ze strony Zamawiającego</w:t>
      </w:r>
      <w:r w:rsidRPr="006361E4">
        <w:rPr>
          <w:rFonts w:asciiTheme="majorHAnsi" w:hAnsiTheme="majorHAnsi" w:cstheme="majorHAnsi"/>
          <w:sz w:val="18"/>
          <w:szCs w:val="18"/>
        </w:rP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3583"/>
      </w:tblGrid>
      <w:tr w:rsidR="0014749B" w:rsidRPr="006361E4" w14:paraId="42C7F48D" w14:textId="77777777" w:rsidTr="00C32FB6">
        <w:tc>
          <w:tcPr>
            <w:tcW w:w="4071" w:type="dxa"/>
            <w:vAlign w:val="center"/>
          </w:tcPr>
          <w:p w14:paraId="58EA68B0" w14:textId="77777777" w:rsidR="0014749B" w:rsidRPr="006361E4" w:rsidRDefault="0014749B" w:rsidP="00C32FB6">
            <w:pPr>
              <w:jc w:val="center"/>
              <w:rPr>
                <w:rFonts w:asciiTheme="majorHAnsi" w:hAnsiTheme="majorHAnsi" w:cstheme="majorHAnsi"/>
                <w:b/>
                <w:bCs/>
                <w:sz w:val="18"/>
                <w:szCs w:val="18"/>
              </w:rPr>
            </w:pPr>
            <w:r w:rsidRPr="006361E4">
              <w:rPr>
                <w:rFonts w:asciiTheme="majorHAnsi" w:hAnsiTheme="majorHAnsi" w:cstheme="majorHAnsi"/>
                <w:b/>
                <w:bCs/>
                <w:sz w:val="18"/>
                <w:szCs w:val="18"/>
              </w:rPr>
              <w:t xml:space="preserve">Częstość kontroli jakości </w:t>
            </w:r>
          </w:p>
        </w:tc>
        <w:tc>
          <w:tcPr>
            <w:tcW w:w="3583" w:type="dxa"/>
            <w:vAlign w:val="center"/>
          </w:tcPr>
          <w:p w14:paraId="33BF08F9" w14:textId="77777777" w:rsidR="0014749B" w:rsidRPr="006361E4" w:rsidRDefault="0014749B" w:rsidP="00C32FB6">
            <w:pPr>
              <w:jc w:val="center"/>
              <w:rPr>
                <w:rFonts w:asciiTheme="majorHAnsi" w:hAnsiTheme="majorHAnsi" w:cstheme="majorHAnsi"/>
                <w:b/>
                <w:bCs/>
                <w:sz w:val="18"/>
                <w:szCs w:val="18"/>
              </w:rPr>
            </w:pPr>
            <w:r w:rsidRPr="006361E4">
              <w:rPr>
                <w:rFonts w:asciiTheme="majorHAnsi" w:hAnsiTheme="majorHAnsi" w:cstheme="majorHAnsi"/>
                <w:b/>
                <w:bCs/>
                <w:sz w:val="18"/>
                <w:szCs w:val="18"/>
              </w:rPr>
              <w:t>Ilość punktów</w:t>
            </w:r>
          </w:p>
        </w:tc>
      </w:tr>
      <w:tr w:rsidR="0014749B" w:rsidRPr="006361E4" w14:paraId="6D19D540" w14:textId="77777777" w:rsidTr="00C32FB6">
        <w:tc>
          <w:tcPr>
            <w:tcW w:w="4071" w:type="dxa"/>
            <w:vAlign w:val="center"/>
          </w:tcPr>
          <w:p w14:paraId="0BFD92A1"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 xml:space="preserve">2 razy w miesiącu </w:t>
            </w:r>
          </w:p>
          <w:p w14:paraId="19EECFF5"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(minimum wymagane przez Zamawiającego)</w:t>
            </w:r>
          </w:p>
        </w:tc>
        <w:tc>
          <w:tcPr>
            <w:tcW w:w="3583" w:type="dxa"/>
            <w:vAlign w:val="center"/>
          </w:tcPr>
          <w:p w14:paraId="79AC9695"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0</w:t>
            </w:r>
          </w:p>
        </w:tc>
      </w:tr>
      <w:tr w:rsidR="0014749B" w:rsidRPr="006361E4" w14:paraId="593FAAD2" w14:textId="77777777" w:rsidTr="00C32FB6">
        <w:tc>
          <w:tcPr>
            <w:tcW w:w="4071" w:type="dxa"/>
            <w:vAlign w:val="center"/>
          </w:tcPr>
          <w:p w14:paraId="1316F3A9"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4 razy w miesiącu</w:t>
            </w:r>
          </w:p>
        </w:tc>
        <w:tc>
          <w:tcPr>
            <w:tcW w:w="3583" w:type="dxa"/>
            <w:vAlign w:val="center"/>
          </w:tcPr>
          <w:p w14:paraId="728E5429"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20</w:t>
            </w:r>
          </w:p>
        </w:tc>
      </w:tr>
      <w:tr w:rsidR="0014749B" w:rsidRPr="006361E4" w14:paraId="048A19B0" w14:textId="77777777" w:rsidTr="00C32FB6">
        <w:tc>
          <w:tcPr>
            <w:tcW w:w="4071" w:type="dxa"/>
            <w:vAlign w:val="center"/>
          </w:tcPr>
          <w:p w14:paraId="7A8912ED"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8 razy w miesiącu</w:t>
            </w:r>
          </w:p>
        </w:tc>
        <w:tc>
          <w:tcPr>
            <w:tcW w:w="3583" w:type="dxa"/>
            <w:vAlign w:val="center"/>
          </w:tcPr>
          <w:p w14:paraId="77A809BA" w14:textId="77777777" w:rsidR="0014749B" w:rsidRPr="006361E4" w:rsidRDefault="0014749B" w:rsidP="00C32FB6">
            <w:pPr>
              <w:jc w:val="center"/>
              <w:rPr>
                <w:rFonts w:asciiTheme="majorHAnsi" w:hAnsiTheme="majorHAnsi" w:cstheme="majorHAnsi"/>
                <w:sz w:val="18"/>
                <w:szCs w:val="18"/>
              </w:rPr>
            </w:pPr>
            <w:r w:rsidRPr="006361E4">
              <w:rPr>
                <w:rFonts w:asciiTheme="majorHAnsi" w:hAnsiTheme="majorHAnsi" w:cstheme="majorHAnsi"/>
                <w:sz w:val="18"/>
                <w:szCs w:val="18"/>
              </w:rPr>
              <w:t>40</w:t>
            </w:r>
          </w:p>
        </w:tc>
      </w:tr>
    </w:tbl>
    <w:p w14:paraId="410824D1" w14:textId="77777777" w:rsidR="0014749B" w:rsidRPr="006361E4" w:rsidRDefault="0014749B" w:rsidP="0014749B">
      <w:pPr>
        <w:jc w:val="both"/>
        <w:rPr>
          <w:rFonts w:asciiTheme="majorHAnsi" w:hAnsiTheme="majorHAnsi" w:cstheme="majorHAnsi"/>
          <w:sz w:val="18"/>
          <w:szCs w:val="18"/>
        </w:rPr>
      </w:pPr>
    </w:p>
    <w:p w14:paraId="70794262" w14:textId="77777777" w:rsidR="0014749B" w:rsidRPr="006361E4" w:rsidRDefault="0014749B" w:rsidP="0014749B">
      <w:pPr>
        <w:spacing w:before="120"/>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Przy ocenie wg tego kryterium Zamawiający będzie brał pod uwagę informacje wpisane do odpowiedniej pozycji Formularza oferty.</w:t>
      </w:r>
    </w:p>
    <w:p w14:paraId="76F4AF58" w14:textId="77777777" w:rsidR="0014749B" w:rsidRPr="006361E4" w:rsidRDefault="0014749B" w:rsidP="0014749B">
      <w:pPr>
        <w:pStyle w:val="Tekstpodstawowy"/>
        <w:spacing w:before="120"/>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Jeżeli Wykonawca w formularzu ofertowym nie wskaże ilości kontroli w ciągu miesiąca, Zamawiający uzna, że Wykonawca deklaruje wykonywanie kontroli 1 raz w miesiącu, a Wykonawca uzyska w tym kryterium 0 pkt.</w:t>
      </w:r>
    </w:p>
    <w:p w14:paraId="23F7CC04" w14:textId="77777777" w:rsidR="0014749B" w:rsidRPr="006361E4" w:rsidRDefault="0014749B" w:rsidP="0014749B">
      <w:pPr>
        <w:spacing w:before="120" w:line="276" w:lineRule="auto"/>
        <w:jc w:val="both"/>
        <w:rPr>
          <w:rFonts w:asciiTheme="majorHAnsi" w:hAnsiTheme="majorHAnsi" w:cstheme="majorHAnsi"/>
          <w:sz w:val="18"/>
          <w:szCs w:val="18"/>
          <w:lang w:eastAsia="en-US"/>
        </w:rPr>
      </w:pPr>
      <w:r w:rsidRPr="006361E4">
        <w:rPr>
          <w:rFonts w:asciiTheme="majorHAnsi" w:hAnsiTheme="majorHAnsi" w:cstheme="majorHAnsi"/>
          <w:sz w:val="18"/>
          <w:szCs w:val="18"/>
          <w:lang w:eastAsia="en-US"/>
        </w:rPr>
        <w:t>Wykonawca w tym kryterium może uzyskać maksymalnie 40 punktów.</w:t>
      </w:r>
    </w:p>
    <w:p w14:paraId="745A7178" w14:textId="77777777" w:rsidR="0014749B" w:rsidRPr="006361E4" w:rsidRDefault="0014749B">
      <w:pPr>
        <w:pStyle w:val="Tekstpodstawowy"/>
        <w:numPr>
          <w:ilvl w:val="2"/>
          <w:numId w:val="13"/>
        </w:numPr>
        <w:tabs>
          <w:tab w:val="left" w:pos="2767"/>
        </w:tabs>
        <w:spacing w:before="120" w:line="276" w:lineRule="auto"/>
        <w:ind w:left="567" w:hanging="567"/>
        <w:jc w:val="both"/>
        <w:rPr>
          <w:rFonts w:asciiTheme="majorHAnsi" w:hAnsiTheme="majorHAnsi" w:cstheme="majorHAnsi"/>
          <w:b/>
          <w:sz w:val="18"/>
          <w:szCs w:val="18"/>
        </w:rPr>
      </w:pPr>
      <w:r w:rsidRPr="006361E4">
        <w:rPr>
          <w:rFonts w:asciiTheme="majorHAnsi" w:hAnsiTheme="majorHAnsi" w:cstheme="majorHAnsi"/>
          <w:b/>
          <w:sz w:val="18"/>
          <w:szCs w:val="18"/>
        </w:rPr>
        <w:t>ŁĄCZNA OCENA OFERTY:</w:t>
      </w:r>
      <w:r w:rsidRPr="006361E4">
        <w:rPr>
          <w:rFonts w:asciiTheme="majorHAnsi" w:hAnsiTheme="majorHAnsi" w:cstheme="majorHAnsi"/>
          <w:b/>
          <w:sz w:val="18"/>
          <w:szCs w:val="18"/>
        </w:rPr>
        <w:tab/>
      </w:r>
    </w:p>
    <w:p w14:paraId="4CBFF564" w14:textId="77777777" w:rsidR="0014749B" w:rsidRPr="006361E4" w:rsidRDefault="0014749B" w:rsidP="0014749B">
      <w:pPr>
        <w:pStyle w:val="Standardowytekst"/>
        <w:tabs>
          <w:tab w:val="left" w:pos="284"/>
        </w:tabs>
        <w:overflowPunct/>
        <w:autoSpaceDE/>
        <w:spacing w:line="276" w:lineRule="auto"/>
        <w:ind w:left="567"/>
        <w:rPr>
          <w:rFonts w:asciiTheme="majorHAnsi" w:hAnsiTheme="majorHAnsi" w:cstheme="majorHAnsi"/>
          <w:sz w:val="18"/>
          <w:szCs w:val="18"/>
        </w:rPr>
      </w:pPr>
      <w:r w:rsidRPr="006361E4">
        <w:rPr>
          <w:rFonts w:asciiTheme="majorHAnsi" w:hAnsiTheme="majorHAnsi" w:cstheme="majorHAnsi"/>
          <w:sz w:val="18"/>
          <w:szCs w:val="18"/>
        </w:rPr>
        <w:t>Zamawiający uzna za najkorzystniejszą ofertę, która uzyskała najwyższą ilość punktów za sumę wszystkich kryteriów wg wzoru (tj. najwyższą wartość wskaźnika W(x)):</w:t>
      </w:r>
    </w:p>
    <w:p w14:paraId="7B35CD46" w14:textId="77777777" w:rsidR="0014749B" w:rsidRPr="006361E4" w:rsidRDefault="0014749B" w:rsidP="0014749B">
      <w:pPr>
        <w:tabs>
          <w:tab w:val="left" w:pos="284"/>
        </w:tabs>
        <w:spacing w:before="120"/>
        <w:ind w:left="567"/>
        <w:jc w:val="center"/>
        <w:rPr>
          <w:rFonts w:asciiTheme="majorHAnsi" w:hAnsiTheme="majorHAnsi" w:cstheme="majorHAnsi"/>
          <w:sz w:val="18"/>
          <w:szCs w:val="18"/>
        </w:rPr>
      </w:pPr>
      <w:r w:rsidRPr="006361E4">
        <w:rPr>
          <w:rFonts w:asciiTheme="majorHAnsi" w:hAnsiTheme="majorHAnsi" w:cstheme="majorHAnsi"/>
          <w:sz w:val="18"/>
          <w:szCs w:val="18"/>
        </w:rPr>
        <w:t>W(x) = C(x) + J(x)</w:t>
      </w:r>
    </w:p>
    <w:tbl>
      <w:tblPr>
        <w:tblW w:w="8446" w:type="dxa"/>
        <w:jc w:val="center"/>
        <w:tblCellMar>
          <w:left w:w="0" w:type="dxa"/>
          <w:right w:w="0" w:type="dxa"/>
        </w:tblCellMar>
        <w:tblLook w:val="04A0" w:firstRow="1" w:lastRow="0" w:firstColumn="1" w:lastColumn="0" w:noHBand="0" w:noVBand="1"/>
      </w:tblPr>
      <w:tblGrid>
        <w:gridCol w:w="822"/>
        <w:gridCol w:w="992"/>
        <w:gridCol w:w="567"/>
        <w:gridCol w:w="6065"/>
      </w:tblGrid>
      <w:tr w:rsidR="0014749B" w:rsidRPr="006361E4" w14:paraId="77716C6A" w14:textId="77777777" w:rsidTr="00C32FB6">
        <w:trPr>
          <w:cantSplit/>
          <w:jc w:val="center"/>
        </w:trPr>
        <w:tc>
          <w:tcPr>
            <w:tcW w:w="822" w:type="dxa"/>
            <w:tcMar>
              <w:top w:w="0" w:type="dxa"/>
              <w:left w:w="70" w:type="dxa"/>
              <w:bottom w:w="0" w:type="dxa"/>
              <w:right w:w="70" w:type="dxa"/>
            </w:tcMar>
            <w:vAlign w:val="center"/>
            <w:hideMark/>
          </w:tcPr>
          <w:p w14:paraId="5A10EF5D" w14:textId="77777777" w:rsidR="0014749B" w:rsidRPr="006361E4" w:rsidRDefault="0014749B" w:rsidP="00C32FB6">
            <w:pPr>
              <w:tabs>
                <w:tab w:val="left" w:pos="284"/>
              </w:tabs>
              <w:spacing w:before="120"/>
              <w:ind w:left="185"/>
              <w:rPr>
                <w:rFonts w:asciiTheme="majorHAnsi" w:eastAsia="Calibri" w:hAnsiTheme="majorHAnsi" w:cstheme="majorHAnsi"/>
                <w:sz w:val="18"/>
                <w:szCs w:val="18"/>
              </w:rPr>
            </w:pPr>
            <w:r w:rsidRPr="006361E4">
              <w:rPr>
                <w:rFonts w:asciiTheme="majorHAnsi" w:hAnsiTheme="majorHAnsi" w:cstheme="majorHAnsi"/>
                <w:sz w:val="18"/>
                <w:szCs w:val="18"/>
              </w:rPr>
              <w:t>gdzie:</w:t>
            </w:r>
          </w:p>
        </w:tc>
        <w:tc>
          <w:tcPr>
            <w:tcW w:w="7624" w:type="dxa"/>
            <w:gridSpan w:val="3"/>
            <w:tcMar>
              <w:top w:w="0" w:type="dxa"/>
              <w:left w:w="70" w:type="dxa"/>
              <w:bottom w:w="0" w:type="dxa"/>
              <w:right w:w="70" w:type="dxa"/>
            </w:tcMar>
            <w:vAlign w:val="center"/>
          </w:tcPr>
          <w:p w14:paraId="56BBA338" w14:textId="77777777" w:rsidR="0014749B" w:rsidRPr="006361E4" w:rsidRDefault="0014749B" w:rsidP="00C32FB6">
            <w:pPr>
              <w:tabs>
                <w:tab w:val="left" w:pos="284"/>
              </w:tabs>
              <w:spacing w:before="120"/>
              <w:ind w:left="567"/>
              <w:jc w:val="both"/>
              <w:rPr>
                <w:rFonts w:asciiTheme="majorHAnsi" w:eastAsia="Calibri" w:hAnsiTheme="majorHAnsi" w:cstheme="majorHAnsi"/>
                <w:sz w:val="18"/>
                <w:szCs w:val="18"/>
              </w:rPr>
            </w:pPr>
          </w:p>
        </w:tc>
      </w:tr>
      <w:tr w:rsidR="0014749B" w:rsidRPr="006361E4" w14:paraId="44F5B1AA" w14:textId="77777777" w:rsidTr="00C32FB6">
        <w:trPr>
          <w:cantSplit/>
          <w:jc w:val="center"/>
        </w:trPr>
        <w:tc>
          <w:tcPr>
            <w:tcW w:w="822" w:type="dxa"/>
            <w:tcMar>
              <w:top w:w="0" w:type="dxa"/>
              <w:left w:w="70" w:type="dxa"/>
              <w:bottom w:w="0" w:type="dxa"/>
              <w:right w:w="70" w:type="dxa"/>
            </w:tcMar>
            <w:vAlign w:val="center"/>
          </w:tcPr>
          <w:p w14:paraId="55590CE0" w14:textId="77777777" w:rsidR="0014749B" w:rsidRPr="006361E4" w:rsidRDefault="0014749B" w:rsidP="00C32FB6">
            <w:pPr>
              <w:tabs>
                <w:tab w:val="left" w:pos="284"/>
              </w:tabs>
              <w:spacing w:before="120"/>
              <w:ind w:left="567"/>
              <w:jc w:val="both"/>
              <w:rPr>
                <w:rFonts w:asciiTheme="majorHAnsi" w:eastAsia="Calibri" w:hAnsiTheme="majorHAnsi" w:cstheme="majorHAnsi"/>
                <w:sz w:val="18"/>
                <w:szCs w:val="18"/>
              </w:rPr>
            </w:pPr>
          </w:p>
        </w:tc>
        <w:tc>
          <w:tcPr>
            <w:tcW w:w="992" w:type="dxa"/>
            <w:tcMar>
              <w:top w:w="0" w:type="dxa"/>
              <w:left w:w="70" w:type="dxa"/>
              <w:bottom w:w="0" w:type="dxa"/>
              <w:right w:w="70" w:type="dxa"/>
            </w:tcMar>
            <w:vAlign w:val="center"/>
            <w:hideMark/>
          </w:tcPr>
          <w:p w14:paraId="544FDCA5" w14:textId="77777777" w:rsidR="0014749B" w:rsidRPr="006361E4" w:rsidRDefault="0014749B" w:rsidP="00C32FB6">
            <w:pPr>
              <w:tabs>
                <w:tab w:val="left" w:pos="284"/>
              </w:tabs>
              <w:spacing w:before="120"/>
              <w:ind w:left="214"/>
              <w:jc w:val="both"/>
              <w:rPr>
                <w:rFonts w:asciiTheme="majorHAnsi" w:eastAsia="Calibri" w:hAnsiTheme="majorHAnsi" w:cstheme="majorHAnsi"/>
                <w:sz w:val="18"/>
                <w:szCs w:val="18"/>
              </w:rPr>
            </w:pPr>
            <w:r w:rsidRPr="006361E4">
              <w:rPr>
                <w:rFonts w:asciiTheme="majorHAnsi" w:hAnsiTheme="majorHAnsi" w:cstheme="majorHAnsi"/>
                <w:sz w:val="18"/>
                <w:szCs w:val="18"/>
              </w:rPr>
              <w:t>W(x)</w:t>
            </w:r>
          </w:p>
        </w:tc>
        <w:tc>
          <w:tcPr>
            <w:tcW w:w="567" w:type="dxa"/>
            <w:tcMar>
              <w:top w:w="0" w:type="dxa"/>
              <w:left w:w="70" w:type="dxa"/>
              <w:bottom w:w="0" w:type="dxa"/>
              <w:right w:w="70" w:type="dxa"/>
            </w:tcMar>
            <w:vAlign w:val="center"/>
            <w:hideMark/>
          </w:tcPr>
          <w:p w14:paraId="16D075AB" w14:textId="77777777" w:rsidR="0014749B" w:rsidRPr="006361E4" w:rsidRDefault="0014749B" w:rsidP="00C32FB6">
            <w:pPr>
              <w:tabs>
                <w:tab w:val="left" w:pos="284"/>
              </w:tabs>
              <w:spacing w:before="120"/>
              <w:ind w:left="72"/>
              <w:jc w:val="both"/>
              <w:rPr>
                <w:rFonts w:asciiTheme="majorHAnsi" w:eastAsia="Calibri" w:hAnsiTheme="majorHAnsi" w:cstheme="majorHAnsi"/>
                <w:sz w:val="18"/>
                <w:szCs w:val="18"/>
              </w:rPr>
            </w:pPr>
            <w:r w:rsidRPr="006361E4">
              <w:rPr>
                <w:rFonts w:asciiTheme="majorHAnsi" w:hAnsiTheme="majorHAnsi" w:cstheme="majorHAnsi"/>
                <w:sz w:val="18"/>
                <w:szCs w:val="18"/>
              </w:rPr>
              <w:t>–</w:t>
            </w:r>
          </w:p>
        </w:tc>
        <w:tc>
          <w:tcPr>
            <w:tcW w:w="6065" w:type="dxa"/>
            <w:tcMar>
              <w:top w:w="0" w:type="dxa"/>
              <w:left w:w="70" w:type="dxa"/>
              <w:bottom w:w="0" w:type="dxa"/>
              <w:right w:w="70" w:type="dxa"/>
            </w:tcMar>
            <w:vAlign w:val="center"/>
            <w:hideMark/>
          </w:tcPr>
          <w:p w14:paraId="563EDEC9" w14:textId="77777777" w:rsidR="0014749B" w:rsidRPr="006361E4" w:rsidRDefault="0014749B" w:rsidP="00C32FB6">
            <w:pPr>
              <w:tabs>
                <w:tab w:val="left" w:pos="284"/>
              </w:tabs>
              <w:spacing w:before="120"/>
              <w:ind w:left="72"/>
              <w:rPr>
                <w:rFonts w:asciiTheme="majorHAnsi" w:eastAsia="Calibri" w:hAnsiTheme="majorHAnsi" w:cstheme="majorHAnsi"/>
                <w:sz w:val="18"/>
                <w:szCs w:val="18"/>
              </w:rPr>
            </w:pPr>
            <w:r w:rsidRPr="006361E4">
              <w:rPr>
                <w:rFonts w:asciiTheme="majorHAnsi" w:hAnsiTheme="majorHAnsi" w:cstheme="majorHAnsi"/>
                <w:sz w:val="18"/>
                <w:szCs w:val="18"/>
              </w:rPr>
              <w:t>wskaźnik oceny oferty,</w:t>
            </w:r>
          </w:p>
        </w:tc>
      </w:tr>
      <w:tr w:rsidR="0014749B" w:rsidRPr="006361E4" w14:paraId="67353031" w14:textId="77777777" w:rsidTr="00C32FB6">
        <w:trPr>
          <w:cantSplit/>
          <w:jc w:val="center"/>
        </w:trPr>
        <w:tc>
          <w:tcPr>
            <w:tcW w:w="822" w:type="dxa"/>
            <w:tcMar>
              <w:top w:w="0" w:type="dxa"/>
              <w:left w:w="70" w:type="dxa"/>
              <w:bottom w:w="0" w:type="dxa"/>
              <w:right w:w="70" w:type="dxa"/>
            </w:tcMar>
            <w:vAlign w:val="center"/>
          </w:tcPr>
          <w:p w14:paraId="20ADAF23" w14:textId="77777777" w:rsidR="0014749B" w:rsidRPr="006361E4" w:rsidRDefault="0014749B" w:rsidP="00C32FB6">
            <w:pPr>
              <w:tabs>
                <w:tab w:val="left" w:pos="284"/>
              </w:tabs>
              <w:spacing w:before="120"/>
              <w:ind w:left="567"/>
              <w:jc w:val="both"/>
              <w:rPr>
                <w:rFonts w:asciiTheme="majorHAnsi" w:eastAsia="Calibri" w:hAnsiTheme="majorHAnsi" w:cstheme="majorHAnsi"/>
                <w:sz w:val="18"/>
                <w:szCs w:val="18"/>
              </w:rPr>
            </w:pPr>
          </w:p>
        </w:tc>
        <w:tc>
          <w:tcPr>
            <w:tcW w:w="992" w:type="dxa"/>
            <w:tcMar>
              <w:top w:w="0" w:type="dxa"/>
              <w:left w:w="70" w:type="dxa"/>
              <w:bottom w:w="0" w:type="dxa"/>
              <w:right w:w="70" w:type="dxa"/>
            </w:tcMar>
            <w:vAlign w:val="center"/>
            <w:hideMark/>
          </w:tcPr>
          <w:p w14:paraId="4224862A" w14:textId="77777777" w:rsidR="0014749B" w:rsidRPr="006361E4" w:rsidRDefault="0014749B" w:rsidP="00C32FB6">
            <w:pPr>
              <w:tabs>
                <w:tab w:val="left" w:pos="284"/>
              </w:tabs>
              <w:spacing w:before="120"/>
              <w:ind w:left="214"/>
              <w:jc w:val="both"/>
              <w:rPr>
                <w:rFonts w:asciiTheme="majorHAnsi" w:eastAsia="Calibri" w:hAnsiTheme="majorHAnsi" w:cstheme="majorHAnsi"/>
                <w:sz w:val="18"/>
                <w:szCs w:val="18"/>
              </w:rPr>
            </w:pPr>
            <w:r w:rsidRPr="006361E4">
              <w:rPr>
                <w:rFonts w:asciiTheme="majorHAnsi" w:hAnsiTheme="majorHAnsi" w:cstheme="majorHAnsi"/>
                <w:sz w:val="18"/>
                <w:szCs w:val="18"/>
              </w:rPr>
              <w:t>C(x)</w:t>
            </w:r>
          </w:p>
        </w:tc>
        <w:tc>
          <w:tcPr>
            <w:tcW w:w="567" w:type="dxa"/>
            <w:tcMar>
              <w:top w:w="0" w:type="dxa"/>
              <w:left w:w="70" w:type="dxa"/>
              <w:bottom w:w="0" w:type="dxa"/>
              <w:right w:w="70" w:type="dxa"/>
            </w:tcMar>
            <w:vAlign w:val="center"/>
            <w:hideMark/>
          </w:tcPr>
          <w:p w14:paraId="0E3BD8CB" w14:textId="77777777" w:rsidR="0014749B" w:rsidRPr="006361E4" w:rsidRDefault="0014749B" w:rsidP="00C32FB6">
            <w:pPr>
              <w:tabs>
                <w:tab w:val="left" w:pos="284"/>
              </w:tabs>
              <w:spacing w:before="120"/>
              <w:ind w:left="72"/>
              <w:jc w:val="both"/>
              <w:rPr>
                <w:rFonts w:asciiTheme="majorHAnsi" w:eastAsia="Calibri" w:hAnsiTheme="majorHAnsi" w:cstheme="majorHAnsi"/>
                <w:sz w:val="18"/>
                <w:szCs w:val="18"/>
              </w:rPr>
            </w:pPr>
            <w:r w:rsidRPr="006361E4">
              <w:rPr>
                <w:rFonts w:asciiTheme="majorHAnsi" w:hAnsiTheme="majorHAnsi" w:cstheme="majorHAnsi"/>
                <w:sz w:val="18"/>
                <w:szCs w:val="18"/>
              </w:rPr>
              <w:t>–</w:t>
            </w:r>
          </w:p>
        </w:tc>
        <w:tc>
          <w:tcPr>
            <w:tcW w:w="6065" w:type="dxa"/>
            <w:tcMar>
              <w:top w:w="0" w:type="dxa"/>
              <w:left w:w="70" w:type="dxa"/>
              <w:bottom w:w="0" w:type="dxa"/>
              <w:right w:w="70" w:type="dxa"/>
            </w:tcMar>
            <w:vAlign w:val="center"/>
            <w:hideMark/>
          </w:tcPr>
          <w:p w14:paraId="28F8ADED" w14:textId="77777777" w:rsidR="0014749B" w:rsidRPr="006361E4" w:rsidRDefault="0014749B" w:rsidP="00C32FB6">
            <w:pPr>
              <w:tabs>
                <w:tab w:val="left" w:pos="284"/>
              </w:tabs>
              <w:spacing w:before="120"/>
              <w:ind w:left="72"/>
              <w:rPr>
                <w:rFonts w:asciiTheme="majorHAnsi" w:hAnsiTheme="majorHAnsi" w:cstheme="majorHAnsi"/>
                <w:sz w:val="18"/>
                <w:szCs w:val="18"/>
              </w:rPr>
            </w:pPr>
            <w:r w:rsidRPr="006361E4">
              <w:rPr>
                <w:rFonts w:asciiTheme="majorHAnsi" w:hAnsiTheme="majorHAnsi" w:cstheme="majorHAnsi"/>
                <w:sz w:val="18"/>
                <w:szCs w:val="18"/>
              </w:rPr>
              <w:t>ilość punktów przyznana ofercie „x” w kryterium „Cena”,</w:t>
            </w:r>
          </w:p>
        </w:tc>
      </w:tr>
      <w:tr w:rsidR="0014749B" w:rsidRPr="006361E4" w14:paraId="3F6AF581" w14:textId="77777777" w:rsidTr="00C32FB6">
        <w:trPr>
          <w:cantSplit/>
          <w:jc w:val="center"/>
        </w:trPr>
        <w:tc>
          <w:tcPr>
            <w:tcW w:w="822" w:type="dxa"/>
            <w:tcMar>
              <w:top w:w="0" w:type="dxa"/>
              <w:left w:w="70" w:type="dxa"/>
              <w:bottom w:w="0" w:type="dxa"/>
              <w:right w:w="70" w:type="dxa"/>
            </w:tcMar>
            <w:vAlign w:val="center"/>
          </w:tcPr>
          <w:p w14:paraId="7E86B27F" w14:textId="77777777" w:rsidR="0014749B" w:rsidRPr="006361E4" w:rsidRDefault="0014749B" w:rsidP="00C32FB6">
            <w:pPr>
              <w:tabs>
                <w:tab w:val="left" w:pos="284"/>
              </w:tabs>
              <w:spacing w:before="120"/>
              <w:ind w:left="567"/>
              <w:jc w:val="both"/>
              <w:rPr>
                <w:rFonts w:asciiTheme="majorHAnsi" w:eastAsia="Calibri" w:hAnsiTheme="majorHAnsi" w:cstheme="majorHAnsi"/>
                <w:sz w:val="18"/>
                <w:szCs w:val="18"/>
              </w:rPr>
            </w:pPr>
          </w:p>
        </w:tc>
        <w:tc>
          <w:tcPr>
            <w:tcW w:w="992" w:type="dxa"/>
            <w:tcMar>
              <w:top w:w="0" w:type="dxa"/>
              <w:left w:w="70" w:type="dxa"/>
              <w:bottom w:w="0" w:type="dxa"/>
              <w:right w:w="70" w:type="dxa"/>
            </w:tcMar>
            <w:vAlign w:val="center"/>
          </w:tcPr>
          <w:p w14:paraId="107AA528" w14:textId="77777777" w:rsidR="0014749B" w:rsidRPr="006361E4" w:rsidRDefault="0014749B" w:rsidP="00C32FB6">
            <w:pPr>
              <w:tabs>
                <w:tab w:val="left" w:pos="284"/>
              </w:tabs>
              <w:spacing w:before="120"/>
              <w:ind w:left="214"/>
              <w:jc w:val="both"/>
              <w:rPr>
                <w:rFonts w:asciiTheme="majorHAnsi" w:hAnsiTheme="majorHAnsi" w:cstheme="majorHAnsi"/>
                <w:sz w:val="18"/>
                <w:szCs w:val="18"/>
              </w:rPr>
            </w:pPr>
            <w:r w:rsidRPr="006361E4">
              <w:rPr>
                <w:rFonts w:asciiTheme="majorHAnsi" w:hAnsiTheme="majorHAnsi" w:cstheme="majorHAnsi"/>
                <w:sz w:val="18"/>
                <w:szCs w:val="18"/>
              </w:rPr>
              <w:t>J(x)</w:t>
            </w:r>
          </w:p>
        </w:tc>
        <w:tc>
          <w:tcPr>
            <w:tcW w:w="567" w:type="dxa"/>
            <w:tcMar>
              <w:top w:w="0" w:type="dxa"/>
              <w:left w:w="70" w:type="dxa"/>
              <w:bottom w:w="0" w:type="dxa"/>
              <w:right w:w="70" w:type="dxa"/>
            </w:tcMar>
            <w:vAlign w:val="center"/>
          </w:tcPr>
          <w:p w14:paraId="4C1E9C1D" w14:textId="77777777" w:rsidR="0014749B" w:rsidRPr="006361E4" w:rsidRDefault="0014749B" w:rsidP="00C32FB6">
            <w:pPr>
              <w:tabs>
                <w:tab w:val="left" w:pos="284"/>
              </w:tabs>
              <w:spacing w:before="120"/>
              <w:ind w:left="72"/>
              <w:jc w:val="both"/>
              <w:rPr>
                <w:rFonts w:asciiTheme="majorHAnsi" w:hAnsiTheme="majorHAnsi" w:cstheme="majorHAnsi"/>
                <w:sz w:val="18"/>
                <w:szCs w:val="18"/>
              </w:rPr>
            </w:pPr>
            <w:r w:rsidRPr="006361E4">
              <w:rPr>
                <w:rFonts w:asciiTheme="majorHAnsi" w:hAnsiTheme="majorHAnsi" w:cstheme="majorHAnsi"/>
                <w:sz w:val="18"/>
                <w:szCs w:val="18"/>
              </w:rPr>
              <w:t>–</w:t>
            </w:r>
          </w:p>
        </w:tc>
        <w:tc>
          <w:tcPr>
            <w:tcW w:w="6065" w:type="dxa"/>
            <w:tcMar>
              <w:top w:w="0" w:type="dxa"/>
              <w:left w:w="70" w:type="dxa"/>
              <w:bottom w:w="0" w:type="dxa"/>
              <w:right w:w="70" w:type="dxa"/>
            </w:tcMar>
            <w:vAlign w:val="center"/>
          </w:tcPr>
          <w:p w14:paraId="4D57E14C" w14:textId="77777777" w:rsidR="0014749B" w:rsidRPr="006361E4" w:rsidRDefault="0014749B" w:rsidP="00C32FB6">
            <w:pPr>
              <w:tabs>
                <w:tab w:val="left" w:pos="284"/>
              </w:tabs>
              <w:spacing w:before="120"/>
              <w:ind w:left="72"/>
              <w:rPr>
                <w:rFonts w:asciiTheme="majorHAnsi" w:hAnsiTheme="majorHAnsi" w:cstheme="majorHAnsi"/>
                <w:sz w:val="18"/>
                <w:szCs w:val="18"/>
              </w:rPr>
            </w:pPr>
            <w:r w:rsidRPr="006361E4">
              <w:rPr>
                <w:rFonts w:asciiTheme="majorHAnsi" w:hAnsiTheme="majorHAnsi" w:cstheme="majorHAnsi"/>
                <w:sz w:val="18"/>
                <w:szCs w:val="18"/>
              </w:rPr>
              <w:t>ilość punktów przyznana ofercie „x” w kryterium „Jakość”,</w:t>
            </w:r>
          </w:p>
        </w:tc>
      </w:tr>
    </w:tbl>
    <w:p w14:paraId="055927FD"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 xml:space="preserve">Zamawiający wybiera ofertę najkorzystniejszą na podstawie kryteriów oceny ofert określonych w specyfikacji warunków zamówienia. </w:t>
      </w:r>
    </w:p>
    <w:p w14:paraId="485FCB62"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Za ofertę najkorzystniejszą zostanie uznana oferta, która uzyskała najwyższą sumaryczną liczbę punktów po zastosowaniu wszystkich kryteriów oceny ofert.</w:t>
      </w:r>
    </w:p>
    <w:p w14:paraId="1E0A4A77"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 xml:space="preserve">W toku dokonywania oceny złożonych ofert Zamawiający, na podstawie art. 223 ust. 1 </w:t>
      </w:r>
      <w:proofErr w:type="spellStart"/>
      <w:r w:rsidRPr="006361E4">
        <w:rPr>
          <w:rFonts w:asciiTheme="majorHAnsi" w:eastAsia="Arial Unicode MS" w:hAnsiTheme="majorHAnsi" w:cstheme="majorHAnsi"/>
          <w:sz w:val="18"/>
          <w:szCs w:val="18"/>
        </w:rPr>
        <w:t>Pzp</w:t>
      </w:r>
      <w:proofErr w:type="spellEnd"/>
      <w:r w:rsidRPr="006361E4">
        <w:rPr>
          <w:rFonts w:asciiTheme="majorHAnsi" w:eastAsia="Arial Unicode MS" w:hAnsiTheme="majorHAnsi" w:cstheme="majorHAnsi"/>
          <w:sz w:val="18"/>
          <w:szCs w:val="18"/>
        </w:rPr>
        <w:t>, może żądać od Wykonawców wyjaśnień dotyczących treści złożonych ofert.</w:t>
      </w:r>
    </w:p>
    <w:p w14:paraId="0BD7853C"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Zamawiający wybiera najkorzystniejszą ofertę w terminie związania ofertą określonym w SWZ.</w:t>
      </w:r>
    </w:p>
    <w:p w14:paraId="661F05A4"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F286348"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W przypadku braku zgody, o której mowa w pkt 19.7., oferta podlega odrzuceniu, a Zamawiający zwróci się o wyrażenie takiej zgody do kolejnego Wykonawcy, którego oferta została najwyżej oceniona, chyba że zachodzą prze-łanki do unieważnienia postępowania.</w:t>
      </w:r>
    </w:p>
    <w:p w14:paraId="5B75A0EA" w14:textId="77777777" w:rsidR="0014749B" w:rsidRPr="006361E4" w:rsidRDefault="0014749B">
      <w:pPr>
        <w:pStyle w:val="Akapitzlist"/>
        <w:numPr>
          <w:ilvl w:val="1"/>
          <w:numId w:val="13"/>
        </w:numPr>
        <w:spacing w:before="120"/>
        <w:ind w:left="567" w:hanging="567"/>
        <w:jc w:val="both"/>
        <w:rPr>
          <w:rFonts w:asciiTheme="majorHAnsi" w:eastAsia="Arial Unicode MS" w:hAnsiTheme="majorHAnsi" w:cstheme="majorHAnsi"/>
          <w:sz w:val="18"/>
          <w:szCs w:val="18"/>
        </w:rPr>
      </w:pPr>
      <w:r w:rsidRPr="006361E4">
        <w:rPr>
          <w:rFonts w:asciiTheme="majorHAnsi" w:eastAsia="Arial Unicode MS" w:hAnsiTheme="majorHAnsi" w:cstheme="majorHAnsi"/>
          <w:sz w:val="18"/>
          <w:szCs w:val="18"/>
        </w:rPr>
        <w:t xml:space="preserve">Zamawiający odrzuci ofertę, jeżeli zaistnieją przypadki określone w art. 226 ust. 1 ustawy </w:t>
      </w:r>
      <w:proofErr w:type="spellStart"/>
      <w:r w:rsidRPr="006361E4">
        <w:rPr>
          <w:rFonts w:asciiTheme="majorHAnsi" w:eastAsia="Arial Unicode MS" w:hAnsiTheme="majorHAnsi" w:cstheme="majorHAnsi"/>
          <w:sz w:val="18"/>
          <w:szCs w:val="18"/>
        </w:rPr>
        <w:t>Pzp</w:t>
      </w:r>
      <w:proofErr w:type="spellEnd"/>
      <w:r w:rsidRPr="006361E4">
        <w:rPr>
          <w:rFonts w:asciiTheme="majorHAnsi" w:eastAsia="Arial Unicode MS" w:hAnsiTheme="majorHAnsi" w:cstheme="majorHAnsi"/>
          <w:sz w:val="18"/>
          <w:szCs w:val="18"/>
        </w:rPr>
        <w:t>.</w:t>
      </w:r>
    </w:p>
    <w:p w14:paraId="62B61EAB" w14:textId="77777777" w:rsidR="001249DC" w:rsidRPr="008F2F40" w:rsidRDefault="00751BDF">
      <w:pPr>
        <w:pStyle w:val="Akapitzlist"/>
        <w:numPr>
          <w:ilvl w:val="0"/>
          <w:numId w:val="13"/>
        </w:numPr>
        <w:spacing w:before="240"/>
        <w:ind w:left="567" w:hanging="567"/>
        <w:jc w:val="both"/>
        <w:rPr>
          <w:rFonts w:ascii="Calibri Light" w:eastAsia="Arial Unicode MS" w:hAnsi="Calibri Light" w:cs="Calibri Light"/>
          <w:sz w:val="18"/>
          <w:szCs w:val="18"/>
        </w:rPr>
      </w:pPr>
      <w:r w:rsidRPr="008F2F40">
        <w:rPr>
          <w:rFonts w:ascii="Calibri Light" w:hAnsi="Calibri Light" w:cs="Calibri Light"/>
          <w:b/>
          <w:sz w:val="18"/>
          <w:szCs w:val="18"/>
          <w:lang w:eastAsia="ar-SA"/>
        </w:rPr>
        <w:lastRenderedPageBreak/>
        <w:t>OGŁOSZENIE WYNIKÓW POSTĘPOWANIA ORAZ INFORMACJA O FORMALNOŚCIACH, JAKIE POWINNY ZOSTAĆ DOPEŁNIONE PO WYBORZE OFERTY W CELU ZAWARCIA UMOWY W</w:t>
      </w:r>
      <w:r w:rsidR="003D6398" w:rsidRPr="008F2F40">
        <w:rPr>
          <w:rFonts w:ascii="Calibri Light" w:hAnsi="Calibri Light" w:cs="Calibri Light"/>
          <w:b/>
          <w:sz w:val="18"/>
          <w:szCs w:val="18"/>
          <w:lang w:eastAsia="ar-SA"/>
        </w:rPr>
        <w:t> </w:t>
      </w:r>
      <w:r w:rsidR="009857C9" w:rsidRPr="008F2F40">
        <w:rPr>
          <w:rFonts w:ascii="Calibri Light" w:hAnsi="Calibri Light" w:cs="Calibri Light"/>
          <w:b/>
          <w:sz w:val="18"/>
          <w:szCs w:val="18"/>
          <w:lang w:eastAsia="ar-SA"/>
        </w:rPr>
        <w:t>SPRAWIE ZAMÓWIENIA PUBLICZNEGO</w:t>
      </w:r>
    </w:p>
    <w:p w14:paraId="7FC36ECB" w14:textId="77777777" w:rsidR="00751BDF" w:rsidRPr="008F2F40" w:rsidRDefault="000E67DD">
      <w:pPr>
        <w:pStyle w:val="Akapitzlist"/>
        <w:numPr>
          <w:ilvl w:val="1"/>
          <w:numId w:val="13"/>
        </w:numPr>
        <w:spacing w:before="120" w:line="240" w:lineRule="auto"/>
        <w:ind w:left="567" w:hanging="567"/>
        <w:jc w:val="both"/>
        <w:rPr>
          <w:rFonts w:ascii="Calibri Light" w:eastAsia="Arial Unicode MS" w:hAnsi="Calibri Light" w:cs="Calibri Light"/>
          <w:sz w:val="18"/>
          <w:szCs w:val="18"/>
        </w:rPr>
      </w:pPr>
      <w:r w:rsidRPr="008F2F40">
        <w:rPr>
          <w:rFonts w:ascii="Calibri Light" w:hAnsi="Calibri Light" w:cs="Calibri Light"/>
          <w:sz w:val="18"/>
          <w:szCs w:val="18"/>
        </w:rPr>
        <w:t>Niezwłocznie po wyborze najkorzystniejszej oferty Zamawiający informuje</w:t>
      </w:r>
      <w:r w:rsidR="00751BDF" w:rsidRPr="008F2F40">
        <w:rPr>
          <w:rFonts w:ascii="Calibri Light" w:hAnsi="Calibri Light" w:cs="Calibri Light"/>
          <w:sz w:val="18"/>
          <w:szCs w:val="18"/>
        </w:rPr>
        <w:t xml:space="preserve"> </w:t>
      </w:r>
      <w:r w:rsidRPr="008F2F40">
        <w:rPr>
          <w:rFonts w:ascii="Calibri Light" w:hAnsi="Calibri Light" w:cs="Calibri Light"/>
          <w:sz w:val="18"/>
          <w:szCs w:val="18"/>
        </w:rPr>
        <w:t>równocześnie</w:t>
      </w:r>
      <w:r w:rsidR="009857C9" w:rsidRPr="008F2F40">
        <w:rPr>
          <w:rFonts w:ascii="Calibri Light" w:hAnsi="Calibri Light" w:cs="Calibri Light"/>
          <w:sz w:val="18"/>
          <w:szCs w:val="18"/>
        </w:rPr>
        <w:t xml:space="preserve"> </w:t>
      </w:r>
      <w:r w:rsidR="00413757" w:rsidRPr="008F2F40">
        <w:rPr>
          <w:rFonts w:ascii="Calibri Light" w:hAnsi="Calibri Light" w:cs="Calibri Light"/>
          <w:sz w:val="18"/>
          <w:szCs w:val="18"/>
        </w:rPr>
        <w:t>W</w:t>
      </w:r>
      <w:r w:rsidR="009857C9" w:rsidRPr="008F2F40">
        <w:rPr>
          <w:rFonts w:ascii="Calibri Light" w:hAnsi="Calibri Light" w:cs="Calibri Light"/>
          <w:sz w:val="18"/>
          <w:szCs w:val="18"/>
        </w:rPr>
        <w:t>ykonawców</w:t>
      </w:r>
      <w:r w:rsidRPr="008F2F40">
        <w:rPr>
          <w:rFonts w:ascii="Calibri Light" w:hAnsi="Calibri Light" w:cs="Calibri Light"/>
          <w:sz w:val="18"/>
          <w:szCs w:val="18"/>
        </w:rPr>
        <w:t>, którzy złożyli ofertę</w:t>
      </w:r>
      <w:r w:rsidR="009857C9" w:rsidRPr="008F2F40">
        <w:rPr>
          <w:rFonts w:ascii="Calibri Light" w:hAnsi="Calibri Light" w:cs="Calibri Light"/>
          <w:sz w:val="18"/>
          <w:szCs w:val="18"/>
        </w:rPr>
        <w:t xml:space="preserve"> o:</w:t>
      </w:r>
    </w:p>
    <w:p w14:paraId="077E5870" w14:textId="77777777" w:rsidR="00751BDF" w:rsidRPr="008F2F40" w:rsidRDefault="00751BDF" w:rsidP="00C80EED">
      <w:pPr>
        <w:pStyle w:val="Akapitzlist"/>
        <w:numPr>
          <w:ilvl w:val="0"/>
          <w:numId w:val="6"/>
        </w:numPr>
        <w:suppressAutoHyphens/>
        <w:spacing w:before="60" w:line="240" w:lineRule="auto"/>
        <w:ind w:left="851" w:hanging="284"/>
        <w:jc w:val="both"/>
        <w:rPr>
          <w:rFonts w:ascii="Calibri Light" w:hAnsi="Calibri Light" w:cs="Calibri Light"/>
          <w:sz w:val="18"/>
          <w:szCs w:val="18"/>
        </w:rPr>
      </w:pPr>
      <w:r w:rsidRPr="008F2F40">
        <w:rPr>
          <w:rFonts w:ascii="Calibri Light" w:hAnsi="Calibri Light" w:cs="Calibri Light"/>
          <w:sz w:val="18"/>
          <w:szCs w:val="18"/>
        </w:rPr>
        <w:t xml:space="preserve">wyborze najkorzystniejszej oferty, podając nazwę albo imię i nazwisko, siedzibę albo miejsce zamieszkania, jeżeli jest miejscem wykonywania działalności </w:t>
      </w:r>
      <w:r w:rsidR="00873263" w:rsidRPr="008F2F40">
        <w:rPr>
          <w:rFonts w:ascii="Calibri Light" w:hAnsi="Calibri Light" w:cs="Calibri Light"/>
          <w:sz w:val="18"/>
          <w:szCs w:val="18"/>
        </w:rPr>
        <w:t>W</w:t>
      </w:r>
      <w:r w:rsidRPr="008F2F40">
        <w:rPr>
          <w:rFonts w:ascii="Calibri Light" w:hAnsi="Calibri Light" w:cs="Calibri Light"/>
          <w:sz w:val="18"/>
          <w:szCs w:val="18"/>
        </w:rPr>
        <w:t>ykonawcy, którego ofertę wybrano, oraz nazwy albo imiona i</w:t>
      </w:r>
      <w:r w:rsidR="002806BF" w:rsidRPr="008F2F40">
        <w:rPr>
          <w:rFonts w:ascii="Calibri Light" w:hAnsi="Calibri Light" w:cs="Calibri Light"/>
          <w:sz w:val="18"/>
          <w:szCs w:val="18"/>
        </w:rPr>
        <w:t> </w:t>
      </w:r>
      <w:r w:rsidRPr="008F2F40">
        <w:rPr>
          <w:rFonts w:ascii="Calibri Light" w:hAnsi="Calibri Light" w:cs="Calibri Light"/>
          <w:sz w:val="18"/>
          <w:szCs w:val="18"/>
        </w:rPr>
        <w:t xml:space="preserve">nazwiska, siedziby albo miejsca zamieszkania, jeżeli są miejscami wykonywania działalności </w:t>
      </w:r>
      <w:r w:rsidR="00873263" w:rsidRPr="008F2F40">
        <w:rPr>
          <w:rFonts w:ascii="Calibri Light" w:hAnsi="Calibri Light" w:cs="Calibri Light"/>
          <w:sz w:val="18"/>
          <w:szCs w:val="18"/>
        </w:rPr>
        <w:t>W</w:t>
      </w:r>
      <w:r w:rsidRPr="008F2F40">
        <w:rPr>
          <w:rFonts w:ascii="Calibri Light" w:hAnsi="Calibri Light" w:cs="Calibri Light"/>
          <w:sz w:val="18"/>
          <w:szCs w:val="18"/>
        </w:rPr>
        <w:t xml:space="preserve">ykonawców, którzy złożyli </w:t>
      </w:r>
      <w:r w:rsidR="00BA624A" w:rsidRPr="008F2F40">
        <w:rPr>
          <w:rFonts w:ascii="Calibri Light" w:hAnsi="Calibri Light" w:cs="Calibri Light"/>
          <w:sz w:val="18"/>
          <w:szCs w:val="18"/>
        </w:rPr>
        <w:t>oferty, a także punktację przyznaną ofertom w każdym kryterium oceny ofert i łączną punktację,</w:t>
      </w:r>
    </w:p>
    <w:p w14:paraId="15136960" w14:textId="77777777" w:rsidR="00873263" w:rsidRPr="008F2F40" w:rsidRDefault="00BA624A" w:rsidP="00C80EED">
      <w:pPr>
        <w:pStyle w:val="Akapitzlist"/>
        <w:numPr>
          <w:ilvl w:val="0"/>
          <w:numId w:val="6"/>
        </w:numPr>
        <w:suppressAutoHyphens/>
        <w:spacing w:before="60" w:line="240" w:lineRule="auto"/>
        <w:ind w:left="851" w:hanging="284"/>
        <w:jc w:val="both"/>
        <w:rPr>
          <w:rFonts w:ascii="Calibri Light" w:hAnsi="Calibri Light" w:cs="Calibri Light"/>
          <w:sz w:val="18"/>
          <w:szCs w:val="18"/>
        </w:rPr>
      </w:pPr>
      <w:r w:rsidRPr="008F2F40">
        <w:rPr>
          <w:rFonts w:ascii="Calibri Light" w:hAnsi="Calibri Light" w:cs="Calibri Light"/>
          <w:sz w:val="18"/>
          <w:szCs w:val="18"/>
        </w:rPr>
        <w:t>W</w:t>
      </w:r>
      <w:r w:rsidR="00751BDF" w:rsidRPr="008F2F40">
        <w:rPr>
          <w:rFonts w:ascii="Calibri Light" w:hAnsi="Calibri Light" w:cs="Calibri Light"/>
          <w:sz w:val="18"/>
          <w:szCs w:val="18"/>
        </w:rPr>
        <w:t>ykonawcach, których oferty zostały odrzucone,</w:t>
      </w:r>
    </w:p>
    <w:p w14:paraId="24BE538E" w14:textId="77777777" w:rsidR="000E67DD" w:rsidRPr="008F2F40" w:rsidRDefault="00751BDF" w:rsidP="00C80E4D">
      <w:pPr>
        <w:pStyle w:val="Akapitzlist"/>
        <w:suppressAutoHyphens/>
        <w:spacing w:line="240" w:lineRule="auto"/>
        <w:ind w:left="851"/>
        <w:jc w:val="both"/>
        <w:rPr>
          <w:rFonts w:ascii="Calibri Light" w:hAnsi="Calibri Light" w:cs="Calibri Light"/>
          <w:sz w:val="18"/>
          <w:szCs w:val="18"/>
        </w:rPr>
      </w:pPr>
      <w:r w:rsidRPr="008F2F40">
        <w:rPr>
          <w:rFonts w:ascii="Calibri Light" w:hAnsi="Calibri Light" w:cs="Calibri Light"/>
          <w:sz w:val="18"/>
          <w:szCs w:val="18"/>
        </w:rPr>
        <w:t>– podając u</w:t>
      </w:r>
      <w:r w:rsidR="00E44686" w:rsidRPr="008F2F40">
        <w:rPr>
          <w:rFonts w:ascii="Calibri Light" w:hAnsi="Calibri Light" w:cs="Calibri Light"/>
          <w:sz w:val="18"/>
          <w:szCs w:val="18"/>
        </w:rPr>
        <w:t>zasadnienie faktyczne i prawne.</w:t>
      </w:r>
    </w:p>
    <w:p w14:paraId="34983399" w14:textId="6E987E6E" w:rsidR="00751BDF" w:rsidRPr="008F2F40" w:rsidRDefault="000E67DD">
      <w:pPr>
        <w:pStyle w:val="Akapitzlist"/>
        <w:numPr>
          <w:ilvl w:val="1"/>
          <w:numId w:val="13"/>
        </w:numPr>
        <w:suppressAutoHyphens/>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Zamawiający udostępnia niezwłocznie</w:t>
      </w:r>
      <w:r w:rsidR="00751BDF" w:rsidRPr="008F2F40">
        <w:rPr>
          <w:rFonts w:ascii="Calibri Light" w:hAnsi="Calibri Light" w:cs="Calibri Light"/>
          <w:sz w:val="18"/>
          <w:szCs w:val="18"/>
        </w:rPr>
        <w:t xml:space="preserve"> informacje, o których mowa w </w:t>
      </w:r>
      <w:r w:rsidR="002B7A89" w:rsidRPr="008F2F40">
        <w:rPr>
          <w:rFonts w:ascii="Calibri Light" w:hAnsi="Calibri Light" w:cs="Calibri Light"/>
          <w:sz w:val="18"/>
          <w:szCs w:val="18"/>
        </w:rPr>
        <w:t>pkt</w:t>
      </w:r>
      <w:r w:rsidR="00751BDF" w:rsidRPr="008F2F40">
        <w:rPr>
          <w:rFonts w:ascii="Calibri Light" w:hAnsi="Calibri Light" w:cs="Calibri Light"/>
          <w:sz w:val="18"/>
          <w:szCs w:val="18"/>
        </w:rPr>
        <w:t xml:space="preserve"> </w:t>
      </w:r>
      <w:r w:rsidR="00F25957" w:rsidRPr="008F2F40">
        <w:rPr>
          <w:rFonts w:ascii="Calibri Light" w:hAnsi="Calibri Light" w:cs="Calibri Light"/>
          <w:sz w:val="18"/>
          <w:szCs w:val="18"/>
        </w:rPr>
        <w:t>20</w:t>
      </w:r>
      <w:r w:rsidR="002B7A89" w:rsidRPr="008F2F40">
        <w:rPr>
          <w:rFonts w:ascii="Calibri Light" w:hAnsi="Calibri Light" w:cs="Calibri Light"/>
          <w:sz w:val="18"/>
          <w:szCs w:val="18"/>
        </w:rPr>
        <w:t>.</w:t>
      </w:r>
      <w:r w:rsidR="00751BDF" w:rsidRPr="008F2F40">
        <w:rPr>
          <w:rFonts w:ascii="Calibri Light" w:hAnsi="Calibri Light" w:cs="Calibri Light"/>
          <w:sz w:val="18"/>
          <w:szCs w:val="18"/>
        </w:rPr>
        <w:t>1</w:t>
      </w:r>
      <w:r w:rsidR="002B7A89" w:rsidRPr="008F2F40">
        <w:rPr>
          <w:rFonts w:ascii="Calibri Light" w:hAnsi="Calibri Light" w:cs="Calibri Light"/>
          <w:sz w:val="18"/>
          <w:szCs w:val="18"/>
        </w:rPr>
        <w:t>.</w:t>
      </w:r>
      <w:r w:rsidR="005248F4" w:rsidRPr="008F2F40">
        <w:rPr>
          <w:rFonts w:ascii="Calibri Light" w:hAnsi="Calibri Light" w:cs="Calibri Light"/>
          <w:sz w:val="18"/>
          <w:szCs w:val="18"/>
        </w:rPr>
        <w:t xml:space="preserve"> </w:t>
      </w:r>
      <w:proofErr w:type="spellStart"/>
      <w:r w:rsidR="0002739F" w:rsidRPr="008F2F40">
        <w:rPr>
          <w:rFonts w:ascii="Calibri Light" w:hAnsi="Calibri Light" w:cs="Calibri Light"/>
          <w:sz w:val="18"/>
          <w:szCs w:val="18"/>
        </w:rPr>
        <w:t>ppkt</w:t>
      </w:r>
      <w:proofErr w:type="spellEnd"/>
      <w:r w:rsidR="0002739F" w:rsidRPr="008F2F40">
        <w:rPr>
          <w:rFonts w:ascii="Calibri Light" w:hAnsi="Calibri Light" w:cs="Calibri Light"/>
          <w:sz w:val="18"/>
          <w:szCs w:val="18"/>
        </w:rPr>
        <w:t xml:space="preserve"> 1 </w:t>
      </w:r>
      <w:r w:rsidR="005248F4" w:rsidRPr="008F2F40">
        <w:rPr>
          <w:rFonts w:ascii="Calibri Light" w:hAnsi="Calibri Light" w:cs="Calibri Light"/>
          <w:sz w:val="18"/>
          <w:szCs w:val="18"/>
        </w:rPr>
        <w:t>SWZ</w:t>
      </w:r>
      <w:r w:rsidR="00751BDF" w:rsidRPr="008F2F40">
        <w:rPr>
          <w:rFonts w:ascii="Calibri Light" w:hAnsi="Calibri Light" w:cs="Calibri Light"/>
          <w:sz w:val="18"/>
          <w:szCs w:val="18"/>
        </w:rPr>
        <w:t xml:space="preserve">, na </w:t>
      </w:r>
      <w:r w:rsidR="00101EE6" w:rsidRPr="008F2F40">
        <w:rPr>
          <w:rFonts w:ascii="Calibri Light" w:hAnsi="Calibri Light" w:cs="Calibri Light"/>
          <w:sz w:val="18"/>
          <w:szCs w:val="18"/>
        </w:rPr>
        <w:t>stronie internetowej</w:t>
      </w:r>
      <w:r w:rsidR="00E44686" w:rsidRPr="008F2F40">
        <w:rPr>
          <w:rFonts w:ascii="Calibri Light" w:hAnsi="Calibri Light" w:cs="Calibri Light"/>
          <w:sz w:val="18"/>
          <w:szCs w:val="18"/>
        </w:rPr>
        <w:t>.</w:t>
      </w:r>
    </w:p>
    <w:p w14:paraId="4E003339" w14:textId="77777777" w:rsidR="00751BDF" w:rsidRPr="008F2F40" w:rsidRDefault="00751BDF">
      <w:pPr>
        <w:pStyle w:val="Akapitzlist"/>
        <w:numPr>
          <w:ilvl w:val="1"/>
          <w:numId w:val="13"/>
        </w:numPr>
        <w:suppressAutoHyphens/>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Zamawiający może nie ujawniać inf</w:t>
      </w:r>
      <w:r w:rsidR="00E44686" w:rsidRPr="008F2F40">
        <w:rPr>
          <w:rFonts w:ascii="Calibri Light" w:hAnsi="Calibri Light" w:cs="Calibri Light"/>
          <w:sz w:val="18"/>
          <w:szCs w:val="18"/>
        </w:rPr>
        <w:t xml:space="preserve">ormacji, o których mowa w pkt </w:t>
      </w:r>
      <w:r w:rsidR="00F25957" w:rsidRPr="008F2F40">
        <w:rPr>
          <w:rFonts w:ascii="Calibri Light" w:hAnsi="Calibri Light" w:cs="Calibri Light"/>
          <w:sz w:val="18"/>
          <w:szCs w:val="18"/>
        </w:rPr>
        <w:t>20</w:t>
      </w:r>
      <w:r w:rsidR="009F035C" w:rsidRPr="008F2F40">
        <w:rPr>
          <w:rFonts w:ascii="Calibri Light" w:hAnsi="Calibri Light" w:cs="Calibri Light"/>
          <w:sz w:val="18"/>
          <w:szCs w:val="18"/>
        </w:rPr>
        <w:t>.1.</w:t>
      </w:r>
      <w:r w:rsidR="005248F4" w:rsidRPr="008F2F40">
        <w:rPr>
          <w:rFonts w:ascii="Calibri Light" w:hAnsi="Calibri Light" w:cs="Calibri Light"/>
          <w:sz w:val="18"/>
          <w:szCs w:val="18"/>
        </w:rPr>
        <w:t xml:space="preserve"> SWZ</w:t>
      </w:r>
      <w:r w:rsidRPr="008F2F40">
        <w:rPr>
          <w:rFonts w:ascii="Calibri Light" w:hAnsi="Calibri Light" w:cs="Calibri Light"/>
          <w:sz w:val="18"/>
          <w:szCs w:val="18"/>
        </w:rPr>
        <w:t>, jeżeli i</w:t>
      </w:r>
      <w:r w:rsidR="00E44686" w:rsidRPr="008F2F40">
        <w:rPr>
          <w:rFonts w:ascii="Calibri Light" w:hAnsi="Calibri Light" w:cs="Calibri Light"/>
          <w:sz w:val="18"/>
          <w:szCs w:val="18"/>
        </w:rPr>
        <w:t xml:space="preserve">ch ujawnienie byłoby sprzeczne </w:t>
      </w:r>
      <w:r w:rsidRPr="008F2F40">
        <w:rPr>
          <w:rFonts w:ascii="Calibri Light" w:hAnsi="Calibri Light" w:cs="Calibri Light"/>
          <w:sz w:val="18"/>
          <w:szCs w:val="18"/>
        </w:rPr>
        <w:t>z</w:t>
      </w:r>
      <w:r w:rsidR="00F06BAA" w:rsidRPr="008F2F40">
        <w:rPr>
          <w:rFonts w:ascii="Calibri Light" w:hAnsi="Calibri Light" w:cs="Calibri Light"/>
          <w:sz w:val="18"/>
          <w:szCs w:val="18"/>
        </w:rPr>
        <w:t> </w:t>
      </w:r>
      <w:r w:rsidR="00E44686" w:rsidRPr="008F2F40">
        <w:rPr>
          <w:rFonts w:ascii="Calibri Light" w:hAnsi="Calibri Light" w:cs="Calibri Light"/>
          <w:sz w:val="18"/>
          <w:szCs w:val="18"/>
        </w:rPr>
        <w:t>ważnym interesem publicznym.</w:t>
      </w:r>
    </w:p>
    <w:p w14:paraId="78B9E5D9" w14:textId="77777777" w:rsidR="000E67DD" w:rsidRPr="008F2F40" w:rsidRDefault="000E67DD">
      <w:pPr>
        <w:pStyle w:val="Akapitzlist"/>
        <w:numPr>
          <w:ilvl w:val="1"/>
          <w:numId w:val="13"/>
        </w:numPr>
        <w:suppressAutoHyphens/>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 xml:space="preserve">Zamawiający zawrze umowę w sprawie zamówienia publicznego, </w:t>
      </w:r>
      <w:r w:rsidR="000F2C26" w:rsidRPr="008F2F40">
        <w:rPr>
          <w:rFonts w:ascii="Calibri Light" w:hAnsi="Calibri Light" w:cs="Calibri Light"/>
          <w:sz w:val="18"/>
          <w:szCs w:val="18"/>
        </w:rPr>
        <w:t xml:space="preserve">z uwzględnieniem art. 577 ustawy </w:t>
      </w:r>
      <w:proofErr w:type="spellStart"/>
      <w:r w:rsidR="000F2C26" w:rsidRPr="008F2F40">
        <w:rPr>
          <w:rFonts w:ascii="Calibri Light" w:hAnsi="Calibri Light" w:cs="Calibri Light"/>
          <w:sz w:val="18"/>
          <w:szCs w:val="18"/>
        </w:rPr>
        <w:t>Pzp</w:t>
      </w:r>
      <w:proofErr w:type="spellEnd"/>
      <w:r w:rsidRPr="008F2F40">
        <w:rPr>
          <w:rFonts w:ascii="Calibri Light" w:hAnsi="Calibri Light" w:cs="Calibri Light"/>
          <w:sz w:val="18"/>
          <w:szCs w:val="18"/>
        </w:rPr>
        <w:t xml:space="preserve">, </w:t>
      </w:r>
      <w:r w:rsidR="00E02438" w:rsidRPr="008F2F40">
        <w:rPr>
          <w:rFonts w:ascii="Calibri Light" w:hAnsi="Calibri Light" w:cs="Calibri Light"/>
          <w:sz w:val="18"/>
          <w:szCs w:val="18"/>
        </w:rPr>
        <w:t xml:space="preserve">w terminie nie krótszym niż </w:t>
      </w:r>
      <w:r w:rsidR="00CD71DF" w:rsidRPr="008F2F40">
        <w:rPr>
          <w:rFonts w:ascii="Calibri Light" w:hAnsi="Calibri Light" w:cs="Calibri Light"/>
          <w:sz w:val="18"/>
          <w:szCs w:val="18"/>
        </w:rPr>
        <w:t>5</w:t>
      </w:r>
      <w:r w:rsidR="00E02438" w:rsidRPr="008F2F40">
        <w:rPr>
          <w:rFonts w:ascii="Calibri Light" w:hAnsi="Calibri Light" w:cs="Calibri Light"/>
          <w:sz w:val="18"/>
          <w:szCs w:val="18"/>
        </w:rPr>
        <w:t xml:space="preserve"> dni od dnia przesłania zawiadomienia o wyborze najkorzystniejszej oferty, jeżeli zawiadomienie to zostało przesłane przy użyciu środków komunikacji elektronicznej, albo 1</w:t>
      </w:r>
      <w:r w:rsidR="00CD71DF" w:rsidRPr="008F2F40">
        <w:rPr>
          <w:rFonts w:ascii="Calibri Light" w:hAnsi="Calibri Light" w:cs="Calibri Light"/>
          <w:sz w:val="18"/>
          <w:szCs w:val="18"/>
        </w:rPr>
        <w:t>0</w:t>
      </w:r>
      <w:r w:rsidR="00E02438" w:rsidRPr="008F2F40">
        <w:rPr>
          <w:rFonts w:ascii="Calibri Light" w:hAnsi="Calibri Light" w:cs="Calibri Light"/>
          <w:sz w:val="18"/>
          <w:szCs w:val="18"/>
        </w:rPr>
        <w:t xml:space="preserve"> dni – jeżeli zostało przesłane w inny sposób</w:t>
      </w:r>
      <w:r w:rsidRPr="008F2F40">
        <w:rPr>
          <w:rFonts w:ascii="Calibri Light" w:hAnsi="Calibri Light" w:cs="Calibri Light"/>
          <w:sz w:val="18"/>
          <w:szCs w:val="18"/>
        </w:rPr>
        <w:t>.</w:t>
      </w:r>
    </w:p>
    <w:p w14:paraId="0EB3B55D" w14:textId="521110B1" w:rsidR="00E02438" w:rsidRPr="008F2F40" w:rsidRDefault="00E02438">
      <w:pPr>
        <w:pStyle w:val="Akapitzlist"/>
        <w:numPr>
          <w:ilvl w:val="1"/>
          <w:numId w:val="13"/>
        </w:numPr>
        <w:suppressAutoHyphens/>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Zamawiający może zawrzeć umowę w sprawie zamówienia publicznego przed upływem terminu, o którym mowa w</w:t>
      </w:r>
      <w:r w:rsidR="0002739F" w:rsidRPr="008F2F40">
        <w:rPr>
          <w:rFonts w:ascii="Calibri Light" w:hAnsi="Calibri Light" w:cs="Calibri Light"/>
          <w:sz w:val="18"/>
          <w:szCs w:val="18"/>
        </w:rPr>
        <w:t> </w:t>
      </w:r>
      <w:r w:rsidRPr="008F2F40">
        <w:rPr>
          <w:rFonts w:ascii="Calibri Light" w:hAnsi="Calibri Light" w:cs="Calibri Light"/>
          <w:sz w:val="18"/>
          <w:szCs w:val="18"/>
        </w:rPr>
        <w:t xml:space="preserve">pkt 20.4., jeżeli w postępowaniu o udzielenie zamówienia </w:t>
      </w:r>
      <w:r w:rsidR="0002739F" w:rsidRPr="008F2F40">
        <w:rPr>
          <w:rFonts w:ascii="Calibri Light" w:hAnsi="Calibri Light" w:cs="Calibri Light"/>
          <w:sz w:val="18"/>
          <w:szCs w:val="18"/>
        </w:rPr>
        <w:t xml:space="preserve">prowadzonym w trybie podstawowym </w:t>
      </w:r>
      <w:r w:rsidRPr="008F2F40">
        <w:rPr>
          <w:rFonts w:ascii="Calibri Light" w:hAnsi="Calibri Light" w:cs="Calibri Light"/>
          <w:sz w:val="18"/>
          <w:szCs w:val="18"/>
        </w:rPr>
        <w:t>złożono tylko jedną ofertę.</w:t>
      </w:r>
    </w:p>
    <w:p w14:paraId="1F416A42" w14:textId="77777777" w:rsidR="00641D77" w:rsidRPr="008F2F40" w:rsidRDefault="00641D77">
      <w:pPr>
        <w:pStyle w:val="Akapitzlist"/>
        <w:numPr>
          <w:ilvl w:val="1"/>
          <w:numId w:val="13"/>
        </w:numPr>
        <w:suppressAutoHyphens/>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Wybrany Wykonawca jest zobowiązany do zawarcia umowy w terminie i miejscu wyznaczonym przez Zamawiającego</w:t>
      </w:r>
      <w:r w:rsidR="00BA624A" w:rsidRPr="008F2F40">
        <w:rPr>
          <w:rFonts w:ascii="Calibri Light" w:hAnsi="Calibri Light" w:cs="Calibri Light"/>
          <w:sz w:val="18"/>
          <w:szCs w:val="18"/>
        </w:rPr>
        <w:t>, na warunkach określonych w projektowanych postanowieniach umowy, które stanowią Załącznik do SWZ. Umowa zostanie uzupełniona o zapisy wynikające ze złożonej oferty.</w:t>
      </w:r>
    </w:p>
    <w:p w14:paraId="2B9625AB" w14:textId="24C1B78C" w:rsidR="00BA624A" w:rsidRPr="008F2F40" w:rsidRDefault="00BA624A">
      <w:pPr>
        <w:pStyle w:val="Akapitzlist"/>
        <w:numPr>
          <w:ilvl w:val="1"/>
          <w:numId w:val="13"/>
        </w:numPr>
        <w:suppressAutoHyphens/>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 xml:space="preserve">Jeżeli Wykonawca, którego oferta została wybrana jako najkorzystniejsza, uchyla się̨ od zawarcia umowy w sprawie zamówienia publicznego </w:t>
      </w:r>
      <w:r w:rsidR="0002739F" w:rsidRPr="008F2F40">
        <w:rPr>
          <w:rFonts w:ascii="Calibri Light" w:hAnsi="Calibri Light" w:cs="Calibri Light"/>
          <w:sz w:val="18"/>
          <w:szCs w:val="18"/>
        </w:rPr>
        <w:t xml:space="preserve">lub nie wnosi wymaganego zabezpieczenia wykonania umowy, </w:t>
      </w:r>
      <w:r w:rsidRPr="008F2F40">
        <w:rPr>
          <w:rFonts w:ascii="Calibri Light" w:hAnsi="Calibri Light" w:cs="Calibri Light"/>
          <w:sz w:val="18"/>
          <w:szCs w:val="18"/>
        </w:rPr>
        <w:t xml:space="preserve">Zamawiający może dokonać́ ponownego badania i oceny ofert spośród ofert pozostałych w postępowaniu </w:t>
      </w:r>
      <w:r w:rsidR="00515665" w:rsidRPr="008F2F40">
        <w:rPr>
          <w:rFonts w:ascii="Calibri Light" w:hAnsi="Calibri Light" w:cs="Calibri Light"/>
          <w:sz w:val="18"/>
          <w:szCs w:val="18"/>
        </w:rPr>
        <w:t>Wykonawców</w:t>
      </w:r>
      <w:r w:rsidRPr="008F2F40">
        <w:rPr>
          <w:rFonts w:ascii="Calibri Light" w:hAnsi="Calibri Light" w:cs="Calibri Light"/>
          <w:sz w:val="18"/>
          <w:szCs w:val="18"/>
        </w:rPr>
        <w:t xml:space="preserve"> </w:t>
      </w:r>
      <w:r w:rsidR="0002739F" w:rsidRPr="008F2F40">
        <w:rPr>
          <w:rFonts w:ascii="Calibri Light" w:hAnsi="Calibri Light" w:cs="Calibri Light"/>
          <w:sz w:val="18"/>
          <w:szCs w:val="18"/>
        </w:rPr>
        <w:t xml:space="preserve">oraz wybrać najkorzystniejszą ofertę </w:t>
      </w:r>
      <w:r w:rsidRPr="008F2F40">
        <w:rPr>
          <w:rFonts w:ascii="Calibri Light" w:hAnsi="Calibri Light" w:cs="Calibri Light"/>
          <w:sz w:val="18"/>
          <w:szCs w:val="18"/>
        </w:rPr>
        <w:t xml:space="preserve">albo </w:t>
      </w:r>
      <w:r w:rsidR="00515665" w:rsidRPr="008F2F40">
        <w:rPr>
          <w:rFonts w:ascii="Calibri Light" w:hAnsi="Calibri Light" w:cs="Calibri Light"/>
          <w:sz w:val="18"/>
          <w:szCs w:val="18"/>
        </w:rPr>
        <w:t>unieważnić</w:t>
      </w:r>
      <w:r w:rsidRPr="008F2F40">
        <w:rPr>
          <w:rFonts w:ascii="Calibri Light" w:hAnsi="Calibri Light" w:cs="Calibri Light"/>
          <w:sz w:val="18"/>
          <w:szCs w:val="18"/>
        </w:rPr>
        <w:t xml:space="preserve">́ </w:t>
      </w:r>
      <w:r w:rsidR="00515665" w:rsidRPr="008F2F40">
        <w:rPr>
          <w:rFonts w:ascii="Calibri Light" w:hAnsi="Calibri Light" w:cs="Calibri Light"/>
          <w:sz w:val="18"/>
          <w:szCs w:val="18"/>
        </w:rPr>
        <w:t>postępowanie</w:t>
      </w:r>
      <w:r w:rsidRPr="008F2F40">
        <w:rPr>
          <w:rFonts w:ascii="Calibri Light" w:hAnsi="Calibri Light" w:cs="Calibri Light"/>
          <w:sz w:val="18"/>
          <w:szCs w:val="18"/>
        </w:rPr>
        <w:t>.</w:t>
      </w:r>
    </w:p>
    <w:p w14:paraId="7B3188A4" w14:textId="77777777" w:rsidR="00DB7EEB" w:rsidRPr="008F2F40" w:rsidRDefault="007F6BBC">
      <w:pPr>
        <w:pStyle w:val="Akapitzlist"/>
        <w:numPr>
          <w:ilvl w:val="0"/>
          <w:numId w:val="13"/>
        </w:numPr>
        <w:suppressAutoHyphens/>
        <w:spacing w:before="240"/>
        <w:ind w:left="567" w:hanging="567"/>
        <w:jc w:val="both"/>
        <w:rPr>
          <w:rFonts w:ascii="Calibri Light" w:hAnsi="Calibri Light" w:cs="Calibri Light"/>
          <w:sz w:val="18"/>
          <w:szCs w:val="18"/>
        </w:rPr>
      </w:pPr>
      <w:r w:rsidRPr="008F2F40">
        <w:rPr>
          <w:rFonts w:ascii="Calibri Light" w:hAnsi="Calibri Light" w:cs="Calibri Light"/>
          <w:b/>
          <w:sz w:val="18"/>
          <w:szCs w:val="18"/>
        </w:rPr>
        <w:t>ZABEZPIECZENIE NALEŻYTEGO WYKONANIA UMOWY</w:t>
      </w:r>
    </w:p>
    <w:p w14:paraId="629326D4" w14:textId="69C31585" w:rsidR="00E7264F" w:rsidRPr="008F2F40" w:rsidRDefault="00E7264F">
      <w:pPr>
        <w:pStyle w:val="Akapitzlist"/>
        <w:numPr>
          <w:ilvl w:val="1"/>
          <w:numId w:val="13"/>
        </w:numPr>
        <w:spacing w:before="120" w:line="240" w:lineRule="auto"/>
        <w:ind w:left="567" w:hanging="573"/>
        <w:jc w:val="both"/>
        <w:rPr>
          <w:rFonts w:ascii="Calibri Light" w:hAnsi="Calibri Light" w:cs="Calibri Light"/>
          <w:sz w:val="18"/>
          <w:szCs w:val="18"/>
        </w:rPr>
      </w:pPr>
      <w:r w:rsidRPr="008F2F40">
        <w:rPr>
          <w:rFonts w:ascii="Calibri Light" w:hAnsi="Calibri Light" w:cs="Calibri Light"/>
          <w:sz w:val="18"/>
          <w:szCs w:val="18"/>
        </w:rPr>
        <w:t xml:space="preserve">Wybrany Wykonawca przed podpisaniem umowy zobowiązany jest do wniesienia zabezpieczenia należytego wykonania umowy (dalej „zabezpieczenie”) w wysokości </w:t>
      </w:r>
      <w:r w:rsidRPr="008F2F40">
        <w:rPr>
          <w:rFonts w:ascii="Calibri Light" w:hAnsi="Calibri Light" w:cs="Calibri Light"/>
          <w:b/>
          <w:sz w:val="18"/>
          <w:szCs w:val="18"/>
        </w:rPr>
        <w:t xml:space="preserve">3% </w:t>
      </w:r>
      <w:r w:rsidR="001A1D92">
        <w:rPr>
          <w:rFonts w:ascii="Calibri Light" w:hAnsi="Calibri Light" w:cs="Calibri Light"/>
          <w:b/>
          <w:sz w:val="18"/>
          <w:szCs w:val="18"/>
        </w:rPr>
        <w:t>ceny całkowitej podanej w ofercie</w:t>
      </w:r>
      <w:r w:rsidRPr="008F2F40">
        <w:rPr>
          <w:rFonts w:ascii="Calibri Light" w:hAnsi="Calibri Light" w:cs="Calibri Light"/>
          <w:sz w:val="18"/>
          <w:szCs w:val="18"/>
        </w:rPr>
        <w:t xml:space="preserve"> w formie zgodnej z art. 450 ust. 1 ustawy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w:t>
      </w:r>
    </w:p>
    <w:p w14:paraId="424577A5" w14:textId="3FEA067C" w:rsidR="00E7264F" w:rsidRPr="008F2F40" w:rsidRDefault="00E7264F" w:rsidP="00E7264F">
      <w:pPr>
        <w:spacing w:before="120"/>
        <w:ind w:left="567" w:hanging="567"/>
        <w:jc w:val="both"/>
        <w:rPr>
          <w:rFonts w:ascii="Calibri Light" w:hAnsi="Calibri Light" w:cs="Calibri Light"/>
          <w:sz w:val="18"/>
          <w:szCs w:val="18"/>
        </w:rPr>
      </w:pPr>
      <w:r w:rsidRPr="008F2F40">
        <w:rPr>
          <w:rFonts w:ascii="Calibri Light" w:hAnsi="Calibri Light" w:cs="Calibri Light"/>
          <w:b/>
          <w:bCs/>
          <w:sz w:val="18"/>
          <w:szCs w:val="18"/>
        </w:rPr>
        <w:t>21.2.</w:t>
      </w:r>
      <w:r w:rsidRPr="008F2F40">
        <w:rPr>
          <w:rFonts w:ascii="Calibri Light" w:hAnsi="Calibri Light" w:cs="Calibri Light"/>
          <w:b/>
          <w:bCs/>
          <w:sz w:val="18"/>
          <w:szCs w:val="18"/>
        </w:rPr>
        <w:tab/>
      </w:r>
      <w:r w:rsidRPr="008F2F40">
        <w:rPr>
          <w:rFonts w:ascii="Calibri Light" w:hAnsi="Calibri Light" w:cs="Calibri Light"/>
          <w:sz w:val="18"/>
          <w:szCs w:val="18"/>
        </w:rPr>
        <w:t>W przypadku wniesienia wadium w pieniądzu Wykonawca może wyrazić zgodę na zaliczenie kwoty wadium na poczet zabezpieczenia.</w:t>
      </w:r>
    </w:p>
    <w:p w14:paraId="7E0BCC9B" w14:textId="77777777" w:rsidR="00E7264F" w:rsidRPr="008F2F40" w:rsidRDefault="00E7264F" w:rsidP="00E7264F">
      <w:pPr>
        <w:spacing w:before="120"/>
        <w:ind w:left="567" w:hanging="567"/>
        <w:jc w:val="both"/>
        <w:rPr>
          <w:rFonts w:ascii="Calibri Light" w:hAnsi="Calibri Light" w:cs="Calibri Light"/>
          <w:sz w:val="18"/>
          <w:szCs w:val="18"/>
        </w:rPr>
      </w:pPr>
      <w:r w:rsidRPr="008F2F40">
        <w:rPr>
          <w:rFonts w:ascii="Calibri Light" w:hAnsi="Calibri Light" w:cs="Calibri Light"/>
          <w:b/>
          <w:bCs/>
          <w:sz w:val="18"/>
          <w:szCs w:val="18"/>
        </w:rPr>
        <w:t>21.3</w:t>
      </w:r>
      <w:r w:rsidRPr="008F2F40">
        <w:rPr>
          <w:rFonts w:ascii="Calibri Light" w:hAnsi="Calibri Light" w:cs="Calibri Light"/>
          <w:b/>
          <w:bCs/>
          <w:sz w:val="18"/>
          <w:szCs w:val="18"/>
        </w:rPr>
        <w:tab/>
      </w:r>
      <w:r w:rsidRPr="008F2F40">
        <w:rPr>
          <w:rFonts w:ascii="Calibri Light" w:hAnsi="Calibri Light" w:cs="Calibri Light"/>
          <w:sz w:val="18"/>
          <w:szCs w:val="18"/>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5B54415" w14:textId="63A999B3" w:rsidR="00E7264F" w:rsidRPr="008F2F40" w:rsidRDefault="00E7264F" w:rsidP="00E7264F">
      <w:pPr>
        <w:spacing w:before="120"/>
        <w:ind w:left="567" w:hanging="567"/>
        <w:jc w:val="both"/>
        <w:rPr>
          <w:rFonts w:ascii="Calibri Light" w:hAnsi="Calibri Light" w:cs="Calibri Light"/>
          <w:sz w:val="18"/>
          <w:szCs w:val="18"/>
        </w:rPr>
      </w:pPr>
      <w:r w:rsidRPr="008F2F40">
        <w:rPr>
          <w:rFonts w:ascii="Calibri Light" w:hAnsi="Calibri Light" w:cs="Calibri Light"/>
          <w:b/>
          <w:bCs/>
          <w:sz w:val="18"/>
          <w:szCs w:val="18"/>
        </w:rPr>
        <w:t>21.4</w:t>
      </w:r>
      <w:r w:rsidRPr="008F2F40">
        <w:rPr>
          <w:rFonts w:ascii="Calibri Light" w:hAnsi="Calibri Light" w:cs="Calibri Light"/>
          <w:b/>
          <w:bCs/>
          <w:sz w:val="18"/>
          <w:szCs w:val="18"/>
        </w:rPr>
        <w:tab/>
      </w:r>
      <w:r w:rsidRPr="008F2F40">
        <w:rPr>
          <w:rFonts w:ascii="Calibri Light" w:hAnsi="Calibri Light" w:cs="Calibri Light"/>
          <w:sz w:val="18"/>
          <w:szCs w:val="18"/>
        </w:rPr>
        <w:t xml:space="preserve">Zabezpieczenie należytego wykonania umowy w formie pieniężnej winno być wniesione przelewem na rachunek bankowy Zamawiającego </w:t>
      </w:r>
      <w:r w:rsidRPr="008F2F40">
        <w:rPr>
          <w:rFonts w:ascii="Calibri Light" w:hAnsi="Calibri Light" w:cs="Calibri Light"/>
          <w:bCs/>
          <w:sz w:val="18"/>
          <w:szCs w:val="18"/>
          <w:lang w:eastAsia="ar-SA"/>
        </w:rPr>
        <w:t xml:space="preserve">nr </w:t>
      </w:r>
      <w:r w:rsidR="00C07C06" w:rsidRPr="008F2F40">
        <w:rPr>
          <w:rFonts w:ascii="Calibri Light" w:hAnsi="Calibri Light" w:cs="Calibri Light"/>
          <w:b/>
          <w:sz w:val="18"/>
          <w:szCs w:val="18"/>
          <w:lang w:eastAsia="ar-SA"/>
        </w:rPr>
        <w:t>73 1020 5226 0000 6902 0418 7753</w:t>
      </w:r>
      <w:r w:rsidRPr="008F2F40">
        <w:rPr>
          <w:rFonts w:ascii="Calibri Light" w:hAnsi="Calibri Light" w:cs="Calibri Light"/>
          <w:sz w:val="18"/>
          <w:szCs w:val="18"/>
        </w:rPr>
        <w:t>, w tytule wpisując numer postępowania z dopiskiem: zabezpieczenie.</w:t>
      </w:r>
    </w:p>
    <w:p w14:paraId="36019127" w14:textId="77777777" w:rsidR="00E7264F" w:rsidRPr="008F2F40" w:rsidRDefault="00E7264F" w:rsidP="00E7264F">
      <w:pPr>
        <w:spacing w:before="120"/>
        <w:ind w:left="567" w:hanging="567"/>
        <w:jc w:val="both"/>
        <w:rPr>
          <w:rFonts w:ascii="Calibri Light" w:hAnsi="Calibri Light" w:cs="Calibri Light"/>
          <w:sz w:val="18"/>
          <w:szCs w:val="18"/>
        </w:rPr>
      </w:pPr>
      <w:r w:rsidRPr="008F2F40">
        <w:rPr>
          <w:rFonts w:ascii="Calibri Light" w:hAnsi="Calibri Light" w:cs="Calibri Light"/>
          <w:b/>
          <w:bCs/>
          <w:sz w:val="18"/>
          <w:szCs w:val="18"/>
        </w:rPr>
        <w:t>21.5</w:t>
      </w:r>
      <w:r w:rsidRPr="008F2F40">
        <w:rPr>
          <w:rFonts w:ascii="Calibri Light" w:hAnsi="Calibri Light" w:cs="Calibri Light"/>
          <w:b/>
          <w:bCs/>
          <w:sz w:val="18"/>
          <w:szCs w:val="18"/>
        </w:rPr>
        <w:tab/>
      </w:r>
      <w:r w:rsidRPr="008F2F40">
        <w:rPr>
          <w:rFonts w:ascii="Calibri Light" w:hAnsi="Calibri Light" w:cs="Calibri Light"/>
          <w:sz w:val="18"/>
          <w:szCs w:val="18"/>
        </w:rPr>
        <w:t>W przypadku wniesienia zabezpieczenia należytego wykonania umowy w formie innej niż w pieniądzu, przed podpisaniem umowy Wykonawca jest zobowiązany przedstawić do akceptacji Zamawiającemu treść dokumentu gwarancji (bankowej lub ubezpieczeniowej) lub poręczenia. Zabezpieczenie wnoszone w formie poręczeń lub gwarancji musi spełniać co najmniej poniższe wymagania:</w:t>
      </w:r>
    </w:p>
    <w:p w14:paraId="752A4F7E" w14:textId="77777777"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t>musi obejmować odpowiedzialność za wszystkie okoliczności związane z niewykonaniem lub nienależytym wykonaniem umowy (w tym pokryciu naliczonych kar umownych), bez potwierdzania tych okoliczności;</w:t>
      </w:r>
    </w:p>
    <w:p w14:paraId="73389C2B" w14:textId="3F1E4A75"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t>wszelkie zmiany, uzupełnienia lub modyfikacje warunków umowy lub przedmiotu zamówienia nie mogą zwalniać gwaranta z odpowiedzialności wynikającej z poręczenia lub gwarancji;</w:t>
      </w:r>
    </w:p>
    <w:p w14:paraId="5DCC0026" w14:textId="77777777"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t>z jej treści powinno jednoznacznie wynikać zobowiązanie gwaranta lub poręczyciela do zapłaty całej kwoty zabezpieczenia;</w:t>
      </w:r>
    </w:p>
    <w:p w14:paraId="762EAC9C" w14:textId="77777777"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t>powinna być nieodwołalna i bezwarunkowa oraz płatna na pierwsze żądanie;</w:t>
      </w:r>
    </w:p>
    <w:p w14:paraId="77A0D1B5" w14:textId="77777777"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t>musi jednoznacznie określać termin obowiązywania poręczenia lub gwarancji;</w:t>
      </w:r>
    </w:p>
    <w:p w14:paraId="6F9A0277" w14:textId="77777777"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t>w  treści  poręczenia  lub  gwarancji  powinna  znaleźć  się  nazwa  przedmiotowego postępowania;</w:t>
      </w:r>
    </w:p>
    <w:p w14:paraId="2174EC30" w14:textId="05E1EA92" w:rsidR="00165D69" w:rsidRPr="008F2F40" w:rsidRDefault="00E7264F">
      <w:pPr>
        <w:pStyle w:val="Akapitzlist"/>
        <w:numPr>
          <w:ilvl w:val="0"/>
          <w:numId w:val="37"/>
        </w:numPr>
        <w:spacing w:before="120"/>
        <w:jc w:val="both"/>
        <w:rPr>
          <w:rFonts w:ascii="Calibri Light" w:hAnsi="Calibri Light" w:cs="Calibri Light"/>
          <w:b/>
          <w:bCs/>
          <w:sz w:val="18"/>
          <w:szCs w:val="18"/>
        </w:rPr>
      </w:pPr>
      <w:r w:rsidRPr="008F2F40">
        <w:rPr>
          <w:rFonts w:ascii="Calibri Light" w:hAnsi="Calibri Light" w:cs="Calibri Light"/>
          <w:sz w:val="18"/>
          <w:szCs w:val="18"/>
        </w:rPr>
        <w:t xml:space="preserve">Beneficjentem poręczenia lub gwarancji jest: </w:t>
      </w:r>
      <w:r w:rsidRPr="008F2F40">
        <w:rPr>
          <w:rFonts w:ascii="Calibri Light" w:hAnsi="Calibri Light" w:cs="Calibri Light"/>
          <w:b/>
          <w:bCs/>
          <w:sz w:val="18"/>
          <w:szCs w:val="18"/>
        </w:rPr>
        <w:t xml:space="preserve">Gmina Wrocław – </w:t>
      </w:r>
      <w:bookmarkStart w:id="9" w:name="_Hlk73955936"/>
      <w:r w:rsidRPr="008F2F40">
        <w:rPr>
          <w:rFonts w:ascii="Calibri Light" w:hAnsi="Calibri Light" w:cs="Calibri Light"/>
          <w:b/>
          <w:bCs/>
          <w:sz w:val="18"/>
          <w:szCs w:val="18"/>
        </w:rPr>
        <w:t xml:space="preserve">Szkoła Podstawowa nr </w:t>
      </w:r>
      <w:bookmarkEnd w:id="9"/>
      <w:r w:rsidR="00165D69" w:rsidRPr="008F2F40">
        <w:rPr>
          <w:rFonts w:ascii="Calibri Light" w:hAnsi="Calibri Light" w:cs="Calibri Light"/>
          <w:b/>
          <w:bCs/>
          <w:sz w:val="18"/>
          <w:szCs w:val="18"/>
        </w:rPr>
        <w:t>68 im. II Tysiąclecia Wrocławia we Wrocławi</w:t>
      </w:r>
      <w:r w:rsidR="00C07C06" w:rsidRPr="008F2F40">
        <w:rPr>
          <w:rFonts w:ascii="Calibri Light" w:hAnsi="Calibri Light" w:cs="Calibri Light"/>
          <w:b/>
          <w:bCs/>
          <w:sz w:val="18"/>
          <w:szCs w:val="18"/>
        </w:rPr>
        <w:t>u</w:t>
      </w:r>
      <w:r w:rsidR="00165D69" w:rsidRPr="008F2F40">
        <w:rPr>
          <w:rFonts w:ascii="Calibri Light" w:hAnsi="Calibri Light" w:cs="Calibri Light"/>
          <w:b/>
          <w:bCs/>
          <w:sz w:val="18"/>
          <w:szCs w:val="18"/>
        </w:rPr>
        <w:t>.</w:t>
      </w:r>
    </w:p>
    <w:p w14:paraId="56A5917D" w14:textId="77777777" w:rsidR="00E7264F" w:rsidRPr="008F2F40" w:rsidRDefault="00E7264F">
      <w:pPr>
        <w:pStyle w:val="Akapitzlist"/>
        <w:numPr>
          <w:ilvl w:val="0"/>
          <w:numId w:val="37"/>
        </w:numPr>
        <w:spacing w:before="120"/>
        <w:jc w:val="both"/>
        <w:rPr>
          <w:rFonts w:ascii="Calibri Light" w:hAnsi="Calibri Light" w:cs="Calibri Light"/>
          <w:sz w:val="18"/>
          <w:szCs w:val="18"/>
        </w:rPr>
      </w:pPr>
      <w:r w:rsidRPr="008F2F40">
        <w:rPr>
          <w:rFonts w:ascii="Calibri Light" w:hAnsi="Calibri Light" w:cs="Calibri Light"/>
          <w:sz w:val="18"/>
          <w:szCs w:val="18"/>
        </w:rPr>
        <w:lastRenderedPageBreak/>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8CB51C3" w14:textId="77777777" w:rsidR="00E7264F" w:rsidRPr="008F2F40" w:rsidRDefault="00E7264F" w:rsidP="00E7264F">
      <w:pPr>
        <w:spacing w:before="120"/>
        <w:ind w:left="567" w:hanging="567"/>
        <w:jc w:val="both"/>
        <w:rPr>
          <w:rFonts w:ascii="Calibri Light" w:hAnsi="Calibri Light" w:cs="Calibri Light"/>
          <w:sz w:val="18"/>
          <w:szCs w:val="18"/>
        </w:rPr>
      </w:pPr>
      <w:r w:rsidRPr="008F2F40">
        <w:rPr>
          <w:rFonts w:ascii="Calibri Light" w:hAnsi="Calibri Light" w:cs="Calibri Light"/>
          <w:b/>
          <w:bCs/>
          <w:sz w:val="18"/>
          <w:szCs w:val="18"/>
        </w:rPr>
        <w:t>21.6.</w:t>
      </w:r>
      <w:r w:rsidRPr="008F2F40">
        <w:rPr>
          <w:rFonts w:ascii="Calibri Light" w:hAnsi="Calibri Light" w:cs="Calibri Light"/>
          <w:b/>
          <w:bCs/>
          <w:sz w:val="18"/>
          <w:szCs w:val="18"/>
        </w:rPr>
        <w:tab/>
      </w:r>
      <w:r w:rsidRPr="008F2F40">
        <w:rPr>
          <w:rFonts w:ascii="Calibri Light" w:hAnsi="Calibri Light" w:cs="Calibri Light"/>
          <w:sz w:val="18"/>
          <w:szCs w:val="18"/>
        </w:rPr>
        <w:t>Warunki i termin zwrotu lub zwolnienia zabezpieczenia należytego wykonania umowy zostały określone we wzorze umowy.</w:t>
      </w:r>
    </w:p>
    <w:p w14:paraId="6FDE8966" w14:textId="77777777" w:rsidR="00D705BC" w:rsidRPr="008F2F40" w:rsidRDefault="00D705BC">
      <w:pPr>
        <w:pStyle w:val="Akapitzlist"/>
        <w:numPr>
          <w:ilvl w:val="0"/>
          <w:numId w:val="13"/>
        </w:numPr>
        <w:suppressAutoHyphens/>
        <w:spacing w:before="240" w:line="240" w:lineRule="auto"/>
        <w:ind w:left="567" w:hanging="567"/>
        <w:jc w:val="both"/>
        <w:rPr>
          <w:rFonts w:ascii="Calibri Light" w:hAnsi="Calibri Light" w:cs="Calibri Light"/>
          <w:sz w:val="18"/>
          <w:szCs w:val="18"/>
          <w:lang w:eastAsia="ar-SA"/>
        </w:rPr>
      </w:pPr>
      <w:r w:rsidRPr="008F2F40">
        <w:rPr>
          <w:rFonts w:ascii="Calibri Light" w:hAnsi="Calibri Light" w:cs="Calibri Light"/>
          <w:b/>
          <w:sz w:val="18"/>
          <w:szCs w:val="18"/>
        </w:rPr>
        <w:t>ISTOTNE</w:t>
      </w:r>
      <w:r w:rsidRPr="008F2F40">
        <w:rPr>
          <w:rFonts w:ascii="Calibri Light" w:hAnsi="Calibri Light" w:cs="Calibri Light"/>
          <w:b/>
          <w:sz w:val="18"/>
          <w:szCs w:val="18"/>
          <w:lang w:eastAsia="ar-SA"/>
        </w:rPr>
        <w:t xml:space="preserve"> DLA STRON POSTANOWIENIA</w:t>
      </w:r>
      <w:r w:rsidR="004121FA" w:rsidRPr="008F2F40">
        <w:rPr>
          <w:rFonts w:ascii="Calibri Light" w:hAnsi="Calibri Light" w:cs="Calibri Light"/>
          <w:b/>
          <w:sz w:val="18"/>
          <w:szCs w:val="18"/>
          <w:lang w:eastAsia="ar-SA"/>
        </w:rPr>
        <w:t>, KTÓRE ZOSTANĄ WPROWADZONE DO TREŚCI ZAWIERANEJ UMOWY W</w:t>
      </w:r>
      <w:r w:rsidR="00085B9E" w:rsidRPr="008F2F40">
        <w:rPr>
          <w:rFonts w:ascii="Calibri Light" w:hAnsi="Calibri Light" w:cs="Calibri Light"/>
          <w:b/>
          <w:sz w:val="18"/>
          <w:szCs w:val="18"/>
          <w:lang w:eastAsia="ar-SA"/>
        </w:rPr>
        <w:t> </w:t>
      </w:r>
      <w:r w:rsidR="004121FA" w:rsidRPr="008F2F40">
        <w:rPr>
          <w:rFonts w:ascii="Calibri Light" w:hAnsi="Calibri Light" w:cs="Calibri Light"/>
          <w:b/>
          <w:sz w:val="18"/>
          <w:szCs w:val="18"/>
          <w:lang w:eastAsia="ar-SA"/>
        </w:rPr>
        <w:t xml:space="preserve">SPRAWIE ZAMÓWIENIA PUBLICZNEGO, OGÓLNE WARUNKI UMOWY ALBO WZÓR UMOWY, JEŻELI ZAMAWIAJĄCY WYMAGA OD WYKONAWCY, ABY ZAWARŁ Z NIM UMOWĘ W SPRAWIE ZAMÓWIENIA </w:t>
      </w:r>
      <w:r w:rsidR="003F51E8" w:rsidRPr="008F2F40">
        <w:rPr>
          <w:rFonts w:ascii="Calibri Light" w:hAnsi="Calibri Light" w:cs="Calibri Light"/>
          <w:b/>
          <w:sz w:val="18"/>
          <w:szCs w:val="18"/>
          <w:lang w:eastAsia="ar-SA"/>
        </w:rPr>
        <w:t>PUBLICZNEGO NA TAKICH WARUNKACH</w:t>
      </w:r>
    </w:p>
    <w:p w14:paraId="474A0CFC" w14:textId="77777777" w:rsidR="007E2AA5" w:rsidRPr="008F2F40" w:rsidRDefault="007E2AA5">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lang w:eastAsia="ar-SA"/>
        </w:rPr>
        <w:t>Istotne postanowienia do umowy zawiera wzór umowy stanowiący załącznik do SWZ.</w:t>
      </w:r>
    </w:p>
    <w:p w14:paraId="7EE0EDFE" w14:textId="77777777" w:rsidR="007F5C21" w:rsidRPr="008F2F40" w:rsidRDefault="007E2AA5">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lang w:eastAsia="ar-SA"/>
        </w:rPr>
        <w:t xml:space="preserve">Zamawiający dopuszcza możliwość dokonania zmian postanowień zawartej umowy </w:t>
      </w:r>
      <w:r w:rsidR="006844F8" w:rsidRPr="008F2F40">
        <w:rPr>
          <w:rFonts w:ascii="Calibri Light" w:hAnsi="Calibri Light" w:cs="Calibri Light"/>
          <w:sz w:val="18"/>
          <w:szCs w:val="18"/>
          <w:lang w:eastAsia="ar-SA"/>
        </w:rPr>
        <w:t xml:space="preserve">w zakresie wskazanym we wzorze umowy, </w:t>
      </w:r>
      <w:r w:rsidR="00FA5200" w:rsidRPr="008F2F40">
        <w:rPr>
          <w:rFonts w:ascii="Calibri Light" w:hAnsi="Calibri Light" w:cs="Calibri Light"/>
          <w:sz w:val="18"/>
          <w:szCs w:val="18"/>
          <w:lang w:eastAsia="ar-SA"/>
        </w:rPr>
        <w:t xml:space="preserve">o którym mowa w pkt </w:t>
      </w:r>
      <w:r w:rsidR="005012FD" w:rsidRPr="008F2F40">
        <w:rPr>
          <w:rFonts w:ascii="Calibri Light" w:hAnsi="Calibri Light" w:cs="Calibri Light"/>
          <w:sz w:val="18"/>
          <w:szCs w:val="18"/>
          <w:lang w:eastAsia="ar-SA"/>
        </w:rPr>
        <w:t>2</w:t>
      </w:r>
      <w:r w:rsidR="001260D4" w:rsidRPr="008F2F40">
        <w:rPr>
          <w:rFonts w:ascii="Calibri Light" w:hAnsi="Calibri Light" w:cs="Calibri Light"/>
          <w:sz w:val="18"/>
          <w:szCs w:val="18"/>
          <w:lang w:eastAsia="ar-SA"/>
        </w:rPr>
        <w:t>2</w:t>
      </w:r>
      <w:r w:rsidRPr="008F2F40">
        <w:rPr>
          <w:rFonts w:ascii="Calibri Light" w:hAnsi="Calibri Light" w:cs="Calibri Light"/>
          <w:sz w:val="18"/>
          <w:szCs w:val="18"/>
          <w:lang w:eastAsia="ar-SA"/>
        </w:rPr>
        <w:t>.1.</w:t>
      </w:r>
    </w:p>
    <w:p w14:paraId="1617304C" w14:textId="6AE544D1" w:rsidR="00E758A9" w:rsidRDefault="00E758A9">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lang w:eastAsia="ar-SA"/>
        </w:rPr>
        <w:t xml:space="preserve">Zmiana umowy podlega unieważnieniu, jeżeli została dokonana z naruszeniem art. 454 i art. 455 ustawy </w:t>
      </w:r>
      <w:proofErr w:type="spellStart"/>
      <w:r w:rsidRPr="008F2F40">
        <w:rPr>
          <w:rFonts w:ascii="Calibri Light" w:hAnsi="Calibri Light" w:cs="Calibri Light"/>
          <w:sz w:val="18"/>
          <w:szCs w:val="18"/>
          <w:lang w:eastAsia="ar-SA"/>
        </w:rPr>
        <w:t>Pzp</w:t>
      </w:r>
      <w:proofErr w:type="spellEnd"/>
      <w:r w:rsidRPr="008F2F40">
        <w:rPr>
          <w:rFonts w:ascii="Calibri Light" w:hAnsi="Calibri Light" w:cs="Calibri Light"/>
          <w:sz w:val="18"/>
          <w:szCs w:val="18"/>
          <w:lang w:eastAsia="ar-SA"/>
        </w:rPr>
        <w:t>.</w:t>
      </w:r>
    </w:p>
    <w:p w14:paraId="12A49360" w14:textId="77777777" w:rsidR="003D3B74" w:rsidRPr="008F2F40" w:rsidRDefault="001249DC">
      <w:pPr>
        <w:pStyle w:val="Akapitzlist"/>
        <w:numPr>
          <w:ilvl w:val="0"/>
          <w:numId w:val="13"/>
        </w:numPr>
        <w:suppressAutoHyphens/>
        <w:spacing w:before="240" w:line="240" w:lineRule="auto"/>
        <w:ind w:left="567" w:hanging="567"/>
        <w:jc w:val="both"/>
        <w:rPr>
          <w:rFonts w:ascii="Calibri Light" w:hAnsi="Calibri Light" w:cs="Calibri Light"/>
          <w:sz w:val="18"/>
          <w:szCs w:val="18"/>
          <w:lang w:eastAsia="ar-SA"/>
        </w:rPr>
      </w:pPr>
      <w:r w:rsidRPr="008F2F40">
        <w:rPr>
          <w:rFonts w:ascii="Calibri Light" w:hAnsi="Calibri Light" w:cs="Calibri Light"/>
          <w:b/>
          <w:sz w:val="18"/>
          <w:szCs w:val="18"/>
          <w:lang w:eastAsia="ar-SA"/>
        </w:rPr>
        <w:t>POUCZENIE</w:t>
      </w:r>
      <w:r w:rsidRPr="008F2F40">
        <w:rPr>
          <w:rFonts w:ascii="Calibri Light" w:hAnsi="Calibri Light" w:cs="Calibri Light"/>
          <w:b/>
          <w:bCs/>
          <w:sz w:val="18"/>
          <w:szCs w:val="18"/>
        </w:rPr>
        <w:t xml:space="preserve"> O ŚRODKACH OCHRONY PRAWNEJ</w:t>
      </w:r>
    </w:p>
    <w:p w14:paraId="4EB69374" w14:textId="77777777" w:rsidR="00797BE3" w:rsidRPr="008F2F40" w:rsidRDefault="00797BE3">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rPr>
        <w:t xml:space="preserve">Wykonawcy, </w:t>
      </w:r>
      <w:r w:rsidR="00AC7E97" w:rsidRPr="008F2F40">
        <w:rPr>
          <w:rFonts w:ascii="Calibri Light" w:hAnsi="Calibri Light" w:cs="Calibri Light"/>
          <w:sz w:val="18"/>
          <w:szCs w:val="18"/>
        </w:rPr>
        <w:t xml:space="preserve">uczestnikowi konkursu oraz </w:t>
      </w:r>
      <w:r w:rsidRPr="008F2F40">
        <w:rPr>
          <w:rFonts w:ascii="Calibri Light" w:hAnsi="Calibri Light" w:cs="Calibri Light"/>
          <w:sz w:val="18"/>
          <w:szCs w:val="18"/>
        </w:rPr>
        <w:t xml:space="preserve">innemu podmiotowi, jeżeli ma lub miał interes w uzyskaniu zamówienia </w:t>
      </w:r>
      <w:r w:rsidR="00AC7E97" w:rsidRPr="008F2F40">
        <w:rPr>
          <w:rFonts w:ascii="Calibri Light" w:hAnsi="Calibri Light" w:cs="Calibri Light"/>
          <w:sz w:val="18"/>
          <w:szCs w:val="18"/>
        </w:rPr>
        <w:t xml:space="preserve">lub nagrody w konkursie </w:t>
      </w:r>
      <w:r w:rsidRPr="008F2F40">
        <w:rPr>
          <w:rFonts w:ascii="Calibri Light" w:hAnsi="Calibri Light" w:cs="Calibri Light"/>
          <w:sz w:val="18"/>
          <w:szCs w:val="18"/>
        </w:rPr>
        <w:t>oraz poniósł lub może ponieść szkodę w wyniku naruszenia pr</w:t>
      </w:r>
      <w:r w:rsidR="00277AD0" w:rsidRPr="008F2F40">
        <w:rPr>
          <w:rFonts w:ascii="Calibri Light" w:hAnsi="Calibri Light" w:cs="Calibri Light"/>
          <w:sz w:val="18"/>
          <w:szCs w:val="18"/>
        </w:rPr>
        <w:t>zez Zamawiającego przepisów</w:t>
      </w:r>
      <w:r w:rsidR="00AC7E97" w:rsidRPr="008F2F40">
        <w:rPr>
          <w:rFonts w:ascii="Calibri Light" w:hAnsi="Calibri Light" w:cs="Calibri Light"/>
          <w:sz w:val="18"/>
          <w:szCs w:val="18"/>
        </w:rPr>
        <w:t xml:space="preserve"> ustawy </w:t>
      </w:r>
      <w:proofErr w:type="spellStart"/>
      <w:r w:rsidR="00277AD0" w:rsidRPr="008F2F40">
        <w:rPr>
          <w:rFonts w:ascii="Calibri Light" w:hAnsi="Calibri Light" w:cs="Calibri Light"/>
          <w:sz w:val="18"/>
          <w:szCs w:val="18"/>
        </w:rPr>
        <w:t>Pzp</w:t>
      </w:r>
      <w:proofErr w:type="spellEnd"/>
      <w:r w:rsidRPr="008F2F40">
        <w:rPr>
          <w:rFonts w:ascii="Calibri Light" w:hAnsi="Calibri Light" w:cs="Calibri Light"/>
          <w:sz w:val="18"/>
          <w:szCs w:val="18"/>
        </w:rPr>
        <w:t xml:space="preserve">, przysługują środki ochrony prawnej określone w Dziale </w:t>
      </w:r>
      <w:r w:rsidR="00AC7E97" w:rsidRPr="008F2F40">
        <w:rPr>
          <w:rFonts w:ascii="Calibri Light" w:hAnsi="Calibri Light" w:cs="Calibri Light"/>
          <w:sz w:val="18"/>
          <w:szCs w:val="18"/>
        </w:rPr>
        <w:t>IX ustawy</w:t>
      </w:r>
      <w:r w:rsidRPr="008F2F40">
        <w:rPr>
          <w:rFonts w:ascii="Calibri Light" w:hAnsi="Calibri Light" w:cs="Calibri Light"/>
          <w:sz w:val="18"/>
          <w:szCs w:val="18"/>
        </w:rPr>
        <w:t xml:space="preserve"> </w:t>
      </w:r>
      <w:proofErr w:type="spellStart"/>
      <w:r w:rsidRPr="008F2F40">
        <w:rPr>
          <w:rFonts w:ascii="Calibri Light" w:hAnsi="Calibri Light" w:cs="Calibri Light"/>
          <w:sz w:val="18"/>
          <w:szCs w:val="18"/>
        </w:rPr>
        <w:t>Pzp</w:t>
      </w:r>
      <w:proofErr w:type="spellEnd"/>
      <w:r w:rsidRPr="008F2F40">
        <w:rPr>
          <w:rFonts w:ascii="Calibri Light" w:hAnsi="Calibri Light" w:cs="Calibri Light"/>
          <w:sz w:val="18"/>
          <w:szCs w:val="18"/>
        </w:rPr>
        <w:t xml:space="preserve">. Środki ochrony prawnej wobec ogłoszenia </w:t>
      </w:r>
      <w:r w:rsidR="00AC7E97" w:rsidRPr="008F2F40">
        <w:rPr>
          <w:rFonts w:ascii="Calibri Light" w:hAnsi="Calibri Light" w:cs="Calibri Light"/>
          <w:sz w:val="18"/>
          <w:szCs w:val="18"/>
        </w:rPr>
        <w:t xml:space="preserve">wszczynającego postępowanie o udzielenie zamówienia lub ogłoszenia o konkursie oraz dokumentów zamówienia </w:t>
      </w:r>
      <w:r w:rsidRPr="008F2F40">
        <w:rPr>
          <w:rFonts w:ascii="Calibri Light" w:hAnsi="Calibri Light" w:cs="Calibri Light"/>
          <w:sz w:val="18"/>
          <w:szCs w:val="18"/>
        </w:rPr>
        <w:t>przysługują również organizacjom wpisanym na listę, o kt</w:t>
      </w:r>
      <w:r w:rsidR="003F51E8" w:rsidRPr="008F2F40">
        <w:rPr>
          <w:rFonts w:ascii="Calibri Light" w:hAnsi="Calibri Light" w:cs="Calibri Light"/>
          <w:sz w:val="18"/>
          <w:szCs w:val="18"/>
        </w:rPr>
        <w:t xml:space="preserve">órej mowa w art. </w:t>
      </w:r>
      <w:r w:rsidR="00AC7E97" w:rsidRPr="008F2F40">
        <w:rPr>
          <w:rFonts w:ascii="Calibri Light" w:hAnsi="Calibri Light" w:cs="Calibri Light"/>
          <w:sz w:val="18"/>
          <w:szCs w:val="18"/>
        </w:rPr>
        <w:t>469</w:t>
      </w:r>
      <w:r w:rsidR="003F51E8" w:rsidRPr="008F2F40">
        <w:rPr>
          <w:rFonts w:ascii="Calibri Light" w:hAnsi="Calibri Light" w:cs="Calibri Light"/>
          <w:sz w:val="18"/>
          <w:szCs w:val="18"/>
        </w:rPr>
        <w:t xml:space="preserve"> pkt </w:t>
      </w:r>
      <w:r w:rsidR="00AC7E97" w:rsidRPr="008F2F40">
        <w:rPr>
          <w:rFonts w:ascii="Calibri Light" w:hAnsi="Calibri Light" w:cs="Calibri Light"/>
          <w:sz w:val="18"/>
          <w:szCs w:val="18"/>
        </w:rPr>
        <w:t>1</w:t>
      </w:r>
      <w:r w:rsidR="003F51E8" w:rsidRPr="008F2F40">
        <w:rPr>
          <w:rFonts w:ascii="Calibri Light" w:hAnsi="Calibri Light" w:cs="Calibri Light"/>
          <w:sz w:val="18"/>
          <w:szCs w:val="18"/>
        </w:rPr>
        <w:t>5</w:t>
      </w:r>
      <w:r w:rsidR="00A47089" w:rsidRPr="008F2F40">
        <w:rPr>
          <w:rFonts w:ascii="Calibri Light" w:hAnsi="Calibri Light" w:cs="Calibri Light"/>
          <w:sz w:val="18"/>
          <w:szCs w:val="18"/>
        </w:rPr>
        <w:t xml:space="preserve"> ustawy</w:t>
      </w:r>
      <w:r w:rsidR="003F51E8" w:rsidRPr="008F2F40">
        <w:rPr>
          <w:rFonts w:ascii="Calibri Light" w:hAnsi="Calibri Light" w:cs="Calibri Light"/>
          <w:sz w:val="18"/>
          <w:szCs w:val="18"/>
        </w:rPr>
        <w:t xml:space="preserve"> </w:t>
      </w:r>
      <w:proofErr w:type="spellStart"/>
      <w:r w:rsidR="003F51E8" w:rsidRPr="008F2F40">
        <w:rPr>
          <w:rFonts w:ascii="Calibri Light" w:hAnsi="Calibri Light" w:cs="Calibri Light"/>
          <w:sz w:val="18"/>
          <w:szCs w:val="18"/>
        </w:rPr>
        <w:t>Pzp</w:t>
      </w:r>
      <w:proofErr w:type="spellEnd"/>
      <w:r w:rsidR="00AC7E97" w:rsidRPr="008F2F40">
        <w:rPr>
          <w:rFonts w:ascii="Calibri Light" w:hAnsi="Calibri Light" w:cs="Calibri Light"/>
          <w:sz w:val="18"/>
          <w:szCs w:val="18"/>
        </w:rPr>
        <w:t>, oraz Rzecznikowi Małych i Średnich Przedsiębiorców</w:t>
      </w:r>
      <w:r w:rsidR="003F51E8" w:rsidRPr="008F2F40">
        <w:rPr>
          <w:rFonts w:ascii="Calibri Light" w:hAnsi="Calibri Light" w:cs="Calibri Light"/>
          <w:sz w:val="18"/>
          <w:szCs w:val="18"/>
        </w:rPr>
        <w:t>.</w:t>
      </w:r>
    </w:p>
    <w:p w14:paraId="4D43B137" w14:textId="77777777" w:rsidR="00AC7E97" w:rsidRPr="008F2F40" w:rsidRDefault="00797BE3">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rPr>
        <w:t>Odwołanie przysługuje</w:t>
      </w:r>
      <w:r w:rsidR="00AC7E97" w:rsidRPr="008F2F40">
        <w:rPr>
          <w:rFonts w:ascii="Calibri Light" w:hAnsi="Calibri Light" w:cs="Calibri Light"/>
          <w:sz w:val="18"/>
          <w:szCs w:val="18"/>
        </w:rPr>
        <w:t xml:space="preserve"> na:</w:t>
      </w:r>
    </w:p>
    <w:p w14:paraId="38F27049" w14:textId="77777777" w:rsidR="00620316" w:rsidRPr="008F2F40" w:rsidRDefault="00797BE3">
      <w:pPr>
        <w:pStyle w:val="Akapitzlist"/>
        <w:numPr>
          <w:ilvl w:val="0"/>
          <w:numId w:val="20"/>
        </w:numPr>
        <w:suppressAutoHyphens/>
        <w:spacing w:before="60" w:line="240" w:lineRule="auto"/>
        <w:ind w:left="992" w:hanging="425"/>
        <w:jc w:val="both"/>
        <w:rPr>
          <w:rFonts w:ascii="Calibri Light" w:hAnsi="Calibri Light" w:cs="Calibri Light"/>
          <w:sz w:val="18"/>
          <w:szCs w:val="18"/>
          <w:lang w:eastAsia="ar-SA"/>
        </w:rPr>
      </w:pPr>
      <w:r w:rsidRPr="008F2F40">
        <w:rPr>
          <w:rFonts w:ascii="Calibri Light" w:hAnsi="Calibri Light" w:cs="Calibri Light"/>
          <w:sz w:val="18"/>
          <w:szCs w:val="18"/>
        </w:rPr>
        <w:t>niezgodn</w:t>
      </w:r>
      <w:r w:rsidR="00AC7E97" w:rsidRPr="008F2F40">
        <w:rPr>
          <w:rFonts w:ascii="Calibri Light" w:hAnsi="Calibri Light" w:cs="Calibri Light"/>
          <w:sz w:val="18"/>
          <w:szCs w:val="18"/>
        </w:rPr>
        <w:t>ą</w:t>
      </w:r>
      <w:r w:rsidRPr="008F2F40">
        <w:rPr>
          <w:rFonts w:ascii="Calibri Light" w:hAnsi="Calibri Light" w:cs="Calibri Light"/>
          <w:sz w:val="18"/>
          <w:szCs w:val="18"/>
        </w:rPr>
        <w:t xml:space="preserve"> z przepisami ustawy </w:t>
      </w:r>
      <w:proofErr w:type="spellStart"/>
      <w:r w:rsidR="004F49F7" w:rsidRPr="008F2F40">
        <w:rPr>
          <w:rFonts w:ascii="Calibri Light" w:hAnsi="Calibri Light" w:cs="Calibri Light"/>
          <w:sz w:val="18"/>
          <w:szCs w:val="18"/>
        </w:rPr>
        <w:t>Pzp</w:t>
      </w:r>
      <w:proofErr w:type="spellEnd"/>
      <w:r w:rsidRPr="008F2F40">
        <w:rPr>
          <w:rFonts w:ascii="Calibri Light" w:hAnsi="Calibri Light" w:cs="Calibri Light"/>
          <w:sz w:val="18"/>
          <w:szCs w:val="18"/>
        </w:rPr>
        <w:t xml:space="preserve"> czynności Zamawiającego</w:t>
      </w:r>
      <w:r w:rsidR="00AC7E97" w:rsidRPr="008F2F40">
        <w:rPr>
          <w:rFonts w:ascii="Calibri Light" w:hAnsi="Calibri Light" w:cs="Calibri Light"/>
          <w:sz w:val="18"/>
          <w:szCs w:val="18"/>
        </w:rPr>
        <w:t>,</w:t>
      </w:r>
      <w:r w:rsidRPr="008F2F40">
        <w:rPr>
          <w:rFonts w:ascii="Calibri Light" w:hAnsi="Calibri Light" w:cs="Calibri Light"/>
          <w:sz w:val="18"/>
          <w:szCs w:val="18"/>
        </w:rPr>
        <w:t xml:space="preserve"> podjęt</w:t>
      </w:r>
      <w:r w:rsidR="00AC7E97" w:rsidRPr="008F2F40">
        <w:rPr>
          <w:rFonts w:ascii="Calibri Light" w:hAnsi="Calibri Light" w:cs="Calibri Light"/>
          <w:sz w:val="18"/>
          <w:szCs w:val="18"/>
        </w:rPr>
        <w:t>ą</w:t>
      </w:r>
      <w:r w:rsidRPr="008F2F40">
        <w:rPr>
          <w:rFonts w:ascii="Calibri Light" w:hAnsi="Calibri Light" w:cs="Calibri Light"/>
          <w:sz w:val="18"/>
          <w:szCs w:val="18"/>
        </w:rPr>
        <w:t xml:space="preserve"> w</w:t>
      </w:r>
      <w:r w:rsidR="006E71D1" w:rsidRPr="008F2F40">
        <w:rPr>
          <w:rFonts w:ascii="Calibri Light" w:hAnsi="Calibri Light" w:cs="Calibri Light"/>
          <w:sz w:val="18"/>
          <w:szCs w:val="18"/>
        </w:rPr>
        <w:t> </w:t>
      </w:r>
      <w:r w:rsidRPr="008F2F40">
        <w:rPr>
          <w:rFonts w:ascii="Calibri Light" w:hAnsi="Calibri Light" w:cs="Calibri Light"/>
          <w:sz w:val="18"/>
          <w:szCs w:val="18"/>
        </w:rPr>
        <w:t>postępowaniu o udzielenie zamówienia</w:t>
      </w:r>
      <w:r w:rsidR="00AC7E97" w:rsidRPr="008F2F40">
        <w:rPr>
          <w:rFonts w:ascii="Calibri Light" w:hAnsi="Calibri Light" w:cs="Calibri Light"/>
          <w:sz w:val="18"/>
          <w:szCs w:val="18"/>
        </w:rPr>
        <w:t xml:space="preserve">, </w:t>
      </w:r>
      <w:r w:rsidR="00620316" w:rsidRPr="008F2F40">
        <w:rPr>
          <w:rFonts w:ascii="Calibri Light" w:hAnsi="Calibri Light" w:cs="Calibri Light"/>
          <w:sz w:val="18"/>
          <w:szCs w:val="18"/>
        </w:rPr>
        <w:t>w tym na projektowane postanowienia umowy;</w:t>
      </w:r>
    </w:p>
    <w:p w14:paraId="47CA6A2D" w14:textId="77777777" w:rsidR="00033746" w:rsidRPr="008F2F40" w:rsidRDefault="00620316">
      <w:pPr>
        <w:pStyle w:val="Akapitzlist"/>
        <w:numPr>
          <w:ilvl w:val="0"/>
          <w:numId w:val="20"/>
        </w:numPr>
        <w:suppressAutoHyphens/>
        <w:spacing w:before="60" w:line="240" w:lineRule="auto"/>
        <w:ind w:left="992" w:hanging="425"/>
        <w:jc w:val="both"/>
        <w:rPr>
          <w:rFonts w:ascii="Calibri Light" w:hAnsi="Calibri Light" w:cs="Calibri Light"/>
          <w:sz w:val="18"/>
          <w:szCs w:val="18"/>
          <w:lang w:eastAsia="ar-SA"/>
        </w:rPr>
      </w:pPr>
      <w:r w:rsidRPr="008F2F40">
        <w:rPr>
          <w:rFonts w:ascii="Calibri Light" w:hAnsi="Calibri Light" w:cs="Calibri Light"/>
          <w:sz w:val="18"/>
          <w:szCs w:val="18"/>
          <w:lang w:eastAsia="ar-SA"/>
        </w:rPr>
        <w:t xml:space="preserve">zaniechanie czynności w postępowaniu o udzielenie zamówienia, do której Zamawiający był obowiązany na podstawie ustawy </w:t>
      </w:r>
      <w:proofErr w:type="spellStart"/>
      <w:r w:rsidRPr="008F2F40">
        <w:rPr>
          <w:rFonts w:ascii="Calibri Light" w:hAnsi="Calibri Light" w:cs="Calibri Light"/>
          <w:sz w:val="18"/>
          <w:szCs w:val="18"/>
          <w:lang w:eastAsia="ar-SA"/>
        </w:rPr>
        <w:t>Pzp</w:t>
      </w:r>
      <w:proofErr w:type="spellEnd"/>
      <w:r w:rsidR="00033746" w:rsidRPr="008F2F40">
        <w:rPr>
          <w:rFonts w:ascii="Calibri Light" w:hAnsi="Calibri Light" w:cs="Calibri Light"/>
          <w:sz w:val="18"/>
          <w:szCs w:val="18"/>
          <w:lang w:eastAsia="ar-SA"/>
        </w:rPr>
        <w:t>.</w:t>
      </w:r>
    </w:p>
    <w:p w14:paraId="3B580907" w14:textId="77777777" w:rsidR="00797BE3" w:rsidRPr="008F2F40" w:rsidRDefault="00797BE3">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rPr>
        <w:t>Odwołanie wnosi się do Prezesa Izby</w:t>
      </w:r>
      <w:r w:rsidR="00397F0D" w:rsidRPr="008F2F40">
        <w:rPr>
          <w:rFonts w:ascii="Calibri Light" w:hAnsi="Calibri Light" w:cs="Calibri Light"/>
          <w:sz w:val="18"/>
          <w:szCs w:val="18"/>
        </w:rPr>
        <w:t>.</w:t>
      </w:r>
    </w:p>
    <w:p w14:paraId="3B5F32BA" w14:textId="674ABF78" w:rsidR="00797BE3" w:rsidRPr="008F2F40" w:rsidRDefault="00797BE3">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rPr>
        <w:t xml:space="preserve">Odwołujący </w:t>
      </w:r>
      <w:r w:rsidR="00033746" w:rsidRPr="008F2F40">
        <w:rPr>
          <w:rFonts w:ascii="Calibri Light" w:hAnsi="Calibri Light" w:cs="Calibri Light"/>
          <w:sz w:val="18"/>
          <w:szCs w:val="18"/>
        </w:rPr>
        <w:t>przekazuje</w:t>
      </w:r>
      <w:r w:rsidRPr="008F2F40">
        <w:rPr>
          <w:rFonts w:ascii="Calibri Light" w:hAnsi="Calibri Light" w:cs="Calibri Light"/>
          <w:sz w:val="18"/>
          <w:szCs w:val="18"/>
        </w:rPr>
        <w:t xml:space="preserve"> </w:t>
      </w:r>
      <w:r w:rsidR="00033746" w:rsidRPr="008F2F40">
        <w:rPr>
          <w:rFonts w:ascii="Calibri Light" w:hAnsi="Calibri Light" w:cs="Calibri Light"/>
          <w:sz w:val="18"/>
          <w:szCs w:val="18"/>
        </w:rPr>
        <w:t>Z</w:t>
      </w:r>
      <w:r w:rsidRPr="008F2F40">
        <w:rPr>
          <w:rFonts w:ascii="Calibri Light" w:hAnsi="Calibri Light" w:cs="Calibri Light"/>
          <w:sz w:val="18"/>
          <w:szCs w:val="18"/>
        </w:rPr>
        <w:t xml:space="preserve">amawiającemu </w:t>
      </w:r>
      <w:r w:rsidR="0002739F" w:rsidRPr="008F2F40">
        <w:rPr>
          <w:rFonts w:ascii="Calibri Light" w:hAnsi="Calibri Light" w:cs="Calibri Light"/>
          <w:sz w:val="18"/>
          <w:szCs w:val="18"/>
        </w:rPr>
        <w:t xml:space="preserve">odwołanie </w:t>
      </w:r>
      <w:r w:rsidR="00033746" w:rsidRPr="008F2F40">
        <w:rPr>
          <w:rFonts w:ascii="Calibri Light" w:hAnsi="Calibri Light" w:cs="Calibri Light"/>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8F2F40">
        <w:rPr>
          <w:rFonts w:ascii="Calibri Light" w:hAnsi="Calibri Light" w:cs="Calibri Light"/>
          <w:sz w:val="18"/>
          <w:szCs w:val="18"/>
        </w:rPr>
        <w:t>.</w:t>
      </w:r>
    </w:p>
    <w:p w14:paraId="4E29D399" w14:textId="77777777" w:rsidR="00797BE3" w:rsidRPr="008F2F40" w:rsidRDefault="00797BE3">
      <w:pPr>
        <w:pStyle w:val="Akapitzlist"/>
        <w:numPr>
          <w:ilvl w:val="1"/>
          <w:numId w:val="13"/>
        </w:numPr>
        <w:suppressAutoHyphens/>
        <w:spacing w:before="120" w:line="240" w:lineRule="auto"/>
        <w:ind w:left="567" w:hanging="567"/>
        <w:jc w:val="both"/>
        <w:rPr>
          <w:rFonts w:ascii="Calibri Light" w:hAnsi="Calibri Light" w:cs="Calibri Light"/>
          <w:sz w:val="18"/>
          <w:szCs w:val="18"/>
          <w:lang w:eastAsia="ar-SA"/>
        </w:rPr>
      </w:pPr>
      <w:r w:rsidRPr="008F2F40">
        <w:rPr>
          <w:rFonts w:ascii="Calibri Light" w:hAnsi="Calibri Light" w:cs="Calibri Light"/>
          <w:sz w:val="18"/>
          <w:szCs w:val="18"/>
        </w:rPr>
        <w:t>Terminy wniesienia odwołania:</w:t>
      </w:r>
    </w:p>
    <w:p w14:paraId="35A7801B" w14:textId="77777777" w:rsidR="00797BE3" w:rsidRPr="008F2F40" w:rsidRDefault="00797BE3">
      <w:pPr>
        <w:pStyle w:val="Akapitzlist"/>
        <w:numPr>
          <w:ilvl w:val="0"/>
          <w:numId w:val="21"/>
        </w:numPr>
        <w:spacing w:before="60" w:line="240" w:lineRule="auto"/>
        <w:ind w:left="993" w:hanging="426"/>
        <w:jc w:val="both"/>
        <w:rPr>
          <w:rFonts w:ascii="Calibri Light" w:hAnsi="Calibri Light" w:cs="Calibri Light"/>
          <w:sz w:val="18"/>
          <w:szCs w:val="18"/>
        </w:rPr>
      </w:pPr>
      <w:r w:rsidRPr="008F2F40">
        <w:rPr>
          <w:rFonts w:ascii="Calibri Light" w:hAnsi="Calibri Light" w:cs="Calibri Light"/>
          <w:sz w:val="18"/>
          <w:szCs w:val="18"/>
        </w:rPr>
        <w:t xml:space="preserve">Odwołanie wnosi się w terminie </w:t>
      </w:r>
      <w:r w:rsidR="00CD71DF" w:rsidRPr="008F2F40">
        <w:rPr>
          <w:rFonts w:ascii="Calibri Light" w:hAnsi="Calibri Light" w:cs="Calibri Light"/>
          <w:sz w:val="18"/>
          <w:szCs w:val="18"/>
        </w:rPr>
        <w:t>5</w:t>
      </w:r>
      <w:r w:rsidRPr="008F2F40">
        <w:rPr>
          <w:rFonts w:ascii="Calibri Light" w:hAnsi="Calibri Light" w:cs="Calibri Light"/>
          <w:sz w:val="18"/>
          <w:szCs w:val="18"/>
        </w:rPr>
        <w:t xml:space="preserve"> dni od dnia prze</w:t>
      </w:r>
      <w:r w:rsidR="00033746" w:rsidRPr="008F2F40">
        <w:rPr>
          <w:rFonts w:ascii="Calibri Light" w:hAnsi="Calibri Light" w:cs="Calibri Light"/>
          <w:sz w:val="18"/>
          <w:szCs w:val="18"/>
        </w:rPr>
        <w:t>kazania</w:t>
      </w:r>
      <w:r w:rsidRPr="008F2F40">
        <w:rPr>
          <w:rFonts w:ascii="Calibri Light" w:hAnsi="Calibri Light" w:cs="Calibri Light"/>
          <w:sz w:val="18"/>
          <w:szCs w:val="18"/>
        </w:rPr>
        <w:t xml:space="preserve"> informacji o czynności </w:t>
      </w:r>
      <w:r w:rsidR="00033746" w:rsidRPr="008F2F40">
        <w:rPr>
          <w:rFonts w:ascii="Calibri Light" w:hAnsi="Calibri Light" w:cs="Calibri Light"/>
          <w:sz w:val="18"/>
          <w:szCs w:val="18"/>
        </w:rPr>
        <w:t>Z</w:t>
      </w:r>
      <w:r w:rsidRPr="008F2F40">
        <w:rPr>
          <w:rFonts w:ascii="Calibri Light" w:hAnsi="Calibri Light" w:cs="Calibri Light"/>
          <w:sz w:val="18"/>
          <w:szCs w:val="18"/>
        </w:rPr>
        <w:t>amawiającego stanowiącej podstawę jego wniesienia</w:t>
      </w:r>
      <w:r w:rsidR="00033746" w:rsidRPr="008F2F40">
        <w:rPr>
          <w:rFonts w:ascii="Calibri Light" w:hAnsi="Calibri Light" w:cs="Calibri Light"/>
          <w:sz w:val="18"/>
          <w:szCs w:val="18"/>
        </w:rPr>
        <w:t>,</w:t>
      </w:r>
      <w:r w:rsidRPr="008F2F40">
        <w:rPr>
          <w:rFonts w:ascii="Calibri Light" w:hAnsi="Calibri Light" w:cs="Calibri Light"/>
          <w:sz w:val="18"/>
          <w:szCs w:val="18"/>
        </w:rPr>
        <w:t xml:space="preserve"> jeżeli </w:t>
      </w:r>
      <w:r w:rsidR="00033746" w:rsidRPr="008F2F40">
        <w:rPr>
          <w:rFonts w:ascii="Calibri Light" w:hAnsi="Calibri Light" w:cs="Calibri Light"/>
          <w:sz w:val="18"/>
          <w:szCs w:val="18"/>
        </w:rPr>
        <w:t>informacja została przekazana przy użyciu środków komunikacji elektronicznej</w:t>
      </w:r>
      <w:r w:rsidRPr="008F2F40">
        <w:rPr>
          <w:rFonts w:ascii="Calibri Light" w:hAnsi="Calibri Light" w:cs="Calibri Light"/>
          <w:sz w:val="18"/>
          <w:szCs w:val="18"/>
        </w:rPr>
        <w:t xml:space="preserve"> albo w</w:t>
      </w:r>
      <w:r w:rsidR="006E71D1" w:rsidRPr="008F2F40">
        <w:rPr>
          <w:rFonts w:ascii="Calibri Light" w:hAnsi="Calibri Light" w:cs="Calibri Light"/>
          <w:sz w:val="18"/>
          <w:szCs w:val="18"/>
        </w:rPr>
        <w:t> </w:t>
      </w:r>
      <w:r w:rsidRPr="008F2F40">
        <w:rPr>
          <w:rFonts w:ascii="Calibri Light" w:hAnsi="Calibri Light" w:cs="Calibri Light"/>
          <w:sz w:val="18"/>
          <w:szCs w:val="18"/>
        </w:rPr>
        <w:t>terminie 1</w:t>
      </w:r>
      <w:r w:rsidR="00CD71DF" w:rsidRPr="008F2F40">
        <w:rPr>
          <w:rFonts w:ascii="Calibri Light" w:hAnsi="Calibri Light" w:cs="Calibri Light"/>
          <w:sz w:val="18"/>
          <w:szCs w:val="18"/>
        </w:rPr>
        <w:t>0</w:t>
      </w:r>
      <w:r w:rsidRPr="008F2F40">
        <w:rPr>
          <w:rFonts w:ascii="Calibri Light" w:hAnsi="Calibri Light" w:cs="Calibri Light"/>
          <w:sz w:val="18"/>
          <w:szCs w:val="18"/>
        </w:rPr>
        <w:t xml:space="preserve"> dni</w:t>
      </w:r>
      <w:r w:rsidR="00033746" w:rsidRPr="008F2F40">
        <w:rPr>
          <w:rFonts w:ascii="Calibri Light" w:hAnsi="Calibri Light" w:cs="Calibri Light"/>
          <w:sz w:val="18"/>
          <w:szCs w:val="18"/>
        </w:rPr>
        <w:t>,</w:t>
      </w:r>
      <w:r w:rsidRPr="008F2F40">
        <w:rPr>
          <w:rFonts w:ascii="Calibri Light" w:hAnsi="Calibri Light" w:cs="Calibri Light"/>
          <w:sz w:val="18"/>
          <w:szCs w:val="18"/>
        </w:rPr>
        <w:t xml:space="preserve"> jeżeli </w:t>
      </w:r>
      <w:r w:rsidR="00033746" w:rsidRPr="008F2F40">
        <w:rPr>
          <w:rFonts w:ascii="Calibri Light" w:hAnsi="Calibri Light" w:cs="Calibri Light"/>
          <w:sz w:val="18"/>
          <w:szCs w:val="18"/>
        </w:rPr>
        <w:t xml:space="preserve">informacja </w:t>
      </w:r>
      <w:r w:rsidRPr="008F2F40">
        <w:rPr>
          <w:rFonts w:ascii="Calibri Light" w:hAnsi="Calibri Light" w:cs="Calibri Light"/>
          <w:sz w:val="18"/>
          <w:szCs w:val="18"/>
        </w:rPr>
        <w:t>został</w:t>
      </w:r>
      <w:r w:rsidR="00033746" w:rsidRPr="008F2F40">
        <w:rPr>
          <w:rFonts w:ascii="Calibri Light" w:hAnsi="Calibri Light" w:cs="Calibri Light"/>
          <w:sz w:val="18"/>
          <w:szCs w:val="18"/>
        </w:rPr>
        <w:t>a</w:t>
      </w:r>
      <w:r w:rsidRPr="008F2F40">
        <w:rPr>
          <w:rFonts w:ascii="Calibri Light" w:hAnsi="Calibri Light" w:cs="Calibri Light"/>
          <w:sz w:val="18"/>
          <w:szCs w:val="18"/>
        </w:rPr>
        <w:t xml:space="preserve"> prze</w:t>
      </w:r>
      <w:r w:rsidR="00033746" w:rsidRPr="008F2F40">
        <w:rPr>
          <w:rFonts w:ascii="Calibri Light" w:hAnsi="Calibri Light" w:cs="Calibri Light"/>
          <w:sz w:val="18"/>
          <w:szCs w:val="18"/>
        </w:rPr>
        <w:t>kazana</w:t>
      </w:r>
      <w:r w:rsidRPr="008F2F40">
        <w:rPr>
          <w:rFonts w:ascii="Calibri Light" w:hAnsi="Calibri Light" w:cs="Calibri Light"/>
          <w:sz w:val="18"/>
          <w:szCs w:val="18"/>
        </w:rPr>
        <w:t xml:space="preserve"> w inny sposób.</w:t>
      </w:r>
    </w:p>
    <w:p w14:paraId="75EA5862" w14:textId="290B3F8F" w:rsidR="00797BE3" w:rsidRPr="008F2F40" w:rsidRDefault="00797BE3">
      <w:pPr>
        <w:pStyle w:val="Akapitzlist"/>
        <w:numPr>
          <w:ilvl w:val="0"/>
          <w:numId w:val="21"/>
        </w:numPr>
        <w:spacing w:before="60" w:line="240" w:lineRule="auto"/>
        <w:ind w:left="993" w:hanging="426"/>
        <w:jc w:val="both"/>
        <w:rPr>
          <w:rFonts w:ascii="Calibri Light" w:hAnsi="Calibri Light" w:cs="Calibri Light"/>
          <w:sz w:val="18"/>
          <w:szCs w:val="18"/>
        </w:rPr>
      </w:pPr>
      <w:r w:rsidRPr="008F2F40">
        <w:rPr>
          <w:rFonts w:ascii="Calibri Light" w:hAnsi="Calibri Light" w:cs="Calibri Light"/>
          <w:sz w:val="18"/>
          <w:szCs w:val="18"/>
        </w:rPr>
        <w:t xml:space="preserve">Odwołanie wobec treści ogłoszenia </w:t>
      </w:r>
      <w:r w:rsidR="00033746" w:rsidRPr="008F2F40">
        <w:rPr>
          <w:rFonts w:ascii="Calibri Light" w:hAnsi="Calibri Light" w:cs="Calibri Light"/>
          <w:sz w:val="18"/>
          <w:szCs w:val="18"/>
        </w:rPr>
        <w:t xml:space="preserve">wszczynającego postępowanie o udzielenie zamówienia lub </w:t>
      </w:r>
      <w:r w:rsidRPr="008F2F40">
        <w:rPr>
          <w:rFonts w:ascii="Calibri Light" w:hAnsi="Calibri Light" w:cs="Calibri Light"/>
          <w:sz w:val="18"/>
          <w:szCs w:val="18"/>
        </w:rPr>
        <w:t xml:space="preserve">wobec </w:t>
      </w:r>
      <w:r w:rsidR="00033746" w:rsidRPr="008F2F40">
        <w:rPr>
          <w:rFonts w:ascii="Calibri Light" w:hAnsi="Calibri Light" w:cs="Calibri Light"/>
          <w:sz w:val="18"/>
          <w:szCs w:val="18"/>
        </w:rPr>
        <w:t>treści dokumentów</w:t>
      </w:r>
      <w:r w:rsidRPr="008F2F40">
        <w:rPr>
          <w:rFonts w:ascii="Calibri Light" w:hAnsi="Calibri Light" w:cs="Calibri Light"/>
          <w:sz w:val="18"/>
          <w:szCs w:val="18"/>
        </w:rPr>
        <w:t xml:space="preserve"> zamówienia, wnosi się w terminie </w:t>
      </w:r>
      <w:r w:rsidR="00CD71DF" w:rsidRPr="008F2F40">
        <w:rPr>
          <w:rFonts w:ascii="Calibri Light" w:hAnsi="Calibri Light" w:cs="Calibri Light"/>
          <w:sz w:val="18"/>
          <w:szCs w:val="18"/>
        </w:rPr>
        <w:t>5</w:t>
      </w:r>
      <w:r w:rsidRPr="008F2F40">
        <w:rPr>
          <w:rFonts w:ascii="Calibri Light" w:hAnsi="Calibri Light" w:cs="Calibri Light"/>
          <w:sz w:val="18"/>
          <w:szCs w:val="18"/>
        </w:rPr>
        <w:t xml:space="preserve"> dni od dnia </w:t>
      </w:r>
      <w:r w:rsidR="0002739F" w:rsidRPr="008F2F40">
        <w:rPr>
          <w:rFonts w:ascii="Calibri Light" w:hAnsi="Calibri Light" w:cs="Calibri Light"/>
          <w:sz w:val="18"/>
          <w:szCs w:val="18"/>
        </w:rPr>
        <w:t>zamieszczenia</w:t>
      </w:r>
      <w:r w:rsidRPr="008F2F40">
        <w:rPr>
          <w:rFonts w:ascii="Calibri Light" w:hAnsi="Calibri Light" w:cs="Calibri Light"/>
          <w:sz w:val="18"/>
          <w:szCs w:val="18"/>
        </w:rPr>
        <w:t xml:space="preserve"> </w:t>
      </w:r>
      <w:r w:rsidR="00CD71DF" w:rsidRPr="008F2F40">
        <w:rPr>
          <w:rFonts w:ascii="Calibri Light" w:hAnsi="Calibri Light" w:cs="Calibri Light"/>
          <w:sz w:val="18"/>
          <w:szCs w:val="18"/>
        </w:rPr>
        <w:t xml:space="preserve">ogłoszenia w Biuletynie Zamówień Publicznych </w:t>
      </w:r>
      <w:r w:rsidRPr="008F2F40">
        <w:rPr>
          <w:rFonts w:ascii="Calibri Light" w:hAnsi="Calibri Light" w:cs="Calibri Light"/>
          <w:sz w:val="18"/>
          <w:szCs w:val="18"/>
        </w:rPr>
        <w:t xml:space="preserve">lub </w:t>
      </w:r>
      <w:r w:rsidR="00522FDE" w:rsidRPr="008F2F40">
        <w:rPr>
          <w:rFonts w:ascii="Calibri Light" w:hAnsi="Calibri Light" w:cs="Calibri Light"/>
          <w:sz w:val="18"/>
          <w:szCs w:val="18"/>
        </w:rPr>
        <w:t>dokumentów</w:t>
      </w:r>
      <w:r w:rsidRPr="008F2F40">
        <w:rPr>
          <w:rFonts w:ascii="Calibri Light" w:hAnsi="Calibri Light" w:cs="Calibri Light"/>
          <w:sz w:val="18"/>
          <w:szCs w:val="18"/>
        </w:rPr>
        <w:t xml:space="preserve"> zamówienia na stronie internetowej.</w:t>
      </w:r>
    </w:p>
    <w:p w14:paraId="3A4D99DE" w14:textId="77777777" w:rsidR="00797BE3" w:rsidRPr="008F2F40" w:rsidRDefault="00797BE3">
      <w:pPr>
        <w:pStyle w:val="Akapitzlist"/>
        <w:numPr>
          <w:ilvl w:val="0"/>
          <w:numId w:val="21"/>
        </w:numPr>
        <w:spacing w:before="60" w:line="240" w:lineRule="auto"/>
        <w:ind w:left="993" w:hanging="426"/>
        <w:jc w:val="both"/>
        <w:rPr>
          <w:rFonts w:ascii="Calibri Light" w:hAnsi="Calibri Light" w:cs="Calibri Light"/>
          <w:sz w:val="18"/>
          <w:szCs w:val="18"/>
        </w:rPr>
      </w:pPr>
      <w:r w:rsidRPr="008F2F40">
        <w:rPr>
          <w:rFonts w:ascii="Calibri Light" w:hAnsi="Calibri Light" w:cs="Calibri Light"/>
          <w:sz w:val="18"/>
          <w:szCs w:val="18"/>
        </w:rPr>
        <w:t>Odwołanie wobec czynn</w:t>
      </w:r>
      <w:r w:rsidR="00E44686" w:rsidRPr="008F2F40">
        <w:rPr>
          <w:rFonts w:ascii="Calibri Light" w:hAnsi="Calibri Light" w:cs="Calibri Light"/>
          <w:sz w:val="18"/>
          <w:szCs w:val="18"/>
        </w:rPr>
        <w:t>ości innych niż określone w pkt</w:t>
      </w:r>
      <w:r w:rsidRPr="008F2F40">
        <w:rPr>
          <w:rFonts w:ascii="Calibri Light" w:hAnsi="Calibri Light" w:cs="Calibri Light"/>
          <w:sz w:val="18"/>
          <w:szCs w:val="18"/>
        </w:rPr>
        <w:t xml:space="preserve"> 1) i 2) wnosi się w terminie </w:t>
      </w:r>
      <w:r w:rsidR="00CD71DF" w:rsidRPr="008F2F40">
        <w:rPr>
          <w:rFonts w:ascii="Calibri Light" w:hAnsi="Calibri Light" w:cs="Calibri Light"/>
          <w:sz w:val="18"/>
          <w:szCs w:val="18"/>
        </w:rPr>
        <w:t>5</w:t>
      </w:r>
      <w:r w:rsidRPr="008F2F40">
        <w:rPr>
          <w:rFonts w:ascii="Calibri Light" w:hAnsi="Calibri Light" w:cs="Calibri Light"/>
          <w:sz w:val="18"/>
          <w:szCs w:val="18"/>
        </w:rPr>
        <w:t xml:space="preserve"> dni od dnia, w którym powzięto lub przy zachowaniu należytej staranności można było powziąć wiadomość o okolicznościach stanowiących podstawę jego wniesienia.</w:t>
      </w:r>
    </w:p>
    <w:p w14:paraId="4E14B3A3" w14:textId="77777777" w:rsidR="00797BE3" w:rsidRPr="008F2F40" w:rsidRDefault="00797BE3">
      <w:pPr>
        <w:pStyle w:val="Akapitzlist"/>
        <w:numPr>
          <w:ilvl w:val="0"/>
          <w:numId w:val="21"/>
        </w:numPr>
        <w:spacing w:before="60" w:line="240" w:lineRule="auto"/>
        <w:ind w:left="993" w:hanging="426"/>
        <w:jc w:val="both"/>
        <w:rPr>
          <w:rFonts w:ascii="Calibri Light" w:hAnsi="Calibri Light" w:cs="Calibri Light"/>
          <w:sz w:val="18"/>
          <w:szCs w:val="18"/>
        </w:rPr>
      </w:pPr>
      <w:r w:rsidRPr="008F2F40">
        <w:rPr>
          <w:rFonts w:ascii="Calibri Light" w:hAnsi="Calibri Light" w:cs="Calibri Light"/>
          <w:sz w:val="18"/>
          <w:szCs w:val="18"/>
        </w:rPr>
        <w:t>Jeżeli Zamawiający nie przesłał Wykonawcy zawiadomienia o wyborze oferty najkorzystniejszej odwołanie wnosi się nie później niż w terminie:</w:t>
      </w:r>
    </w:p>
    <w:p w14:paraId="0B3C53D4" w14:textId="41A08962" w:rsidR="00797BE3" w:rsidRPr="008F2F40" w:rsidRDefault="0002739F">
      <w:pPr>
        <w:pStyle w:val="Akapitzlist"/>
        <w:numPr>
          <w:ilvl w:val="0"/>
          <w:numId w:val="22"/>
        </w:numPr>
        <w:spacing w:before="60" w:line="240" w:lineRule="auto"/>
        <w:ind w:left="1276" w:hanging="283"/>
        <w:jc w:val="both"/>
        <w:rPr>
          <w:rFonts w:ascii="Calibri Light" w:hAnsi="Calibri Light" w:cs="Calibri Light"/>
          <w:sz w:val="18"/>
          <w:szCs w:val="18"/>
        </w:rPr>
      </w:pPr>
      <w:r w:rsidRPr="008F2F40">
        <w:rPr>
          <w:rFonts w:ascii="Calibri Light" w:hAnsi="Calibri Light" w:cs="Calibri Light"/>
          <w:sz w:val="18"/>
          <w:szCs w:val="18"/>
        </w:rPr>
        <w:t>15</w:t>
      </w:r>
      <w:r w:rsidR="00797BE3" w:rsidRPr="008F2F40">
        <w:rPr>
          <w:rFonts w:ascii="Calibri Light" w:hAnsi="Calibri Light" w:cs="Calibri Light"/>
          <w:sz w:val="18"/>
          <w:szCs w:val="18"/>
        </w:rPr>
        <w:t xml:space="preserve"> dni od dnia </w:t>
      </w:r>
      <w:r w:rsidRPr="008F2F40">
        <w:rPr>
          <w:rFonts w:ascii="Calibri Light" w:hAnsi="Calibri Light" w:cs="Calibri Light"/>
          <w:sz w:val="18"/>
          <w:szCs w:val="18"/>
        </w:rPr>
        <w:t>zamieszczenia w Biuletynie Zamówień Publicznych</w:t>
      </w:r>
      <w:r w:rsidR="00797BE3" w:rsidRPr="008F2F40">
        <w:rPr>
          <w:rFonts w:ascii="Calibri Light" w:hAnsi="Calibri Light" w:cs="Calibri Light"/>
          <w:sz w:val="18"/>
          <w:szCs w:val="18"/>
        </w:rPr>
        <w:t xml:space="preserve"> ogłoszenia o </w:t>
      </w:r>
      <w:r w:rsidRPr="008F2F40">
        <w:rPr>
          <w:rFonts w:ascii="Calibri Light" w:hAnsi="Calibri Light" w:cs="Calibri Light"/>
          <w:sz w:val="18"/>
          <w:szCs w:val="18"/>
        </w:rPr>
        <w:t>wyniku postępowania</w:t>
      </w:r>
      <w:r w:rsidR="00797BE3" w:rsidRPr="008F2F40">
        <w:rPr>
          <w:rFonts w:ascii="Calibri Light" w:hAnsi="Calibri Light" w:cs="Calibri Light"/>
          <w:sz w:val="18"/>
          <w:szCs w:val="18"/>
        </w:rPr>
        <w:t>;</w:t>
      </w:r>
    </w:p>
    <w:p w14:paraId="246896CD" w14:textId="2B0AAD0B" w:rsidR="00797BE3" w:rsidRPr="008F2F40" w:rsidRDefault="0002739F">
      <w:pPr>
        <w:pStyle w:val="Akapitzlist"/>
        <w:numPr>
          <w:ilvl w:val="0"/>
          <w:numId w:val="22"/>
        </w:numPr>
        <w:spacing w:before="60" w:line="240" w:lineRule="auto"/>
        <w:ind w:left="1276" w:hanging="283"/>
        <w:jc w:val="both"/>
        <w:rPr>
          <w:rFonts w:ascii="Calibri Light" w:hAnsi="Calibri Light" w:cs="Calibri Light"/>
          <w:sz w:val="18"/>
          <w:szCs w:val="18"/>
        </w:rPr>
      </w:pPr>
      <w:r w:rsidRPr="008F2F40">
        <w:rPr>
          <w:rFonts w:ascii="Calibri Light" w:hAnsi="Calibri Light" w:cs="Calibri Light"/>
          <w:sz w:val="18"/>
          <w:szCs w:val="18"/>
        </w:rPr>
        <w:t>1</w:t>
      </w:r>
      <w:r w:rsidR="00797BE3" w:rsidRPr="008F2F40">
        <w:rPr>
          <w:rFonts w:ascii="Calibri Light" w:hAnsi="Calibri Light" w:cs="Calibri Light"/>
          <w:sz w:val="18"/>
          <w:szCs w:val="18"/>
        </w:rPr>
        <w:t xml:space="preserve"> </w:t>
      </w:r>
      <w:r w:rsidRPr="008F2F40">
        <w:rPr>
          <w:rFonts w:ascii="Calibri Light" w:hAnsi="Calibri Light" w:cs="Calibri Light"/>
          <w:sz w:val="18"/>
          <w:szCs w:val="18"/>
        </w:rPr>
        <w:t>miesiąca</w:t>
      </w:r>
      <w:r w:rsidR="00797BE3" w:rsidRPr="008F2F40">
        <w:rPr>
          <w:rFonts w:ascii="Calibri Light" w:hAnsi="Calibri Light" w:cs="Calibri Light"/>
          <w:sz w:val="18"/>
          <w:szCs w:val="18"/>
        </w:rPr>
        <w:t xml:space="preserve"> od dnia zawarcia umowy, jeżeli Zamawiający nie </w:t>
      </w:r>
      <w:r w:rsidRPr="008F2F40">
        <w:rPr>
          <w:rFonts w:ascii="Calibri Light" w:hAnsi="Calibri Light" w:cs="Calibri Light"/>
          <w:sz w:val="18"/>
          <w:szCs w:val="18"/>
        </w:rPr>
        <w:t xml:space="preserve">zamieścił w Biuletynie Zamówień Publicznych </w:t>
      </w:r>
      <w:r w:rsidR="00797BE3" w:rsidRPr="008F2F40">
        <w:rPr>
          <w:rFonts w:ascii="Calibri Light" w:hAnsi="Calibri Light" w:cs="Calibri Light"/>
          <w:sz w:val="18"/>
          <w:szCs w:val="18"/>
        </w:rPr>
        <w:t xml:space="preserve">ogłoszenia o </w:t>
      </w:r>
      <w:r w:rsidRPr="008F2F40">
        <w:rPr>
          <w:rFonts w:ascii="Calibri Light" w:hAnsi="Calibri Light" w:cs="Calibri Light"/>
          <w:sz w:val="18"/>
          <w:szCs w:val="18"/>
        </w:rPr>
        <w:t>wyniku postępowania</w:t>
      </w:r>
      <w:r w:rsidR="00797BE3" w:rsidRPr="008F2F40">
        <w:rPr>
          <w:rFonts w:ascii="Calibri Light" w:hAnsi="Calibri Light" w:cs="Calibri Light"/>
          <w:sz w:val="18"/>
          <w:szCs w:val="18"/>
        </w:rPr>
        <w:t>.</w:t>
      </w:r>
    </w:p>
    <w:p w14:paraId="5B6E0572" w14:textId="77777777" w:rsidR="00797BE3" w:rsidRPr="008F2F40" w:rsidRDefault="00797BE3">
      <w:pPr>
        <w:pStyle w:val="Akapitzlist"/>
        <w:numPr>
          <w:ilvl w:val="1"/>
          <w:numId w:val="13"/>
        </w:numPr>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 xml:space="preserve">Szczegółowe zasady postępowania po wniesieniu odwołania określają stosowne przepisy Działu </w:t>
      </w:r>
      <w:r w:rsidR="00F804DC" w:rsidRPr="008F2F40">
        <w:rPr>
          <w:rFonts w:ascii="Calibri Light" w:hAnsi="Calibri Light" w:cs="Calibri Light"/>
          <w:sz w:val="18"/>
          <w:szCs w:val="18"/>
        </w:rPr>
        <w:t>IX ustawy</w:t>
      </w:r>
      <w:r w:rsidRPr="008F2F40">
        <w:rPr>
          <w:rFonts w:ascii="Calibri Light" w:hAnsi="Calibri Light" w:cs="Calibri Light"/>
          <w:sz w:val="18"/>
          <w:szCs w:val="18"/>
        </w:rPr>
        <w:t xml:space="preserve"> </w:t>
      </w:r>
      <w:proofErr w:type="spellStart"/>
      <w:r w:rsidR="004F49F7" w:rsidRPr="008F2F40">
        <w:rPr>
          <w:rFonts w:ascii="Calibri Light" w:hAnsi="Calibri Light" w:cs="Calibri Light"/>
          <w:sz w:val="18"/>
          <w:szCs w:val="18"/>
        </w:rPr>
        <w:t>Pzp</w:t>
      </w:r>
      <w:proofErr w:type="spellEnd"/>
      <w:r w:rsidRPr="008F2F40">
        <w:rPr>
          <w:rFonts w:ascii="Calibri Light" w:hAnsi="Calibri Light" w:cs="Calibri Light"/>
          <w:sz w:val="18"/>
          <w:szCs w:val="18"/>
        </w:rPr>
        <w:t>.</w:t>
      </w:r>
    </w:p>
    <w:p w14:paraId="26D3D17D" w14:textId="77777777" w:rsidR="00797BE3" w:rsidRPr="008F2F40" w:rsidRDefault="00797BE3">
      <w:pPr>
        <w:pStyle w:val="Akapitzlist"/>
        <w:numPr>
          <w:ilvl w:val="1"/>
          <w:numId w:val="13"/>
        </w:numPr>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Na orzeczenie Krajowej Izby Odwoławczej</w:t>
      </w:r>
      <w:r w:rsidR="00D634C3" w:rsidRPr="008F2F40">
        <w:rPr>
          <w:rFonts w:ascii="Calibri Light" w:hAnsi="Calibri Light" w:cs="Calibri Light"/>
          <w:sz w:val="18"/>
          <w:szCs w:val="18"/>
        </w:rPr>
        <w:t xml:space="preserve"> oraz postanowienie Prezesa Izby, o którym mowa w art. 519 ust. 1 ustawy </w:t>
      </w:r>
      <w:proofErr w:type="spellStart"/>
      <w:r w:rsidR="00D634C3" w:rsidRPr="008F2F40">
        <w:rPr>
          <w:rFonts w:ascii="Calibri Light" w:hAnsi="Calibri Light" w:cs="Calibri Light"/>
          <w:sz w:val="18"/>
          <w:szCs w:val="18"/>
        </w:rPr>
        <w:t>Pzp</w:t>
      </w:r>
      <w:proofErr w:type="spellEnd"/>
      <w:r w:rsidRPr="008F2F40">
        <w:rPr>
          <w:rFonts w:ascii="Calibri Light" w:hAnsi="Calibri Light" w:cs="Calibri Light"/>
          <w:sz w:val="18"/>
          <w:szCs w:val="18"/>
        </w:rPr>
        <w:t>, stronom oraz uczestnikom postępowania odwoławczego przysługuje skarga do sądu.</w:t>
      </w:r>
    </w:p>
    <w:p w14:paraId="6FC89FC2" w14:textId="49A480ED" w:rsidR="00FA5200" w:rsidRPr="008F2F40" w:rsidRDefault="00797BE3">
      <w:pPr>
        <w:pStyle w:val="Akapitzlist"/>
        <w:numPr>
          <w:ilvl w:val="1"/>
          <w:numId w:val="13"/>
        </w:numPr>
        <w:spacing w:before="120" w:line="240" w:lineRule="auto"/>
        <w:ind w:left="567" w:hanging="567"/>
        <w:jc w:val="both"/>
        <w:rPr>
          <w:rFonts w:ascii="Calibri Light" w:hAnsi="Calibri Light" w:cs="Calibri Light"/>
          <w:sz w:val="18"/>
          <w:szCs w:val="18"/>
        </w:rPr>
      </w:pPr>
      <w:r w:rsidRPr="008F2F40">
        <w:rPr>
          <w:rFonts w:ascii="Calibri Light" w:hAnsi="Calibri Light" w:cs="Calibri Light"/>
          <w:sz w:val="18"/>
          <w:szCs w:val="18"/>
        </w:rPr>
        <w:t xml:space="preserve">Skargę wnosi się do </w:t>
      </w:r>
      <w:r w:rsidR="00D634C3" w:rsidRPr="008F2F40">
        <w:rPr>
          <w:rFonts w:ascii="Calibri Light" w:hAnsi="Calibri Light" w:cs="Calibri Light"/>
          <w:sz w:val="18"/>
          <w:szCs w:val="18"/>
        </w:rPr>
        <w:t>S</w:t>
      </w:r>
      <w:r w:rsidRPr="008F2F40">
        <w:rPr>
          <w:rFonts w:ascii="Calibri Light" w:hAnsi="Calibri Light" w:cs="Calibri Light"/>
          <w:sz w:val="18"/>
          <w:szCs w:val="18"/>
        </w:rPr>
        <w:t xml:space="preserve">ądu </w:t>
      </w:r>
      <w:r w:rsidR="00D634C3" w:rsidRPr="008F2F40">
        <w:rPr>
          <w:rFonts w:ascii="Calibri Light" w:hAnsi="Calibri Light" w:cs="Calibri Light"/>
          <w:sz w:val="18"/>
          <w:szCs w:val="18"/>
        </w:rPr>
        <w:t>O</w:t>
      </w:r>
      <w:r w:rsidRPr="008F2F40">
        <w:rPr>
          <w:rFonts w:ascii="Calibri Light" w:hAnsi="Calibri Light" w:cs="Calibri Light"/>
          <w:sz w:val="18"/>
          <w:szCs w:val="18"/>
        </w:rPr>
        <w:t xml:space="preserve">kręgowego </w:t>
      </w:r>
      <w:r w:rsidR="00D634C3" w:rsidRPr="008F2F40">
        <w:rPr>
          <w:rFonts w:ascii="Calibri Light" w:hAnsi="Calibri Light" w:cs="Calibri Light"/>
          <w:sz w:val="18"/>
          <w:szCs w:val="18"/>
        </w:rPr>
        <w:t>w Warszawie – sądu zamówień publicznych</w:t>
      </w:r>
      <w:r w:rsidRPr="008F2F40">
        <w:rPr>
          <w:rFonts w:ascii="Calibri Light" w:hAnsi="Calibri Light" w:cs="Calibri Light"/>
          <w:sz w:val="18"/>
          <w:szCs w:val="18"/>
        </w:rPr>
        <w:t xml:space="preserve">, za pośrednictwem Prezesa Krajowej Izby Odwoławczej w terminie </w:t>
      </w:r>
      <w:r w:rsidR="00D634C3" w:rsidRPr="008F2F40">
        <w:rPr>
          <w:rFonts w:ascii="Calibri Light" w:hAnsi="Calibri Light" w:cs="Calibri Light"/>
          <w:sz w:val="18"/>
          <w:szCs w:val="18"/>
        </w:rPr>
        <w:t>14</w:t>
      </w:r>
      <w:r w:rsidRPr="008F2F40">
        <w:rPr>
          <w:rFonts w:ascii="Calibri Light" w:hAnsi="Calibri Light" w:cs="Calibri Light"/>
          <w:sz w:val="18"/>
          <w:szCs w:val="18"/>
        </w:rPr>
        <w:t xml:space="preserve"> dni od dnia doręczenia orzeczenia Krajowej Izby Odwoławczej</w:t>
      </w:r>
      <w:r w:rsidR="00D634C3" w:rsidRPr="008F2F40">
        <w:rPr>
          <w:rFonts w:ascii="Calibri Light" w:hAnsi="Calibri Light" w:cs="Calibri Light"/>
          <w:sz w:val="18"/>
          <w:szCs w:val="18"/>
        </w:rPr>
        <w:t xml:space="preserve"> lub postanowienia Prezesa Izby, o którym mowa w art. 519 ust. 1 ustawy </w:t>
      </w:r>
      <w:proofErr w:type="spellStart"/>
      <w:r w:rsidR="00D634C3" w:rsidRPr="008F2F40">
        <w:rPr>
          <w:rFonts w:ascii="Calibri Light" w:hAnsi="Calibri Light" w:cs="Calibri Light"/>
          <w:sz w:val="18"/>
          <w:szCs w:val="18"/>
        </w:rPr>
        <w:t>Pzp</w:t>
      </w:r>
      <w:proofErr w:type="spellEnd"/>
      <w:r w:rsidRPr="008F2F40">
        <w:rPr>
          <w:rFonts w:ascii="Calibri Light" w:hAnsi="Calibri Light" w:cs="Calibri Light"/>
          <w:sz w:val="18"/>
          <w:szCs w:val="18"/>
        </w:rPr>
        <w:t>, przesyłając jednocześnie jej odpis przeciwnikowi skargi. Złożenie skargi w placówce pocztowej operatora wyznaczonego w rozumieniu ustawy z</w:t>
      </w:r>
      <w:r w:rsidR="003F51E8" w:rsidRPr="008F2F40">
        <w:rPr>
          <w:rFonts w:ascii="Calibri Light" w:hAnsi="Calibri Light" w:cs="Calibri Light"/>
          <w:sz w:val="18"/>
          <w:szCs w:val="18"/>
        </w:rPr>
        <w:t> </w:t>
      </w:r>
      <w:r w:rsidRPr="008F2F40">
        <w:rPr>
          <w:rFonts w:ascii="Calibri Light" w:hAnsi="Calibri Light" w:cs="Calibri Light"/>
          <w:sz w:val="18"/>
          <w:szCs w:val="18"/>
        </w:rPr>
        <w:t>dnia 23</w:t>
      </w:r>
      <w:r w:rsidR="003F51E8" w:rsidRPr="008F2F40">
        <w:rPr>
          <w:rFonts w:ascii="Calibri Light" w:hAnsi="Calibri Light" w:cs="Calibri Light"/>
          <w:sz w:val="18"/>
          <w:szCs w:val="18"/>
        </w:rPr>
        <w:t> </w:t>
      </w:r>
      <w:r w:rsidRPr="008F2F40">
        <w:rPr>
          <w:rFonts w:ascii="Calibri Light" w:hAnsi="Calibri Light" w:cs="Calibri Light"/>
          <w:sz w:val="18"/>
          <w:szCs w:val="18"/>
        </w:rPr>
        <w:t>list</w:t>
      </w:r>
      <w:r w:rsidR="002E2AEC" w:rsidRPr="008F2F40">
        <w:rPr>
          <w:rFonts w:ascii="Calibri Light" w:hAnsi="Calibri Light" w:cs="Calibri Light"/>
          <w:sz w:val="18"/>
          <w:szCs w:val="18"/>
        </w:rPr>
        <w:t>opada 2012</w:t>
      </w:r>
      <w:r w:rsidR="003F51E8" w:rsidRPr="008F2F40">
        <w:rPr>
          <w:rFonts w:ascii="Calibri Light" w:hAnsi="Calibri Light" w:cs="Calibri Light"/>
          <w:sz w:val="18"/>
          <w:szCs w:val="18"/>
        </w:rPr>
        <w:t> </w:t>
      </w:r>
      <w:r w:rsidR="002E2AEC" w:rsidRPr="008F2F40">
        <w:rPr>
          <w:rFonts w:ascii="Calibri Light" w:hAnsi="Calibri Light" w:cs="Calibri Light"/>
          <w:sz w:val="18"/>
          <w:szCs w:val="18"/>
        </w:rPr>
        <w:t xml:space="preserve">r. - Prawo pocztowe </w:t>
      </w:r>
      <w:r w:rsidRPr="008F2F40">
        <w:rPr>
          <w:rFonts w:ascii="Calibri Light" w:hAnsi="Calibri Light" w:cs="Calibri Light"/>
          <w:sz w:val="18"/>
          <w:szCs w:val="18"/>
        </w:rPr>
        <w:t>jest równoznac</w:t>
      </w:r>
      <w:r w:rsidR="007F6BBC" w:rsidRPr="008F2F40">
        <w:rPr>
          <w:rFonts w:ascii="Calibri Light" w:hAnsi="Calibri Light" w:cs="Calibri Light"/>
          <w:sz w:val="18"/>
          <w:szCs w:val="18"/>
        </w:rPr>
        <w:t>zne z jej wniesieniem.</w:t>
      </w:r>
      <w:r w:rsidR="00FA5200" w:rsidRPr="008F2F40">
        <w:rPr>
          <w:rFonts w:ascii="Calibri Light" w:hAnsi="Calibri Light" w:cs="Calibri Light"/>
          <w:sz w:val="18"/>
          <w:szCs w:val="18"/>
        </w:rPr>
        <w:br w:type="page"/>
      </w:r>
    </w:p>
    <w:p w14:paraId="7F01AA7F" w14:textId="1BF4BECB" w:rsidR="009C49BD" w:rsidRPr="00A73A11" w:rsidRDefault="008B366E" w:rsidP="007F1093">
      <w:pPr>
        <w:pStyle w:val="Tekstpodstawowy"/>
        <w:jc w:val="right"/>
        <w:rPr>
          <w:rFonts w:ascii="Calibri Light" w:hAnsi="Calibri Light" w:cs="Calibri Light"/>
          <w:sz w:val="18"/>
          <w:szCs w:val="18"/>
        </w:rPr>
      </w:pPr>
      <w:r w:rsidRPr="008F2F40">
        <w:rPr>
          <w:rFonts w:ascii="Calibri Light" w:hAnsi="Calibri Light" w:cs="Calibri Light"/>
          <w:sz w:val="18"/>
          <w:szCs w:val="18"/>
        </w:rPr>
        <w:lastRenderedPageBreak/>
        <w:t>Załącznik nr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62"/>
      </w:tblGrid>
      <w:tr w:rsidR="00051A16" w:rsidRPr="008F2F40" w14:paraId="23700944" w14:textId="77777777" w:rsidTr="00CF2462">
        <w:trPr>
          <w:trHeight w:val="1149"/>
        </w:trPr>
        <w:tc>
          <w:tcPr>
            <w:tcW w:w="5000" w:type="pct"/>
            <w:shd w:val="clear" w:color="auto" w:fill="D9D9D9" w:themeFill="background1" w:themeFillShade="D9"/>
            <w:vAlign w:val="center"/>
          </w:tcPr>
          <w:p w14:paraId="6559070A" w14:textId="4D4B8C09" w:rsidR="00051A16" w:rsidRPr="008F2F40" w:rsidRDefault="00C74183" w:rsidP="00D95A8C">
            <w:pPr>
              <w:ind w:right="73"/>
              <w:jc w:val="center"/>
              <w:rPr>
                <w:rFonts w:ascii="Calibri Light" w:hAnsi="Calibri Light" w:cs="Calibri Light"/>
                <w:b/>
                <w:bCs/>
                <w:iCs/>
                <w:sz w:val="20"/>
                <w:szCs w:val="20"/>
              </w:rPr>
            </w:pPr>
            <w:r w:rsidRPr="008F2F40">
              <w:rPr>
                <w:rFonts w:ascii="Calibri Light" w:hAnsi="Calibri Light" w:cs="Calibri Light"/>
                <w:sz w:val="18"/>
                <w:szCs w:val="18"/>
              </w:rPr>
              <w:br w:type="page"/>
            </w:r>
            <w:r w:rsidR="00051A16" w:rsidRPr="008F2F40">
              <w:rPr>
                <w:rFonts w:ascii="Calibri Light" w:hAnsi="Calibri Light" w:cs="Calibri Light"/>
                <w:b/>
                <w:sz w:val="20"/>
                <w:szCs w:val="20"/>
              </w:rPr>
              <w:t>OŚWIADCZENIE</w:t>
            </w:r>
            <w:r w:rsidR="00D95A8C">
              <w:rPr>
                <w:rFonts w:ascii="Calibri Light" w:hAnsi="Calibri Light" w:cs="Calibri Light"/>
                <w:b/>
                <w:sz w:val="20"/>
                <w:szCs w:val="20"/>
              </w:rPr>
              <w:t xml:space="preserve"> </w:t>
            </w:r>
            <w:r w:rsidR="00051A16" w:rsidRPr="008F2F40">
              <w:rPr>
                <w:rFonts w:ascii="Calibri Light" w:hAnsi="Calibri Light" w:cs="Calibri Light"/>
                <w:b/>
                <w:bCs/>
                <w:iCs/>
                <w:sz w:val="20"/>
                <w:szCs w:val="20"/>
              </w:rPr>
              <w:t xml:space="preserve">o którym mowa w art. 125st. 1 ustawy </w:t>
            </w:r>
            <w:proofErr w:type="spellStart"/>
            <w:r w:rsidR="00051A16" w:rsidRPr="008F2F40">
              <w:rPr>
                <w:rFonts w:ascii="Calibri Light" w:hAnsi="Calibri Light" w:cs="Calibri Light"/>
                <w:b/>
                <w:bCs/>
                <w:iCs/>
                <w:sz w:val="20"/>
                <w:szCs w:val="20"/>
              </w:rPr>
              <w:t>Pzp</w:t>
            </w:r>
            <w:proofErr w:type="spellEnd"/>
            <w:r w:rsidR="00051A16" w:rsidRPr="008F2F40">
              <w:rPr>
                <w:rFonts w:ascii="Calibri Light" w:hAnsi="Calibri Light" w:cs="Calibri Light"/>
                <w:b/>
                <w:bCs/>
                <w:iCs/>
                <w:sz w:val="20"/>
                <w:szCs w:val="20"/>
              </w:rPr>
              <w:t xml:space="preserve"> </w:t>
            </w:r>
          </w:p>
        </w:tc>
      </w:tr>
    </w:tbl>
    <w:p w14:paraId="1C202822" w14:textId="77777777" w:rsidR="00051A16" w:rsidRPr="008F2F40" w:rsidRDefault="00051A16" w:rsidP="00051A16">
      <w:pPr>
        <w:pStyle w:val="Zwykytekst"/>
        <w:suppressAutoHyphens/>
        <w:spacing w:before="120" w:after="120" w:line="360" w:lineRule="auto"/>
        <w:jc w:val="both"/>
        <w:rPr>
          <w:rFonts w:ascii="Calibri Light" w:hAnsi="Calibri Light" w:cs="Calibri Light"/>
          <w:b/>
          <w:sz w:val="18"/>
          <w:szCs w:val="18"/>
        </w:rPr>
      </w:pPr>
    </w:p>
    <w:p w14:paraId="38DE72D9" w14:textId="50CDF618" w:rsidR="003C4840" w:rsidRDefault="00051A16" w:rsidP="003C4840">
      <w:pPr>
        <w:widowControl w:val="0"/>
        <w:spacing w:before="60"/>
        <w:jc w:val="both"/>
        <w:outlineLvl w:val="0"/>
        <w:rPr>
          <w:rFonts w:ascii="Calibri Light" w:hAnsi="Calibri Light" w:cs="Calibri Light"/>
          <w:b/>
          <w:bCs/>
          <w:sz w:val="18"/>
          <w:szCs w:val="18"/>
        </w:rPr>
      </w:pPr>
      <w:r w:rsidRPr="008F2F40">
        <w:rPr>
          <w:rFonts w:ascii="Calibri Light" w:hAnsi="Calibri Light" w:cs="Calibri Light"/>
          <w:spacing w:val="4"/>
          <w:sz w:val="18"/>
          <w:szCs w:val="18"/>
        </w:rPr>
        <w:t>Nazwa postępowania:</w:t>
      </w:r>
      <w:r w:rsidRPr="008F2F40">
        <w:rPr>
          <w:rFonts w:ascii="Calibri Light" w:hAnsi="Calibri Light" w:cs="Calibri Light"/>
          <w:b/>
          <w:spacing w:val="4"/>
          <w:sz w:val="18"/>
          <w:szCs w:val="18"/>
        </w:rPr>
        <w:t xml:space="preserve"> </w:t>
      </w:r>
      <w:r w:rsidR="003C4840" w:rsidRPr="003C4840">
        <w:rPr>
          <w:rFonts w:ascii="Calibri Light" w:hAnsi="Calibri Light" w:cs="Calibri Light"/>
          <w:b/>
          <w:bCs/>
          <w:sz w:val="18"/>
          <w:szCs w:val="18"/>
        </w:rPr>
        <w:t>Usługa kompleksowego sprzątania budynku Szkoły Podstawowej nr 68 im. II Tysiąclecia Wrocławia we</w:t>
      </w:r>
      <w:r w:rsidR="003C4840">
        <w:rPr>
          <w:rFonts w:ascii="Calibri Light" w:hAnsi="Calibri Light" w:cs="Calibri Light"/>
          <w:b/>
          <w:bCs/>
          <w:sz w:val="18"/>
          <w:szCs w:val="18"/>
        </w:rPr>
        <w:t> </w:t>
      </w:r>
      <w:r w:rsidR="003C4840" w:rsidRPr="003C4840">
        <w:rPr>
          <w:rFonts w:ascii="Calibri Light" w:hAnsi="Calibri Light" w:cs="Calibri Light"/>
          <w:b/>
          <w:bCs/>
          <w:sz w:val="18"/>
          <w:szCs w:val="18"/>
        </w:rPr>
        <w:t>Wrocławiu w 202</w:t>
      </w:r>
      <w:r w:rsidR="003E5D9F">
        <w:rPr>
          <w:rFonts w:ascii="Calibri Light" w:hAnsi="Calibri Light" w:cs="Calibri Light"/>
          <w:b/>
          <w:bCs/>
          <w:sz w:val="18"/>
          <w:szCs w:val="18"/>
        </w:rPr>
        <w:t>6</w:t>
      </w:r>
      <w:r w:rsidR="003C4840" w:rsidRPr="003C4840">
        <w:rPr>
          <w:rFonts w:ascii="Calibri Light" w:hAnsi="Calibri Light" w:cs="Calibri Light"/>
          <w:b/>
          <w:bCs/>
          <w:sz w:val="18"/>
          <w:szCs w:val="18"/>
        </w:rPr>
        <w:t xml:space="preserve">r. </w:t>
      </w:r>
    </w:p>
    <w:p w14:paraId="45F3F762" w14:textId="5FE91996" w:rsidR="00570CB0" w:rsidRPr="008F2F40" w:rsidRDefault="00570CB0" w:rsidP="00FE4AF6">
      <w:pPr>
        <w:widowControl w:val="0"/>
        <w:spacing w:before="60"/>
        <w:jc w:val="both"/>
        <w:outlineLvl w:val="0"/>
        <w:rPr>
          <w:rFonts w:ascii="Calibri Light" w:hAnsi="Calibri Light" w:cs="Calibri Light"/>
          <w:bCs/>
          <w:spacing w:val="4"/>
          <w:sz w:val="18"/>
          <w:szCs w:val="18"/>
        </w:rPr>
      </w:pPr>
    </w:p>
    <w:p w14:paraId="6DB796A8" w14:textId="28259C90" w:rsidR="00051A16" w:rsidRPr="008F2F40" w:rsidRDefault="00051A16" w:rsidP="00051A16">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Nazwa i adres Wykonawcy:</w:t>
      </w:r>
    </w:p>
    <w:p w14:paraId="371BA816" w14:textId="38E7A824" w:rsidR="00051A16" w:rsidRPr="008F2F40" w:rsidRDefault="00051A16" w:rsidP="00051A16">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w:t>
      </w:r>
    </w:p>
    <w:p w14:paraId="5E32CB72" w14:textId="2934D0DE" w:rsidR="00051A16" w:rsidRPr="008F2F40" w:rsidRDefault="00051A16">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pacing w:val="4"/>
          <w:sz w:val="18"/>
          <w:szCs w:val="18"/>
        </w:rPr>
        <w:t xml:space="preserve">Oświadczam, że nie podlegam wykluczeniu z postępowania na podstawie art. 108 ust. 1 oraz art. 109 ust. 1 ustawy </w:t>
      </w:r>
      <w:proofErr w:type="spellStart"/>
      <w:r w:rsidRPr="008F2F40">
        <w:rPr>
          <w:rFonts w:ascii="Calibri Light" w:hAnsi="Calibri Light" w:cs="Calibri Light"/>
          <w:spacing w:val="4"/>
          <w:sz w:val="18"/>
          <w:szCs w:val="18"/>
        </w:rPr>
        <w:t>Pzp</w:t>
      </w:r>
      <w:proofErr w:type="spellEnd"/>
      <w:r w:rsidRPr="008F2F40">
        <w:rPr>
          <w:rFonts w:ascii="Calibri Light" w:hAnsi="Calibri Light" w:cs="Calibri Light"/>
          <w:sz w:val="18"/>
          <w:szCs w:val="18"/>
        </w:rPr>
        <w:t xml:space="preserve"> w zakresie wskazanym przez Zamawiającego w SWZ</w:t>
      </w:r>
      <w:r w:rsidR="004C5604" w:rsidRPr="008F2F40">
        <w:rPr>
          <w:rFonts w:ascii="Calibri Light" w:hAnsi="Calibri Light" w:cs="Calibri Light"/>
          <w:spacing w:val="4"/>
          <w:sz w:val="18"/>
          <w:szCs w:val="18"/>
        </w:rPr>
        <w:t>.</w:t>
      </w:r>
    </w:p>
    <w:p w14:paraId="61B37B67" w14:textId="39EAE4AA" w:rsidR="004C5604" w:rsidRPr="008F2F40" w:rsidRDefault="004C5604">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pacing w:val="4"/>
          <w:sz w:val="18"/>
          <w:szCs w:val="18"/>
        </w:rPr>
        <w:t>Oświadczam, że nie zachodzą w stosunku do mnie przesłanki wykluczenia z postępowania na podstawie art. 7 ust. 1 ustawy z dnia 13 kwietnia 2022r. o szczególnych rozwiązaniach w zakresie przeciwdziałania wspieraniu agresji na Ukrainę oraz służących ochronie bezpieczeństwa narodowego.</w:t>
      </w:r>
    </w:p>
    <w:p w14:paraId="5DB3B525" w14:textId="664823DD" w:rsidR="00051A16" w:rsidRPr="008F2F40" w:rsidRDefault="00051A16">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pacing w:val="4"/>
          <w:sz w:val="18"/>
          <w:szCs w:val="18"/>
        </w:rPr>
        <w:t xml:space="preserve">Oświadczam, że zachodzą wobec mnie podstawy wykluczenia z postępowania na podstawie art. …………. ustawy </w:t>
      </w:r>
      <w:proofErr w:type="spellStart"/>
      <w:r w:rsidRPr="008F2F40">
        <w:rPr>
          <w:rFonts w:ascii="Calibri Light" w:hAnsi="Calibri Light" w:cs="Calibri Light"/>
          <w:spacing w:val="4"/>
          <w:sz w:val="18"/>
          <w:szCs w:val="18"/>
        </w:rPr>
        <w:t>Pzp</w:t>
      </w:r>
      <w:proofErr w:type="spellEnd"/>
      <w:r w:rsidRPr="008F2F40">
        <w:rPr>
          <w:rFonts w:ascii="Calibri Light" w:hAnsi="Calibri Light" w:cs="Calibri Light"/>
          <w:spacing w:val="4"/>
          <w:sz w:val="18"/>
          <w:szCs w:val="18"/>
        </w:rPr>
        <w:t xml:space="preserve">. Jednocześnie oświadczam, że w związku z ww. okolicznością, na podstawie art. 110 ust. 2 ustawy </w:t>
      </w:r>
      <w:proofErr w:type="spellStart"/>
      <w:r w:rsidRPr="008F2F40">
        <w:rPr>
          <w:rFonts w:ascii="Calibri Light" w:hAnsi="Calibri Light" w:cs="Calibri Light"/>
          <w:spacing w:val="4"/>
          <w:sz w:val="18"/>
          <w:szCs w:val="18"/>
        </w:rPr>
        <w:t>Pzp</w:t>
      </w:r>
      <w:proofErr w:type="spellEnd"/>
      <w:r w:rsidRPr="008F2F40">
        <w:rPr>
          <w:rFonts w:ascii="Calibri Light" w:hAnsi="Calibri Light" w:cs="Calibri Light"/>
          <w:spacing w:val="4"/>
          <w:sz w:val="18"/>
          <w:szCs w:val="18"/>
        </w:rPr>
        <w:t xml:space="preserve"> podjąłem następujące środki naprawcze: …………………………………………………………………………………</w:t>
      </w:r>
      <w:r w:rsidR="004C5604" w:rsidRPr="008F2F40">
        <w:rPr>
          <w:rFonts w:ascii="Calibri Light" w:hAnsi="Calibri Light" w:cs="Calibri Light"/>
          <w:spacing w:val="4"/>
          <w:sz w:val="18"/>
          <w:szCs w:val="18"/>
        </w:rPr>
        <w:t xml:space="preserve"> .</w:t>
      </w:r>
    </w:p>
    <w:p w14:paraId="52393963" w14:textId="532CAF49" w:rsidR="00051A16" w:rsidRPr="008F2F40" w:rsidRDefault="00051A16">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z w:val="18"/>
          <w:szCs w:val="18"/>
        </w:rPr>
        <w:t>Oświadczam, że spełniam warunki udziału w postępowaniu w zakresie wskazanym przez Zamawiającego w SWZ</w:t>
      </w:r>
      <w:r w:rsidR="004C5604" w:rsidRPr="008F2F40">
        <w:rPr>
          <w:rFonts w:ascii="Calibri Light" w:hAnsi="Calibri Light" w:cs="Calibri Light"/>
          <w:sz w:val="18"/>
          <w:szCs w:val="18"/>
        </w:rPr>
        <w:t>.</w:t>
      </w:r>
    </w:p>
    <w:p w14:paraId="785B68D9" w14:textId="77777777" w:rsidR="00051A16" w:rsidRPr="008F2F40" w:rsidRDefault="00051A16">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pacing w:val="4"/>
          <w:sz w:val="18"/>
          <w:szCs w:val="18"/>
        </w:rPr>
        <w:t>Oświadczam, że podmiotowe środki dowodowe, tj.: ………………………………………… Zamawiający może uzyskać za pomocą bezpłatnych i ogólnodostępnych baz danych dostępnych pod adresem: ………………………………………………….. .</w:t>
      </w:r>
    </w:p>
    <w:p w14:paraId="65D23D86" w14:textId="2FFBCF09" w:rsidR="00051A16" w:rsidRPr="008F2F40" w:rsidRDefault="00051A16">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z w:val="18"/>
          <w:szCs w:val="18"/>
        </w:rPr>
        <w:t>Oświadczam, że w celu potwierdzenia spełniania warunków udziału w postępowaniu wskazanych przez Zamawiającego w</w:t>
      </w:r>
      <w:r w:rsidR="00163443" w:rsidRPr="008F2F40">
        <w:rPr>
          <w:rFonts w:ascii="Calibri Light" w:hAnsi="Calibri Light" w:cs="Calibri Light"/>
          <w:sz w:val="18"/>
          <w:szCs w:val="18"/>
        </w:rPr>
        <w:t> </w:t>
      </w:r>
      <w:r w:rsidRPr="008F2F40">
        <w:rPr>
          <w:rFonts w:ascii="Calibri Light" w:hAnsi="Calibri Light" w:cs="Calibri Light"/>
          <w:sz w:val="18"/>
          <w:szCs w:val="18"/>
        </w:rPr>
        <w:t>SWZ, polegam na zdolnościach następujących podmiotów udost</w:t>
      </w:r>
      <w:r w:rsidR="00BF09B3" w:rsidRPr="008F2F40">
        <w:rPr>
          <w:rFonts w:ascii="Calibri Light" w:hAnsi="Calibri Light" w:cs="Calibri Light"/>
          <w:sz w:val="18"/>
          <w:szCs w:val="18"/>
        </w:rPr>
        <w:t>ę</w:t>
      </w:r>
      <w:r w:rsidRPr="008F2F40">
        <w:rPr>
          <w:rFonts w:ascii="Calibri Light" w:hAnsi="Calibri Light" w:cs="Calibri Light"/>
          <w:sz w:val="18"/>
          <w:szCs w:val="18"/>
        </w:rPr>
        <w:t>pniających zasoby</w:t>
      </w:r>
      <w:r w:rsidRPr="008F2F40">
        <w:rPr>
          <w:rStyle w:val="Odwoanieprzypisudolnego"/>
          <w:rFonts w:ascii="Calibri Light" w:hAnsi="Calibri Light" w:cs="Calibri Light"/>
          <w:sz w:val="18"/>
          <w:szCs w:val="18"/>
        </w:rPr>
        <w:footnoteReference w:id="1"/>
      </w:r>
      <w:r w:rsidRPr="008F2F40">
        <w:rPr>
          <w:rFonts w:ascii="Calibri Light" w:hAnsi="Calibri Light" w:cs="Calibri Light"/>
          <w:sz w:val="18"/>
          <w:szCs w:val="18"/>
        </w:rPr>
        <w:t>:</w:t>
      </w:r>
    </w:p>
    <w:tbl>
      <w:tblPr>
        <w:tblStyle w:val="Tabela-Siatka"/>
        <w:tblW w:w="5000" w:type="pct"/>
        <w:tblLook w:val="04A0" w:firstRow="1" w:lastRow="0" w:firstColumn="1" w:lastColumn="0" w:noHBand="0" w:noVBand="1"/>
      </w:tblPr>
      <w:tblGrid>
        <w:gridCol w:w="4518"/>
        <w:gridCol w:w="4544"/>
      </w:tblGrid>
      <w:tr w:rsidR="00051A16" w:rsidRPr="008F2F40" w14:paraId="5F2DEACD" w14:textId="77777777" w:rsidTr="00CF2462">
        <w:trPr>
          <w:trHeight w:val="214"/>
        </w:trPr>
        <w:tc>
          <w:tcPr>
            <w:tcW w:w="2493" w:type="pct"/>
            <w:shd w:val="clear" w:color="auto" w:fill="D9D9D9" w:themeFill="background1" w:themeFillShade="D9"/>
          </w:tcPr>
          <w:p w14:paraId="4D8F1EB6" w14:textId="77777777" w:rsidR="00051A16" w:rsidRPr="008F2F40" w:rsidRDefault="00051A16" w:rsidP="00CF2462">
            <w:pPr>
              <w:pStyle w:val="Zwykytekst"/>
              <w:suppressAutoHyphens/>
              <w:spacing w:before="120" w:after="120" w:line="276" w:lineRule="auto"/>
              <w:jc w:val="center"/>
              <w:rPr>
                <w:rFonts w:ascii="Calibri Light" w:hAnsi="Calibri Light" w:cs="Calibri Light"/>
                <w:spacing w:val="4"/>
                <w:sz w:val="18"/>
                <w:szCs w:val="18"/>
              </w:rPr>
            </w:pPr>
            <w:r w:rsidRPr="008F2F40">
              <w:rPr>
                <w:rFonts w:ascii="Calibri Light" w:hAnsi="Calibri Light" w:cs="Calibri Light"/>
                <w:spacing w:val="4"/>
                <w:sz w:val="18"/>
                <w:szCs w:val="18"/>
              </w:rPr>
              <w:t>Nazwa Podmiotu</w:t>
            </w:r>
          </w:p>
        </w:tc>
        <w:tc>
          <w:tcPr>
            <w:tcW w:w="2507" w:type="pct"/>
            <w:shd w:val="clear" w:color="auto" w:fill="D9D9D9" w:themeFill="background1" w:themeFillShade="D9"/>
          </w:tcPr>
          <w:p w14:paraId="069A0E94" w14:textId="77777777" w:rsidR="00051A16" w:rsidRPr="008F2F40" w:rsidRDefault="00051A16" w:rsidP="00CF2462">
            <w:pPr>
              <w:pStyle w:val="Zwykytekst"/>
              <w:suppressAutoHyphens/>
              <w:spacing w:before="120" w:after="120" w:line="276" w:lineRule="auto"/>
              <w:jc w:val="center"/>
              <w:rPr>
                <w:rFonts w:ascii="Calibri Light" w:hAnsi="Calibri Light" w:cs="Calibri Light"/>
                <w:spacing w:val="4"/>
                <w:sz w:val="18"/>
                <w:szCs w:val="18"/>
              </w:rPr>
            </w:pPr>
            <w:r w:rsidRPr="008F2F40">
              <w:rPr>
                <w:rFonts w:ascii="Calibri Light" w:hAnsi="Calibri Light" w:cs="Calibri Light"/>
                <w:spacing w:val="4"/>
                <w:sz w:val="18"/>
                <w:szCs w:val="18"/>
              </w:rPr>
              <w:t>Zakres udostępnianych zasobów</w:t>
            </w:r>
          </w:p>
        </w:tc>
      </w:tr>
      <w:tr w:rsidR="00051A16" w:rsidRPr="008F2F40" w14:paraId="27D97E3B" w14:textId="77777777" w:rsidTr="00CF2462">
        <w:trPr>
          <w:trHeight w:val="278"/>
        </w:trPr>
        <w:tc>
          <w:tcPr>
            <w:tcW w:w="2493" w:type="pct"/>
            <w:vAlign w:val="center"/>
          </w:tcPr>
          <w:p w14:paraId="7F95ACA9" w14:textId="77777777" w:rsidR="00051A16" w:rsidRPr="008F2F40"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c>
          <w:tcPr>
            <w:tcW w:w="2507" w:type="pct"/>
            <w:vAlign w:val="center"/>
          </w:tcPr>
          <w:p w14:paraId="2C0DC8B4" w14:textId="77777777" w:rsidR="00051A16" w:rsidRPr="008F2F40"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r>
      <w:tr w:rsidR="00051A16" w:rsidRPr="008F2F40" w14:paraId="5F4043DD" w14:textId="77777777" w:rsidTr="00CF2462">
        <w:tc>
          <w:tcPr>
            <w:tcW w:w="2493" w:type="pct"/>
          </w:tcPr>
          <w:p w14:paraId="5DCC52EE" w14:textId="77777777" w:rsidR="00051A16" w:rsidRPr="008F2F40"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c>
          <w:tcPr>
            <w:tcW w:w="2507" w:type="pct"/>
          </w:tcPr>
          <w:p w14:paraId="029668D4" w14:textId="77777777" w:rsidR="00051A16" w:rsidRPr="008F2F40" w:rsidRDefault="00051A16" w:rsidP="00CF2462">
            <w:pPr>
              <w:pStyle w:val="Zwykytekst"/>
              <w:suppressAutoHyphens/>
              <w:spacing w:before="120" w:after="120" w:line="276" w:lineRule="auto"/>
              <w:jc w:val="both"/>
              <w:rPr>
                <w:rFonts w:ascii="Calibri Light" w:hAnsi="Calibri Light" w:cs="Calibri Light"/>
                <w:spacing w:val="4"/>
                <w:sz w:val="18"/>
                <w:szCs w:val="18"/>
              </w:rPr>
            </w:pPr>
          </w:p>
        </w:tc>
      </w:tr>
    </w:tbl>
    <w:p w14:paraId="3F784DA1" w14:textId="77777777" w:rsidR="00051A16" w:rsidRPr="008F2F40" w:rsidRDefault="00051A16">
      <w:pPr>
        <w:pStyle w:val="Zwykytekst"/>
        <w:numPr>
          <w:ilvl w:val="0"/>
          <w:numId w:val="28"/>
        </w:numPr>
        <w:suppressAutoHyphens/>
        <w:spacing w:before="120" w:after="120" w:line="276" w:lineRule="auto"/>
        <w:ind w:left="426" w:hanging="426"/>
        <w:jc w:val="both"/>
        <w:rPr>
          <w:rFonts w:ascii="Calibri Light" w:hAnsi="Calibri Light" w:cs="Calibri Light"/>
          <w:spacing w:val="4"/>
          <w:sz w:val="18"/>
          <w:szCs w:val="18"/>
        </w:rPr>
      </w:pPr>
      <w:r w:rsidRPr="008F2F40">
        <w:rPr>
          <w:rFonts w:ascii="Calibri Light" w:hAnsi="Calibri Light" w:cs="Calibri Light"/>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B138A07" w14:textId="0546E9E4" w:rsidR="00B370BC" w:rsidRPr="008F2F40" w:rsidRDefault="00B370BC" w:rsidP="00943E49">
      <w:pPr>
        <w:jc w:val="both"/>
        <w:rPr>
          <w:rFonts w:ascii="Calibri Light" w:hAnsi="Calibri Light" w:cs="Calibri Light"/>
          <w:sz w:val="18"/>
          <w:szCs w:val="18"/>
        </w:rPr>
      </w:pPr>
    </w:p>
    <w:p w14:paraId="3403AB37" w14:textId="77777777" w:rsidR="00374B81" w:rsidRPr="008F2F40" w:rsidRDefault="00374B81" w:rsidP="00374B81">
      <w:pPr>
        <w:jc w:val="right"/>
        <w:rPr>
          <w:rFonts w:ascii="Calibri Light" w:hAnsi="Calibri Light" w:cs="Calibri Light"/>
          <w:sz w:val="18"/>
          <w:szCs w:val="18"/>
        </w:rPr>
      </w:pPr>
      <w:r w:rsidRPr="008F2F40">
        <w:rPr>
          <w:rFonts w:ascii="Calibri Light" w:hAnsi="Calibri Light" w:cs="Calibri Light"/>
          <w:sz w:val="18"/>
          <w:szCs w:val="18"/>
        </w:rPr>
        <w:br w:type="page"/>
      </w:r>
    </w:p>
    <w:p w14:paraId="687E66E1" w14:textId="4960A3FF" w:rsidR="00374B81" w:rsidRPr="003C4840" w:rsidRDefault="00374B81" w:rsidP="003C4840">
      <w:pPr>
        <w:jc w:val="right"/>
        <w:rPr>
          <w:rFonts w:ascii="Calibri Light" w:hAnsi="Calibri Light" w:cs="Calibri Light"/>
          <w:sz w:val="18"/>
          <w:szCs w:val="18"/>
        </w:rPr>
      </w:pPr>
      <w:r w:rsidRPr="008F2F40">
        <w:rPr>
          <w:rFonts w:ascii="Calibri Light" w:hAnsi="Calibri Light" w:cs="Calibri Light"/>
          <w:sz w:val="18"/>
          <w:szCs w:val="18"/>
        </w:rPr>
        <w:lastRenderedPageBreak/>
        <w:t xml:space="preserve">Załącznik nr </w:t>
      </w:r>
      <w:r w:rsidR="007F1093">
        <w:rPr>
          <w:rFonts w:ascii="Calibri Light" w:hAnsi="Calibri Light" w:cs="Calibri Light"/>
          <w:sz w:val="18"/>
          <w:szCs w:val="1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62"/>
      </w:tblGrid>
      <w:tr w:rsidR="00374B81" w:rsidRPr="008F2F40" w14:paraId="370D7249" w14:textId="77777777" w:rsidTr="00C82F20">
        <w:trPr>
          <w:trHeight w:val="1149"/>
        </w:trPr>
        <w:tc>
          <w:tcPr>
            <w:tcW w:w="5000" w:type="pct"/>
            <w:shd w:val="clear" w:color="auto" w:fill="D9D9D9" w:themeFill="background1" w:themeFillShade="D9"/>
            <w:vAlign w:val="center"/>
          </w:tcPr>
          <w:p w14:paraId="11319AD4" w14:textId="0EA78E8E" w:rsidR="00374B81" w:rsidRPr="008F2F40" w:rsidRDefault="00374B81" w:rsidP="00374B81">
            <w:pPr>
              <w:ind w:right="73"/>
              <w:jc w:val="center"/>
              <w:rPr>
                <w:rFonts w:ascii="Calibri Light" w:hAnsi="Calibri Light" w:cs="Calibri Light"/>
                <w:b/>
                <w:bCs/>
                <w:iCs/>
                <w:sz w:val="18"/>
                <w:szCs w:val="18"/>
              </w:rPr>
            </w:pPr>
            <w:r w:rsidRPr="008F2F40">
              <w:rPr>
                <w:rFonts w:ascii="Calibri Light" w:hAnsi="Calibri Light" w:cs="Calibri Light"/>
                <w:sz w:val="18"/>
                <w:szCs w:val="18"/>
              </w:rPr>
              <w:br w:type="page"/>
            </w:r>
            <w:r w:rsidRPr="008F2F40">
              <w:rPr>
                <w:rFonts w:ascii="Calibri Light" w:hAnsi="Calibri Light" w:cs="Calibri Light"/>
                <w:b/>
                <w:sz w:val="20"/>
                <w:szCs w:val="20"/>
              </w:rPr>
              <w:t>WYKAZ USŁUG</w:t>
            </w:r>
          </w:p>
        </w:tc>
      </w:tr>
    </w:tbl>
    <w:p w14:paraId="21529F2C" w14:textId="77777777" w:rsidR="003C4840" w:rsidRDefault="003C4840" w:rsidP="00FE4AF6">
      <w:pPr>
        <w:widowControl w:val="0"/>
        <w:spacing w:before="60"/>
        <w:jc w:val="both"/>
        <w:outlineLvl w:val="0"/>
        <w:rPr>
          <w:rFonts w:ascii="Calibri Light" w:hAnsi="Calibri Light" w:cs="Calibri Light"/>
          <w:spacing w:val="4"/>
          <w:sz w:val="18"/>
          <w:szCs w:val="18"/>
        </w:rPr>
      </w:pPr>
    </w:p>
    <w:p w14:paraId="1B58F5F4" w14:textId="6A9298AC" w:rsidR="003C4840" w:rsidRDefault="003C4840" w:rsidP="003C4840">
      <w:pPr>
        <w:widowControl w:val="0"/>
        <w:spacing w:before="60"/>
        <w:jc w:val="both"/>
        <w:outlineLvl w:val="0"/>
        <w:rPr>
          <w:rFonts w:ascii="Calibri Light" w:hAnsi="Calibri Light" w:cs="Calibri Light"/>
          <w:b/>
          <w:bCs/>
          <w:sz w:val="18"/>
          <w:szCs w:val="18"/>
        </w:rPr>
      </w:pPr>
      <w:bookmarkStart w:id="10" w:name="_Hlk146598557"/>
      <w:r w:rsidRPr="008F2F40">
        <w:rPr>
          <w:rFonts w:ascii="Calibri Light" w:hAnsi="Calibri Light" w:cs="Calibri Light"/>
          <w:spacing w:val="4"/>
          <w:sz w:val="18"/>
          <w:szCs w:val="18"/>
        </w:rPr>
        <w:t>Nazwa postępowania:</w:t>
      </w:r>
      <w:r w:rsidRPr="008F2F40">
        <w:rPr>
          <w:rFonts w:ascii="Calibri Light" w:hAnsi="Calibri Light" w:cs="Calibri Light"/>
          <w:b/>
          <w:spacing w:val="4"/>
          <w:sz w:val="18"/>
          <w:szCs w:val="18"/>
        </w:rPr>
        <w:t xml:space="preserve"> </w:t>
      </w:r>
      <w:r w:rsidRPr="003C4840">
        <w:rPr>
          <w:rFonts w:ascii="Calibri Light" w:hAnsi="Calibri Light" w:cs="Calibri Light"/>
          <w:b/>
          <w:bCs/>
          <w:sz w:val="18"/>
          <w:szCs w:val="18"/>
        </w:rPr>
        <w:t>Usługa kompleksowego sprzątania budynku Szkoły Podstawowej nr 68 im. II Tysiąclecia Wrocławia we</w:t>
      </w:r>
      <w:r>
        <w:rPr>
          <w:rFonts w:ascii="Calibri Light" w:hAnsi="Calibri Light" w:cs="Calibri Light"/>
          <w:b/>
          <w:bCs/>
          <w:sz w:val="18"/>
          <w:szCs w:val="18"/>
        </w:rPr>
        <w:t> </w:t>
      </w:r>
      <w:r w:rsidRPr="003C4840">
        <w:rPr>
          <w:rFonts w:ascii="Calibri Light" w:hAnsi="Calibri Light" w:cs="Calibri Light"/>
          <w:b/>
          <w:bCs/>
          <w:sz w:val="18"/>
          <w:szCs w:val="18"/>
        </w:rPr>
        <w:t>Wrocławiu w 202</w:t>
      </w:r>
      <w:r w:rsidR="003E5D9F">
        <w:rPr>
          <w:rFonts w:ascii="Calibri Light" w:hAnsi="Calibri Light" w:cs="Calibri Light"/>
          <w:b/>
          <w:bCs/>
          <w:sz w:val="18"/>
          <w:szCs w:val="18"/>
        </w:rPr>
        <w:t>6</w:t>
      </w:r>
      <w:r w:rsidRPr="003C4840">
        <w:rPr>
          <w:rFonts w:ascii="Calibri Light" w:hAnsi="Calibri Light" w:cs="Calibri Light"/>
          <w:b/>
          <w:bCs/>
          <w:sz w:val="18"/>
          <w:szCs w:val="18"/>
        </w:rPr>
        <w:t xml:space="preserve">r. </w:t>
      </w:r>
    </w:p>
    <w:bookmarkEnd w:id="10"/>
    <w:p w14:paraId="697D5526" w14:textId="473946BE" w:rsidR="00374B81" w:rsidRPr="008F2F40" w:rsidRDefault="00374B81" w:rsidP="00FE4AF6">
      <w:pPr>
        <w:widowControl w:val="0"/>
        <w:spacing w:before="60"/>
        <w:jc w:val="both"/>
        <w:outlineLvl w:val="0"/>
        <w:rPr>
          <w:rFonts w:ascii="Calibri Light" w:hAnsi="Calibri Light" w:cs="Calibri Light"/>
          <w:bCs/>
          <w:spacing w:val="4"/>
          <w:sz w:val="18"/>
          <w:szCs w:val="18"/>
        </w:rPr>
      </w:pPr>
    </w:p>
    <w:p w14:paraId="08386FF2" w14:textId="77777777" w:rsidR="00374B81" w:rsidRPr="008F2F40" w:rsidRDefault="00374B81" w:rsidP="00374B81">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Nazwa i adres Wykonawcy:</w:t>
      </w:r>
    </w:p>
    <w:p w14:paraId="782B41EB" w14:textId="51E69E0E" w:rsidR="00374B81" w:rsidRPr="008F2F40" w:rsidRDefault="00374B81" w:rsidP="00374B81">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w:t>
      </w:r>
    </w:p>
    <w:tbl>
      <w:tblPr>
        <w:tblW w:w="9479" w:type="dxa"/>
        <w:tblInd w:w="-203" w:type="dxa"/>
        <w:tblLayout w:type="fixed"/>
        <w:tblCellMar>
          <w:left w:w="10" w:type="dxa"/>
          <w:right w:w="10" w:type="dxa"/>
        </w:tblCellMar>
        <w:tblLook w:val="04A0" w:firstRow="1" w:lastRow="0" w:firstColumn="1" w:lastColumn="0" w:noHBand="0" w:noVBand="1"/>
      </w:tblPr>
      <w:tblGrid>
        <w:gridCol w:w="811"/>
        <w:gridCol w:w="1525"/>
        <w:gridCol w:w="1532"/>
        <w:gridCol w:w="1954"/>
        <w:gridCol w:w="1528"/>
        <w:gridCol w:w="2129"/>
      </w:tblGrid>
      <w:tr w:rsidR="00CA6C6E" w:rsidRPr="00CA6C6E" w14:paraId="7F8E0287" w14:textId="77777777" w:rsidTr="00C32FB6">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8E2427B"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Lp.</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1D303E"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Nazwa zadania</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D07FE7"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 xml:space="preserve">Powierzchnia budynku, </w:t>
            </w:r>
          </w:p>
          <w:p w14:paraId="4EC7C8C3"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rodzaj budynku</w:t>
            </w: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6DC6D1"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Nazwa zamawiającego</w:t>
            </w: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7121EE"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Data realizacji</w:t>
            </w:r>
          </w:p>
          <w:p w14:paraId="4E2F97C7"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od-do</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DE91DA"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Doświadczenie</w:t>
            </w:r>
          </w:p>
        </w:tc>
      </w:tr>
      <w:tr w:rsidR="00CA6C6E" w:rsidRPr="00CA6C6E" w14:paraId="42B8CDE6" w14:textId="77777777" w:rsidTr="00C32FB6">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603E6F0"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1</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BF3C42"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2</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779D38"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3</w:t>
            </w: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D7671B"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4</w:t>
            </w: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E9B30A7"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5</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65934" w14:textId="77777777" w:rsidR="00CA6C6E" w:rsidRPr="00CA6C6E" w:rsidRDefault="00CA6C6E" w:rsidP="00CA6C6E">
            <w:pPr>
              <w:suppressAutoHyphens/>
              <w:autoSpaceDN w:val="0"/>
              <w:jc w:val="center"/>
              <w:textAlignment w:val="baseline"/>
              <w:rPr>
                <w:rFonts w:asciiTheme="majorHAnsi" w:hAnsiTheme="majorHAnsi" w:cstheme="majorHAnsi"/>
                <w:b/>
                <w:kern w:val="3"/>
                <w:sz w:val="18"/>
                <w:szCs w:val="18"/>
                <w:lang w:eastAsia="ar-SA"/>
              </w:rPr>
            </w:pPr>
            <w:r w:rsidRPr="00CA6C6E">
              <w:rPr>
                <w:rFonts w:asciiTheme="majorHAnsi" w:hAnsiTheme="majorHAnsi" w:cstheme="majorHAnsi"/>
                <w:b/>
                <w:kern w:val="3"/>
                <w:sz w:val="18"/>
                <w:szCs w:val="18"/>
                <w:lang w:eastAsia="ar-SA"/>
              </w:rPr>
              <w:t>6</w:t>
            </w:r>
          </w:p>
        </w:tc>
      </w:tr>
      <w:tr w:rsidR="00CA6C6E" w:rsidRPr="00CA6C6E" w14:paraId="3B241812" w14:textId="77777777" w:rsidTr="00C32FB6">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46BFB843"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p w14:paraId="440CCCAA"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p>
          <w:p w14:paraId="3A1465EF"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p>
          <w:p w14:paraId="3B9742F0"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1.</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34EFC51C"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Nazwa zadania:</w:t>
            </w:r>
          </w:p>
          <w:p w14:paraId="6D69876E"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w:t>
            </w:r>
          </w:p>
          <w:p w14:paraId="047D7303"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Nazwa podmiotu zlecającego zadanie:</w:t>
            </w:r>
          </w:p>
          <w:p w14:paraId="5BB1EADE"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538C2A01"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43343CA8"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07E022"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E4FCB" w14:textId="77777777" w:rsidR="00CA6C6E" w:rsidRPr="00CA6C6E" w:rsidRDefault="00CA6C6E" w:rsidP="00CA6C6E">
            <w:pPr>
              <w:suppressAutoHyphens/>
              <w:autoSpaceDN w:val="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1) własne **</w:t>
            </w:r>
          </w:p>
          <w:p w14:paraId="06B7F79D" w14:textId="77777777" w:rsidR="00CA6C6E" w:rsidRPr="00CA6C6E" w:rsidRDefault="00CA6C6E" w:rsidP="00CA6C6E">
            <w:pPr>
              <w:suppressAutoHyphens/>
              <w:autoSpaceDN w:val="0"/>
              <w:spacing w:before="6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lub</w:t>
            </w:r>
          </w:p>
          <w:p w14:paraId="5AA305D8" w14:textId="77777777" w:rsidR="00CA6C6E" w:rsidRPr="00CA6C6E" w:rsidRDefault="00CA6C6E" w:rsidP="00CA6C6E">
            <w:pPr>
              <w:suppressAutoHyphens/>
              <w:autoSpaceDN w:val="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 xml:space="preserve">2) innych podmiotów – </w:t>
            </w:r>
            <w:r w:rsidRPr="00CA6C6E">
              <w:rPr>
                <w:rFonts w:asciiTheme="majorHAnsi" w:hAnsiTheme="majorHAnsi" w:cstheme="majorHAnsi"/>
                <w:bCs/>
                <w:i/>
                <w:iCs/>
                <w:kern w:val="3"/>
                <w:sz w:val="14"/>
                <w:szCs w:val="14"/>
                <w:lang w:eastAsia="ar-SA"/>
              </w:rPr>
              <w:t>Wykonawca winien załączyć do oferty oryginał pisemnego zobowiązania podmiotu udostępniającego</w:t>
            </w:r>
          </w:p>
        </w:tc>
      </w:tr>
      <w:tr w:rsidR="00CA6C6E" w:rsidRPr="00CA6C6E" w14:paraId="0AAC1AC7" w14:textId="77777777" w:rsidTr="00C32FB6">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72BC33E4"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p w14:paraId="391FAB5D"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p>
          <w:p w14:paraId="0EFDDA3E"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p>
          <w:p w14:paraId="3BAA2CA1"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2.</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0A7EE77F"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Nazwa zadania:</w:t>
            </w:r>
          </w:p>
          <w:p w14:paraId="41839FCB"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w:t>
            </w:r>
          </w:p>
          <w:p w14:paraId="71961279"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Nazwa podmiotu zlecającego zadanie:</w:t>
            </w:r>
          </w:p>
          <w:p w14:paraId="254FA318"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7B30A25D"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13D1B10A"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6E818BCB"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CEFAA" w14:textId="77777777" w:rsidR="00CA6C6E" w:rsidRPr="00CA6C6E" w:rsidRDefault="00CA6C6E" w:rsidP="00CA6C6E">
            <w:pPr>
              <w:suppressAutoHyphens/>
              <w:autoSpaceDN w:val="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1) własne **</w:t>
            </w:r>
          </w:p>
          <w:p w14:paraId="08E355F5" w14:textId="77777777" w:rsidR="00CA6C6E" w:rsidRPr="00CA6C6E" w:rsidRDefault="00CA6C6E" w:rsidP="00CA6C6E">
            <w:pPr>
              <w:suppressAutoHyphens/>
              <w:autoSpaceDN w:val="0"/>
              <w:spacing w:before="6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lub</w:t>
            </w:r>
          </w:p>
          <w:p w14:paraId="14653B99" w14:textId="77777777" w:rsidR="00CA6C6E" w:rsidRPr="00CA6C6E" w:rsidRDefault="00CA6C6E" w:rsidP="00CA6C6E">
            <w:pPr>
              <w:suppressAutoHyphens/>
              <w:autoSpaceDN w:val="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 xml:space="preserve">2) innych podmiotów – </w:t>
            </w:r>
            <w:r w:rsidRPr="00CA6C6E">
              <w:rPr>
                <w:rFonts w:asciiTheme="majorHAnsi" w:hAnsiTheme="majorHAnsi" w:cstheme="majorHAnsi"/>
                <w:bCs/>
                <w:i/>
                <w:iCs/>
                <w:kern w:val="3"/>
                <w:sz w:val="14"/>
                <w:szCs w:val="14"/>
                <w:lang w:eastAsia="ar-SA"/>
              </w:rPr>
              <w:t>Wykonawca winien załączyć do oferty oryginał pisemnego zobowiązania podmiotu udostępniającego</w:t>
            </w:r>
          </w:p>
        </w:tc>
      </w:tr>
      <w:tr w:rsidR="00CA6C6E" w:rsidRPr="00CA6C6E" w14:paraId="0CCBF3CD" w14:textId="77777777" w:rsidTr="00C32FB6">
        <w:tc>
          <w:tcPr>
            <w:tcW w:w="811" w:type="dxa"/>
            <w:tcBorders>
              <w:top w:val="single" w:sz="4" w:space="0" w:color="000000"/>
              <w:left w:val="single" w:sz="4" w:space="0" w:color="000000"/>
              <w:bottom w:val="single" w:sz="4" w:space="0" w:color="000000"/>
            </w:tcBorders>
            <w:tcMar>
              <w:top w:w="0" w:type="dxa"/>
              <w:left w:w="108" w:type="dxa"/>
              <w:bottom w:w="0" w:type="dxa"/>
              <w:right w:w="108" w:type="dxa"/>
            </w:tcMar>
          </w:tcPr>
          <w:p w14:paraId="078BEEA2"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p w14:paraId="1E4E6205"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p>
          <w:p w14:paraId="401310E4"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p>
          <w:p w14:paraId="367BC1B6" w14:textId="77777777" w:rsidR="00CA6C6E" w:rsidRPr="00CA6C6E" w:rsidRDefault="00CA6C6E" w:rsidP="00CA6C6E">
            <w:pPr>
              <w:suppressAutoHyphens/>
              <w:autoSpaceDN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3.</w:t>
            </w:r>
          </w:p>
        </w:tc>
        <w:tc>
          <w:tcPr>
            <w:tcW w:w="1525" w:type="dxa"/>
            <w:tcBorders>
              <w:top w:val="single" w:sz="4" w:space="0" w:color="000000"/>
              <w:left w:val="single" w:sz="4" w:space="0" w:color="000000"/>
              <w:bottom w:val="single" w:sz="4" w:space="0" w:color="000000"/>
            </w:tcBorders>
            <w:tcMar>
              <w:top w:w="0" w:type="dxa"/>
              <w:left w:w="108" w:type="dxa"/>
              <w:bottom w:w="0" w:type="dxa"/>
              <w:right w:w="108" w:type="dxa"/>
            </w:tcMar>
          </w:tcPr>
          <w:p w14:paraId="44C33683"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Nazwa zadania:</w:t>
            </w:r>
          </w:p>
          <w:p w14:paraId="100F1FCD"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w:t>
            </w:r>
          </w:p>
          <w:p w14:paraId="2F43B7A4"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Nazwa podmiotu zlecającego zadanie:</w:t>
            </w:r>
          </w:p>
          <w:p w14:paraId="53E8E2F2"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r w:rsidRPr="00CA6C6E">
              <w:rPr>
                <w:rFonts w:asciiTheme="majorHAnsi" w:hAnsiTheme="majorHAnsi" w:cstheme="majorHAnsi"/>
                <w:kern w:val="3"/>
                <w:sz w:val="18"/>
                <w:szCs w:val="18"/>
                <w:lang w:eastAsia="ar-SA"/>
              </w:rPr>
              <w:t>…..................................................................................</w:t>
            </w:r>
          </w:p>
        </w:tc>
        <w:tc>
          <w:tcPr>
            <w:tcW w:w="1532" w:type="dxa"/>
            <w:tcBorders>
              <w:top w:val="single" w:sz="4" w:space="0" w:color="000000"/>
              <w:left w:val="single" w:sz="4" w:space="0" w:color="000000"/>
              <w:bottom w:val="single" w:sz="4" w:space="0" w:color="000000"/>
            </w:tcBorders>
            <w:tcMar>
              <w:top w:w="0" w:type="dxa"/>
              <w:left w:w="108" w:type="dxa"/>
              <w:bottom w:w="0" w:type="dxa"/>
              <w:right w:w="108" w:type="dxa"/>
            </w:tcMar>
          </w:tcPr>
          <w:p w14:paraId="28574BFC"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1954" w:type="dxa"/>
            <w:tcBorders>
              <w:top w:val="single" w:sz="4" w:space="0" w:color="000000"/>
              <w:left w:val="single" w:sz="4" w:space="0" w:color="000000"/>
              <w:bottom w:val="single" w:sz="4" w:space="0" w:color="000000"/>
            </w:tcBorders>
            <w:tcMar>
              <w:top w:w="0" w:type="dxa"/>
              <w:left w:w="108" w:type="dxa"/>
              <w:bottom w:w="0" w:type="dxa"/>
              <w:right w:w="108" w:type="dxa"/>
            </w:tcMar>
          </w:tcPr>
          <w:p w14:paraId="380AD5DE"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1528" w:type="dxa"/>
            <w:tcBorders>
              <w:top w:val="single" w:sz="4" w:space="0" w:color="000000"/>
              <w:left w:val="single" w:sz="4" w:space="0" w:color="000000"/>
              <w:bottom w:val="single" w:sz="4" w:space="0" w:color="000000"/>
            </w:tcBorders>
            <w:tcMar>
              <w:top w:w="0" w:type="dxa"/>
              <w:left w:w="108" w:type="dxa"/>
              <w:bottom w:w="0" w:type="dxa"/>
              <w:right w:w="108" w:type="dxa"/>
            </w:tcMar>
          </w:tcPr>
          <w:p w14:paraId="12BB7EE4" w14:textId="77777777" w:rsidR="00CA6C6E" w:rsidRPr="00CA6C6E" w:rsidRDefault="00CA6C6E" w:rsidP="00CA6C6E">
            <w:pPr>
              <w:suppressAutoHyphens/>
              <w:autoSpaceDN w:val="0"/>
              <w:snapToGrid w:val="0"/>
              <w:jc w:val="center"/>
              <w:textAlignment w:val="baseline"/>
              <w:rPr>
                <w:rFonts w:asciiTheme="majorHAnsi" w:hAnsiTheme="majorHAnsi" w:cstheme="majorHAnsi"/>
                <w:kern w:val="3"/>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FFB11E" w14:textId="77777777" w:rsidR="00CA6C6E" w:rsidRPr="00CA6C6E" w:rsidRDefault="00CA6C6E" w:rsidP="00CA6C6E">
            <w:pPr>
              <w:suppressAutoHyphens/>
              <w:autoSpaceDN w:val="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1) własne **</w:t>
            </w:r>
          </w:p>
          <w:p w14:paraId="153A9FE5" w14:textId="77777777" w:rsidR="00CA6C6E" w:rsidRPr="00CA6C6E" w:rsidRDefault="00CA6C6E" w:rsidP="00CA6C6E">
            <w:pPr>
              <w:suppressAutoHyphens/>
              <w:autoSpaceDN w:val="0"/>
              <w:spacing w:before="6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lub</w:t>
            </w:r>
          </w:p>
          <w:p w14:paraId="0514DF6C" w14:textId="77777777" w:rsidR="00CA6C6E" w:rsidRPr="00CA6C6E" w:rsidRDefault="00CA6C6E" w:rsidP="00CA6C6E">
            <w:pPr>
              <w:suppressAutoHyphens/>
              <w:autoSpaceDN w:val="0"/>
              <w:textAlignment w:val="baseline"/>
              <w:rPr>
                <w:rFonts w:asciiTheme="majorHAnsi" w:hAnsiTheme="majorHAnsi" w:cstheme="majorHAnsi"/>
                <w:bCs/>
                <w:kern w:val="3"/>
                <w:sz w:val="18"/>
                <w:szCs w:val="18"/>
                <w:lang w:eastAsia="ar-SA"/>
              </w:rPr>
            </w:pPr>
            <w:r w:rsidRPr="00CA6C6E">
              <w:rPr>
                <w:rFonts w:asciiTheme="majorHAnsi" w:hAnsiTheme="majorHAnsi" w:cstheme="majorHAnsi"/>
                <w:bCs/>
                <w:kern w:val="3"/>
                <w:sz w:val="18"/>
                <w:szCs w:val="18"/>
                <w:lang w:eastAsia="ar-SA"/>
              </w:rPr>
              <w:t xml:space="preserve">2) innych podmiotów – </w:t>
            </w:r>
            <w:r w:rsidRPr="00CA6C6E">
              <w:rPr>
                <w:rFonts w:asciiTheme="majorHAnsi" w:hAnsiTheme="majorHAnsi" w:cstheme="majorHAnsi"/>
                <w:bCs/>
                <w:i/>
                <w:iCs/>
                <w:kern w:val="3"/>
                <w:sz w:val="14"/>
                <w:szCs w:val="14"/>
                <w:lang w:eastAsia="ar-SA"/>
              </w:rPr>
              <w:t>Wykonawca winien załączyć do oferty oryginał pisemnego zobowiązania podmiotu udostępniającego</w:t>
            </w:r>
          </w:p>
        </w:tc>
      </w:tr>
    </w:tbl>
    <w:p w14:paraId="2AA1B2B9" w14:textId="77777777" w:rsidR="0008009F" w:rsidRPr="008F2F40" w:rsidRDefault="0008009F" w:rsidP="0008009F">
      <w:pPr>
        <w:rPr>
          <w:rFonts w:ascii="Calibri Light" w:hAnsi="Calibri Light" w:cs="Calibri Light"/>
          <w:i/>
          <w:sz w:val="18"/>
          <w:szCs w:val="18"/>
          <w:lang w:eastAsia="ar-SA"/>
        </w:rPr>
      </w:pPr>
      <w:r w:rsidRPr="008F2F40">
        <w:rPr>
          <w:rFonts w:ascii="Calibri Light" w:hAnsi="Calibri Light" w:cs="Calibri Light"/>
          <w:i/>
          <w:sz w:val="18"/>
          <w:szCs w:val="18"/>
          <w:lang w:eastAsia="ar-SA"/>
        </w:rPr>
        <w:t>*niepotrzebne skreślić</w:t>
      </w:r>
    </w:p>
    <w:p w14:paraId="185223B9" w14:textId="23C8FEA8" w:rsidR="0008009F" w:rsidRPr="008F2F40" w:rsidRDefault="0008009F" w:rsidP="00BD6023">
      <w:pPr>
        <w:tabs>
          <w:tab w:val="left" w:pos="142"/>
          <w:tab w:val="left" w:pos="284"/>
        </w:tabs>
        <w:spacing w:before="60"/>
        <w:jc w:val="both"/>
        <w:rPr>
          <w:rFonts w:ascii="Calibri Light" w:hAnsi="Calibri Light" w:cs="Calibri Light"/>
          <w:sz w:val="18"/>
          <w:szCs w:val="18"/>
          <w:lang w:eastAsia="ar-SA"/>
        </w:rPr>
      </w:pPr>
    </w:p>
    <w:p w14:paraId="223132BF" w14:textId="77777777" w:rsidR="0008009F" w:rsidRPr="008F2F40" w:rsidRDefault="0008009F" w:rsidP="0008009F">
      <w:pPr>
        <w:rPr>
          <w:rFonts w:ascii="Calibri Light" w:hAnsi="Calibri Light" w:cs="Calibri Light"/>
          <w:sz w:val="18"/>
          <w:szCs w:val="18"/>
          <w:lang w:eastAsia="ar-SA"/>
        </w:rPr>
      </w:pPr>
    </w:p>
    <w:p w14:paraId="54748840" w14:textId="77777777" w:rsidR="0008009F" w:rsidRPr="008F2F40" w:rsidRDefault="0008009F" w:rsidP="0008009F">
      <w:pPr>
        <w:jc w:val="both"/>
        <w:rPr>
          <w:rFonts w:ascii="Calibri Light" w:hAnsi="Calibri Light" w:cs="Calibri Light"/>
          <w:sz w:val="18"/>
          <w:szCs w:val="18"/>
          <w:lang w:eastAsia="ar-SA"/>
        </w:rPr>
      </w:pPr>
      <w:r w:rsidRPr="008F2F40">
        <w:rPr>
          <w:rFonts w:ascii="Calibri Light" w:hAnsi="Calibri Light" w:cs="Calibri Light"/>
          <w:sz w:val="18"/>
          <w:szCs w:val="18"/>
          <w:lang w:eastAsia="ar-SA"/>
        </w:rPr>
        <w:t>Uwaga:</w:t>
      </w:r>
    </w:p>
    <w:p w14:paraId="159BE84D" w14:textId="77777777" w:rsidR="0008009F" w:rsidRPr="008F2F40" w:rsidRDefault="0008009F" w:rsidP="0008009F">
      <w:pPr>
        <w:rPr>
          <w:rFonts w:ascii="Calibri Light" w:hAnsi="Calibri Light" w:cs="Calibri Light"/>
          <w:bCs/>
          <w:sz w:val="18"/>
          <w:szCs w:val="18"/>
          <w:lang w:eastAsia="ar-SA"/>
        </w:rPr>
      </w:pPr>
      <w:r w:rsidRPr="008F2F40">
        <w:rPr>
          <w:rFonts w:ascii="Calibri Light" w:hAnsi="Calibri Light" w:cs="Calibri Light"/>
          <w:bCs/>
          <w:sz w:val="18"/>
          <w:szCs w:val="18"/>
          <w:lang w:eastAsia="ar-SA"/>
        </w:rPr>
        <w:t>Do powyższego wykazu należy załączyć dowody określające należyte wykonanie/wykonywanie usług.</w:t>
      </w:r>
    </w:p>
    <w:p w14:paraId="67E5D6DE" w14:textId="77777777" w:rsidR="00051A16" w:rsidRPr="008F2F40" w:rsidRDefault="00051A16" w:rsidP="00EC0DBE">
      <w:pPr>
        <w:jc w:val="right"/>
        <w:rPr>
          <w:rFonts w:ascii="Calibri Light" w:hAnsi="Calibri Light" w:cs="Calibri Light"/>
          <w:sz w:val="18"/>
          <w:szCs w:val="18"/>
        </w:rPr>
      </w:pPr>
      <w:r w:rsidRPr="008F2F40">
        <w:rPr>
          <w:rFonts w:ascii="Calibri Light" w:hAnsi="Calibri Light" w:cs="Calibri Light"/>
          <w:sz w:val="18"/>
          <w:szCs w:val="18"/>
        </w:rPr>
        <w:br w:type="page"/>
      </w:r>
    </w:p>
    <w:p w14:paraId="3B13D1DB" w14:textId="57DAA18E" w:rsidR="00325ECE" w:rsidRPr="008F2F40" w:rsidRDefault="00325ECE" w:rsidP="00ED7480">
      <w:pPr>
        <w:pStyle w:val="Akapitzlist"/>
        <w:ind w:left="284"/>
        <w:jc w:val="both"/>
        <w:rPr>
          <w:rFonts w:ascii="Calibri Light" w:hAnsi="Calibri Light" w:cs="Calibri Light"/>
          <w:sz w:val="16"/>
          <w:szCs w:val="16"/>
        </w:rPr>
      </w:pPr>
    </w:p>
    <w:p w14:paraId="7F832F14" w14:textId="2109BE9A" w:rsidR="0008009F" w:rsidRPr="008F2F40" w:rsidRDefault="0008009F" w:rsidP="00CD5F63">
      <w:pPr>
        <w:jc w:val="right"/>
        <w:rPr>
          <w:rFonts w:ascii="Calibri Light" w:hAnsi="Calibri Light" w:cs="Calibri Light"/>
          <w:sz w:val="18"/>
          <w:szCs w:val="18"/>
        </w:rPr>
      </w:pPr>
      <w:r w:rsidRPr="008F2F40">
        <w:rPr>
          <w:rFonts w:ascii="Calibri Light" w:hAnsi="Calibri Light" w:cs="Calibri Light"/>
          <w:sz w:val="18"/>
          <w:szCs w:val="18"/>
        </w:rPr>
        <w:t xml:space="preserve">Załącznik nr </w:t>
      </w:r>
      <w:r w:rsidR="007F1093">
        <w:rPr>
          <w:rFonts w:ascii="Calibri Light" w:hAnsi="Calibri Light" w:cs="Calibri Light"/>
          <w:sz w:val="18"/>
          <w:szCs w:val="18"/>
        </w:rPr>
        <w:t>3</w:t>
      </w:r>
    </w:p>
    <w:p w14:paraId="67C17AB3" w14:textId="77777777" w:rsidR="00DA2E06" w:rsidRPr="008F2F40" w:rsidRDefault="00DA2E06" w:rsidP="00DA2E06">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A2E06" w:rsidRPr="008F2F40" w14:paraId="0BBB741E" w14:textId="77777777" w:rsidTr="00C82F20">
        <w:trPr>
          <w:trHeight w:val="994"/>
        </w:trPr>
        <w:tc>
          <w:tcPr>
            <w:tcW w:w="5000" w:type="pct"/>
            <w:shd w:val="clear" w:color="auto" w:fill="CCCCCC"/>
            <w:vAlign w:val="center"/>
          </w:tcPr>
          <w:p w14:paraId="048D15A6" w14:textId="77777777" w:rsidR="00DA2E06" w:rsidRPr="008F2F40" w:rsidRDefault="00DA2E06" w:rsidP="00C82F20">
            <w:pPr>
              <w:jc w:val="center"/>
              <w:rPr>
                <w:rFonts w:ascii="Calibri Light" w:hAnsi="Calibri Light" w:cs="Calibri Light"/>
                <w:b/>
                <w:sz w:val="20"/>
                <w:szCs w:val="20"/>
              </w:rPr>
            </w:pPr>
            <w:r w:rsidRPr="008F2F40">
              <w:rPr>
                <w:rFonts w:ascii="Calibri Light" w:hAnsi="Calibri Light" w:cs="Calibri Light"/>
                <w:b/>
                <w:sz w:val="20"/>
                <w:szCs w:val="20"/>
              </w:rPr>
              <w:t>WZÓR ZOBOWIĄZANIA PODMIOTU UDOSTĘPNIAJĄCEGO ZASOBY</w:t>
            </w:r>
          </w:p>
          <w:p w14:paraId="33843502" w14:textId="77777777" w:rsidR="00DA2E06" w:rsidRPr="008F2F40" w:rsidRDefault="00DA2E06" w:rsidP="00C82F20">
            <w:pPr>
              <w:jc w:val="center"/>
              <w:rPr>
                <w:rFonts w:ascii="Calibri Light" w:hAnsi="Calibri Light" w:cs="Calibri Light"/>
                <w:b/>
                <w:sz w:val="20"/>
                <w:szCs w:val="20"/>
              </w:rPr>
            </w:pPr>
            <w:r w:rsidRPr="008F2F40">
              <w:rPr>
                <w:rFonts w:ascii="Calibri Light" w:hAnsi="Calibri Light" w:cs="Calibri Light"/>
                <w:b/>
                <w:sz w:val="20"/>
                <w:szCs w:val="20"/>
              </w:rPr>
              <w:t>DO ODDANIA DO DYSPOZYCJI WYKONAWCY</w:t>
            </w:r>
          </w:p>
          <w:p w14:paraId="77A4E393" w14:textId="26BD62A4" w:rsidR="00DA2E06" w:rsidRPr="008F2F40" w:rsidRDefault="00DA2E06" w:rsidP="00DA2E06">
            <w:pPr>
              <w:pStyle w:val="Nagwek5"/>
              <w:rPr>
                <w:rFonts w:ascii="Calibri Light" w:hAnsi="Calibri Light" w:cs="Calibri Light"/>
                <w:b/>
                <w:i w:val="0"/>
              </w:rPr>
            </w:pPr>
            <w:r w:rsidRPr="008F2F40">
              <w:rPr>
                <w:rFonts w:ascii="Calibri Light" w:hAnsi="Calibri Light" w:cs="Calibri Light"/>
                <w:b/>
                <w:i w:val="0"/>
              </w:rPr>
              <w:t>NIEZBĘDNYCH ZASOBÓW, NA POTRZEBY WYKONANIA ZAMÓWIENIA</w:t>
            </w:r>
          </w:p>
        </w:tc>
      </w:tr>
    </w:tbl>
    <w:p w14:paraId="3162642A" w14:textId="77777777" w:rsidR="00DA2E06" w:rsidRPr="008F2F40" w:rsidRDefault="00DA2E06" w:rsidP="00DA2E06">
      <w:pPr>
        <w:jc w:val="right"/>
        <w:rPr>
          <w:rFonts w:ascii="Calibri Light" w:hAnsi="Calibri Light" w:cs="Calibri Light"/>
          <w:b/>
          <w:sz w:val="18"/>
          <w:szCs w:val="18"/>
        </w:rPr>
      </w:pPr>
    </w:p>
    <w:p w14:paraId="26A95AC1" w14:textId="77777777" w:rsidR="00DA2E06" w:rsidRPr="008F2F40" w:rsidRDefault="00DA2E06" w:rsidP="00DA2E06">
      <w:pPr>
        <w:pStyle w:val="Zwykytekst"/>
        <w:jc w:val="both"/>
        <w:rPr>
          <w:rFonts w:ascii="Calibri Light" w:hAnsi="Calibri Light" w:cs="Calibri Light"/>
          <w:sz w:val="18"/>
          <w:szCs w:val="18"/>
        </w:rPr>
      </w:pPr>
      <w:r w:rsidRPr="008F2F40">
        <w:rPr>
          <w:rFonts w:ascii="Calibri Light" w:hAnsi="Calibri Light" w:cs="Calibri Light"/>
          <w:b/>
          <w:bCs/>
          <w:sz w:val="18"/>
          <w:szCs w:val="18"/>
        </w:rPr>
        <w:t>JA NIŻEJ PODPISANY/A</w:t>
      </w:r>
    </w:p>
    <w:p w14:paraId="4A0B5A21" w14:textId="77777777" w:rsidR="00DA2E06" w:rsidRPr="008F2F40" w:rsidRDefault="00DA2E06" w:rsidP="00DA2E06">
      <w:pPr>
        <w:pStyle w:val="Zwykytekst"/>
        <w:jc w:val="both"/>
        <w:rPr>
          <w:rFonts w:ascii="Calibri Light" w:hAnsi="Calibri Light" w:cs="Calibri Light"/>
          <w:sz w:val="18"/>
          <w:szCs w:val="18"/>
        </w:rPr>
      </w:pPr>
    </w:p>
    <w:p w14:paraId="308D90C9" w14:textId="77777777" w:rsidR="00DA2E06" w:rsidRPr="008F2F40" w:rsidRDefault="00DA2E06" w:rsidP="00DA2E06">
      <w:pPr>
        <w:pStyle w:val="Zwykytekst"/>
        <w:jc w:val="center"/>
        <w:rPr>
          <w:rFonts w:ascii="Calibri Light" w:hAnsi="Calibri Light" w:cs="Calibri Light"/>
          <w:sz w:val="18"/>
          <w:szCs w:val="18"/>
        </w:rPr>
      </w:pPr>
      <w:r w:rsidRPr="008F2F40">
        <w:rPr>
          <w:rFonts w:ascii="Calibri Light" w:hAnsi="Calibri Light" w:cs="Calibri Light"/>
          <w:sz w:val="18"/>
          <w:szCs w:val="18"/>
        </w:rPr>
        <w:t>...........................................................................................................................................................................................</w:t>
      </w:r>
    </w:p>
    <w:p w14:paraId="41F83EF8" w14:textId="77777777" w:rsidR="00DA2E06" w:rsidRPr="008F2F40" w:rsidRDefault="00DA2E06" w:rsidP="00DA2E06">
      <w:pPr>
        <w:pStyle w:val="Zwykytekst"/>
        <w:jc w:val="center"/>
        <w:rPr>
          <w:rFonts w:ascii="Calibri Light" w:hAnsi="Calibri Light" w:cs="Calibri Light"/>
          <w:i/>
          <w:iCs/>
          <w:sz w:val="16"/>
          <w:szCs w:val="18"/>
        </w:rPr>
      </w:pPr>
      <w:r w:rsidRPr="008F2F40">
        <w:rPr>
          <w:rFonts w:ascii="Calibri Light" w:hAnsi="Calibri Light" w:cs="Calibri Light"/>
          <w:i/>
          <w:iCs/>
          <w:sz w:val="16"/>
          <w:szCs w:val="18"/>
        </w:rPr>
        <w:t>(imię i nazwisko osoby upoważnionej do reprezentowania podmiotu)</w:t>
      </w:r>
    </w:p>
    <w:p w14:paraId="6B9482AA" w14:textId="77777777" w:rsidR="00DA2E06" w:rsidRPr="008F2F40" w:rsidRDefault="00DA2E06" w:rsidP="00DA2E06">
      <w:pPr>
        <w:pStyle w:val="Zwykytekst"/>
        <w:jc w:val="both"/>
        <w:rPr>
          <w:rFonts w:ascii="Calibri Light" w:hAnsi="Calibri Light" w:cs="Calibri Light"/>
          <w:sz w:val="18"/>
          <w:szCs w:val="18"/>
        </w:rPr>
      </w:pPr>
      <w:r w:rsidRPr="008F2F40">
        <w:rPr>
          <w:rFonts w:ascii="Calibri Light" w:hAnsi="Calibri Light" w:cs="Calibri Light"/>
          <w:sz w:val="18"/>
          <w:szCs w:val="18"/>
        </w:rPr>
        <w:t>działając w imieniu i na rzecz</w:t>
      </w:r>
    </w:p>
    <w:p w14:paraId="3B65940B" w14:textId="77777777" w:rsidR="00DA2E06" w:rsidRPr="008F2F40" w:rsidRDefault="00DA2E06" w:rsidP="00DA2E06">
      <w:pPr>
        <w:pStyle w:val="Zwykytekst"/>
        <w:jc w:val="both"/>
        <w:rPr>
          <w:rFonts w:ascii="Calibri Light" w:hAnsi="Calibri Light" w:cs="Calibri Light"/>
          <w:sz w:val="18"/>
          <w:szCs w:val="18"/>
        </w:rPr>
      </w:pPr>
    </w:p>
    <w:p w14:paraId="42ED2D35" w14:textId="77777777" w:rsidR="00DA2E06" w:rsidRPr="008F2F40" w:rsidRDefault="00DA2E06" w:rsidP="00DA2E06">
      <w:pPr>
        <w:pStyle w:val="Zwykytekst"/>
        <w:jc w:val="center"/>
        <w:rPr>
          <w:rFonts w:ascii="Calibri Light" w:hAnsi="Calibri Light" w:cs="Calibri Light"/>
          <w:sz w:val="18"/>
          <w:szCs w:val="18"/>
        </w:rPr>
      </w:pPr>
      <w:r w:rsidRPr="008F2F40">
        <w:rPr>
          <w:rFonts w:ascii="Calibri Light" w:hAnsi="Calibri Light" w:cs="Calibri Light"/>
          <w:sz w:val="18"/>
          <w:szCs w:val="18"/>
        </w:rPr>
        <w:t>...........................................................................................................................................................................................</w:t>
      </w:r>
    </w:p>
    <w:p w14:paraId="1FEC2179" w14:textId="77777777" w:rsidR="00DA2E06" w:rsidRPr="008F2F40" w:rsidRDefault="00DA2E06" w:rsidP="00DA2E06">
      <w:pPr>
        <w:pStyle w:val="Zwykytekst"/>
        <w:jc w:val="center"/>
        <w:rPr>
          <w:rFonts w:ascii="Calibri Light" w:hAnsi="Calibri Light" w:cs="Calibri Light"/>
          <w:i/>
          <w:iCs/>
          <w:sz w:val="16"/>
          <w:szCs w:val="18"/>
        </w:rPr>
      </w:pPr>
      <w:r w:rsidRPr="008F2F40">
        <w:rPr>
          <w:rFonts w:ascii="Calibri Light" w:hAnsi="Calibri Light" w:cs="Calibri Light"/>
          <w:i/>
          <w:iCs/>
          <w:sz w:val="16"/>
          <w:szCs w:val="18"/>
        </w:rPr>
        <w:t>(nazwa (firma) dokładny adres Podmiotu)</w:t>
      </w:r>
    </w:p>
    <w:p w14:paraId="40CCE2EB" w14:textId="77777777" w:rsidR="00DA2E06" w:rsidRPr="008F2F40" w:rsidRDefault="00DA2E06" w:rsidP="00DA2E06">
      <w:pPr>
        <w:pStyle w:val="Zwykytekst1"/>
        <w:jc w:val="both"/>
        <w:rPr>
          <w:rFonts w:ascii="Calibri Light" w:hAnsi="Calibri Light" w:cs="Calibri Light"/>
          <w:sz w:val="18"/>
          <w:szCs w:val="18"/>
        </w:rPr>
      </w:pPr>
    </w:p>
    <w:p w14:paraId="0F2A218C" w14:textId="77777777" w:rsidR="00DA2E06" w:rsidRPr="008F2F40" w:rsidRDefault="00DA2E06" w:rsidP="00DA2E06">
      <w:pPr>
        <w:pStyle w:val="Zwykytekst1"/>
        <w:jc w:val="both"/>
        <w:rPr>
          <w:rFonts w:ascii="Calibri Light" w:hAnsi="Calibri Light" w:cs="Calibri Light"/>
          <w:sz w:val="18"/>
          <w:szCs w:val="18"/>
        </w:rPr>
      </w:pPr>
      <w:r w:rsidRPr="008F2F40">
        <w:rPr>
          <w:rFonts w:ascii="Calibri Light" w:hAnsi="Calibri Light" w:cs="Calibri Light"/>
          <w:sz w:val="18"/>
          <w:szCs w:val="18"/>
        </w:rPr>
        <w:t xml:space="preserve">Zobowiązuję się do oddania nw. zasobów na potrzeby wykonania zamówienia </w:t>
      </w:r>
    </w:p>
    <w:p w14:paraId="5E55B8F8" w14:textId="77777777" w:rsidR="00DA2E06" w:rsidRPr="008F2F40" w:rsidRDefault="00DA2E06" w:rsidP="00DA2E06">
      <w:pPr>
        <w:pStyle w:val="Zwykytekst1"/>
        <w:jc w:val="both"/>
        <w:rPr>
          <w:rFonts w:ascii="Calibri Light" w:hAnsi="Calibri Light" w:cs="Calibri Light"/>
          <w:sz w:val="18"/>
          <w:szCs w:val="18"/>
        </w:rPr>
      </w:pPr>
    </w:p>
    <w:p w14:paraId="19A5FC61" w14:textId="77777777" w:rsidR="00DA2E06" w:rsidRPr="008F2F40" w:rsidRDefault="00DA2E06" w:rsidP="00DA2E06">
      <w:pPr>
        <w:jc w:val="center"/>
        <w:rPr>
          <w:rFonts w:ascii="Calibri Light" w:hAnsi="Calibri Light" w:cs="Calibri Light"/>
          <w:sz w:val="18"/>
          <w:szCs w:val="18"/>
          <w:lang w:eastAsia="ar-SA"/>
        </w:rPr>
      </w:pPr>
      <w:r w:rsidRPr="008F2F40">
        <w:rPr>
          <w:rFonts w:ascii="Calibri Light" w:hAnsi="Calibri Light" w:cs="Calibri Light"/>
          <w:sz w:val="18"/>
          <w:szCs w:val="18"/>
          <w:lang w:eastAsia="ar-SA"/>
        </w:rPr>
        <w:t>...........................................................................................................................................................................................</w:t>
      </w:r>
    </w:p>
    <w:p w14:paraId="0FCFD980" w14:textId="77777777" w:rsidR="00DA2E06" w:rsidRPr="008F2F40" w:rsidRDefault="00DA2E06" w:rsidP="00DA2E06">
      <w:pPr>
        <w:jc w:val="center"/>
        <w:rPr>
          <w:rFonts w:ascii="Calibri Light" w:hAnsi="Calibri Light" w:cs="Calibri Light"/>
          <w:i/>
          <w:sz w:val="16"/>
          <w:szCs w:val="16"/>
        </w:rPr>
      </w:pPr>
      <w:r w:rsidRPr="008F2F40">
        <w:rPr>
          <w:rFonts w:ascii="Calibri Light" w:hAnsi="Calibri Light" w:cs="Calibri Light"/>
          <w:i/>
          <w:sz w:val="16"/>
          <w:szCs w:val="16"/>
        </w:rPr>
        <w:t>(określenie zasobu – zdolności techniczne lub zdolności zawodowe / sytuacja finansowa lub sytuacja ekonomiczna)</w:t>
      </w:r>
    </w:p>
    <w:p w14:paraId="33D7C92F" w14:textId="77777777" w:rsidR="00DA2E06" w:rsidRPr="008F2F40" w:rsidRDefault="00DA2E06" w:rsidP="00DA2E06">
      <w:pPr>
        <w:pStyle w:val="Zwykytekst1"/>
        <w:jc w:val="both"/>
        <w:rPr>
          <w:rFonts w:ascii="Calibri Light" w:hAnsi="Calibri Light" w:cs="Calibri Light"/>
          <w:sz w:val="18"/>
          <w:szCs w:val="18"/>
        </w:rPr>
      </w:pPr>
    </w:p>
    <w:p w14:paraId="784DE710" w14:textId="77777777" w:rsidR="00DA2E06" w:rsidRPr="008F2F40" w:rsidRDefault="00DA2E06" w:rsidP="00DA2E06">
      <w:pPr>
        <w:pStyle w:val="Zwykytekst1"/>
        <w:jc w:val="both"/>
        <w:rPr>
          <w:rFonts w:ascii="Calibri Light" w:hAnsi="Calibri Light" w:cs="Calibri Light"/>
          <w:sz w:val="18"/>
          <w:szCs w:val="18"/>
        </w:rPr>
      </w:pPr>
      <w:r w:rsidRPr="008F2F40">
        <w:rPr>
          <w:rFonts w:ascii="Calibri Light" w:hAnsi="Calibri Light" w:cs="Calibri Light"/>
          <w:sz w:val="18"/>
          <w:szCs w:val="18"/>
        </w:rPr>
        <w:t>do dyspozycji Wykonawcy:</w:t>
      </w:r>
    </w:p>
    <w:p w14:paraId="5FA64C98" w14:textId="77777777" w:rsidR="00DA2E06" w:rsidRPr="008F2F40" w:rsidRDefault="00DA2E06" w:rsidP="00DA2E06">
      <w:pPr>
        <w:pStyle w:val="Zwykytekst1"/>
        <w:jc w:val="both"/>
        <w:rPr>
          <w:rFonts w:ascii="Calibri Light" w:hAnsi="Calibri Light" w:cs="Calibri Light"/>
          <w:sz w:val="18"/>
          <w:szCs w:val="18"/>
        </w:rPr>
      </w:pPr>
    </w:p>
    <w:p w14:paraId="09D53FC2" w14:textId="77777777" w:rsidR="00DA2E06" w:rsidRPr="008F2F40" w:rsidRDefault="00DA2E06" w:rsidP="00DA2E06">
      <w:pPr>
        <w:jc w:val="center"/>
        <w:rPr>
          <w:rFonts w:ascii="Calibri Light" w:hAnsi="Calibri Light" w:cs="Calibri Light"/>
          <w:sz w:val="18"/>
          <w:szCs w:val="18"/>
          <w:lang w:eastAsia="ar-SA"/>
        </w:rPr>
      </w:pPr>
      <w:r w:rsidRPr="008F2F40">
        <w:rPr>
          <w:rFonts w:ascii="Calibri Light" w:hAnsi="Calibri Light" w:cs="Calibri Light"/>
          <w:sz w:val="18"/>
          <w:szCs w:val="18"/>
          <w:lang w:eastAsia="ar-SA"/>
        </w:rPr>
        <w:t>...........................................................................................................................................................................................</w:t>
      </w:r>
    </w:p>
    <w:p w14:paraId="54FBB577" w14:textId="77777777" w:rsidR="00DA2E06" w:rsidRPr="008F2F40" w:rsidRDefault="00DA2E06" w:rsidP="00DA2E06">
      <w:pPr>
        <w:jc w:val="center"/>
        <w:rPr>
          <w:rFonts w:ascii="Calibri Light" w:hAnsi="Calibri Light" w:cs="Calibri Light"/>
          <w:i/>
          <w:sz w:val="16"/>
          <w:szCs w:val="16"/>
        </w:rPr>
      </w:pPr>
      <w:r w:rsidRPr="008F2F40">
        <w:rPr>
          <w:rFonts w:ascii="Calibri Light" w:hAnsi="Calibri Light" w:cs="Calibri Light"/>
          <w:i/>
          <w:sz w:val="16"/>
          <w:szCs w:val="16"/>
        </w:rPr>
        <w:t>(nazwa Wykonawcy)</w:t>
      </w:r>
    </w:p>
    <w:p w14:paraId="576D74B7" w14:textId="77777777" w:rsidR="00DA2E06" w:rsidRPr="008F2F40" w:rsidRDefault="00DA2E06" w:rsidP="00DA2E06">
      <w:pPr>
        <w:rPr>
          <w:rFonts w:ascii="Calibri Light" w:hAnsi="Calibri Light" w:cs="Calibri Light"/>
          <w:sz w:val="18"/>
          <w:szCs w:val="18"/>
        </w:rPr>
      </w:pPr>
    </w:p>
    <w:p w14:paraId="1D236C32" w14:textId="77777777" w:rsidR="00DA2E06" w:rsidRPr="008F2F40" w:rsidRDefault="00DA2E06" w:rsidP="00DA2E06">
      <w:pPr>
        <w:widowControl w:val="0"/>
        <w:tabs>
          <w:tab w:val="left" w:pos="0"/>
        </w:tabs>
        <w:jc w:val="both"/>
        <w:outlineLvl w:val="0"/>
        <w:rPr>
          <w:rFonts w:ascii="Calibri Light" w:hAnsi="Calibri Light" w:cs="Calibri Light"/>
          <w:sz w:val="18"/>
          <w:szCs w:val="18"/>
        </w:rPr>
      </w:pPr>
      <w:r w:rsidRPr="008F2F40">
        <w:rPr>
          <w:rFonts w:ascii="Calibri Light" w:hAnsi="Calibri Light" w:cs="Calibri Light"/>
          <w:sz w:val="18"/>
          <w:szCs w:val="18"/>
        </w:rPr>
        <w:t>przy wykonywaniu zamówienia:</w:t>
      </w:r>
    </w:p>
    <w:p w14:paraId="72FA7A3A" w14:textId="77777777" w:rsidR="00DA2E06" w:rsidRPr="008F2F40" w:rsidRDefault="00DA2E06" w:rsidP="00DA2E06">
      <w:pPr>
        <w:widowControl w:val="0"/>
        <w:tabs>
          <w:tab w:val="left" w:pos="0"/>
        </w:tabs>
        <w:jc w:val="both"/>
        <w:outlineLvl w:val="0"/>
        <w:rPr>
          <w:rFonts w:ascii="Calibri Light" w:hAnsi="Calibri Light" w:cs="Calibri Light"/>
          <w:sz w:val="18"/>
          <w:szCs w:val="18"/>
        </w:rPr>
      </w:pPr>
    </w:p>
    <w:p w14:paraId="319D20A4" w14:textId="061E1834" w:rsidR="000326AE" w:rsidRDefault="000326AE" w:rsidP="000326AE">
      <w:pPr>
        <w:widowControl w:val="0"/>
        <w:spacing w:before="60"/>
        <w:jc w:val="both"/>
        <w:outlineLvl w:val="0"/>
        <w:rPr>
          <w:rFonts w:ascii="Calibri Light" w:hAnsi="Calibri Light" w:cs="Calibri Light"/>
          <w:b/>
          <w:bCs/>
          <w:sz w:val="18"/>
          <w:szCs w:val="18"/>
        </w:rPr>
      </w:pPr>
      <w:r w:rsidRPr="008F2F40">
        <w:rPr>
          <w:rFonts w:ascii="Calibri Light" w:hAnsi="Calibri Light" w:cs="Calibri Light"/>
          <w:spacing w:val="4"/>
          <w:sz w:val="18"/>
          <w:szCs w:val="18"/>
        </w:rPr>
        <w:t>Nazwa postępowania:</w:t>
      </w:r>
      <w:r w:rsidRPr="008F2F40">
        <w:rPr>
          <w:rFonts w:ascii="Calibri Light" w:hAnsi="Calibri Light" w:cs="Calibri Light"/>
          <w:b/>
          <w:spacing w:val="4"/>
          <w:sz w:val="18"/>
          <w:szCs w:val="18"/>
        </w:rPr>
        <w:t xml:space="preserve"> </w:t>
      </w:r>
      <w:r w:rsidRPr="003C4840">
        <w:rPr>
          <w:rFonts w:ascii="Calibri Light" w:hAnsi="Calibri Light" w:cs="Calibri Light"/>
          <w:b/>
          <w:bCs/>
          <w:sz w:val="18"/>
          <w:szCs w:val="18"/>
        </w:rPr>
        <w:t>Usługa kompleksowego sprzątania budynku Szkoły Podstawowej nr 68 im. II Tysiąclecia Wrocławia we</w:t>
      </w:r>
      <w:r>
        <w:rPr>
          <w:rFonts w:ascii="Calibri Light" w:hAnsi="Calibri Light" w:cs="Calibri Light"/>
          <w:b/>
          <w:bCs/>
          <w:sz w:val="18"/>
          <w:szCs w:val="18"/>
        </w:rPr>
        <w:t> </w:t>
      </w:r>
      <w:r w:rsidRPr="003C4840">
        <w:rPr>
          <w:rFonts w:ascii="Calibri Light" w:hAnsi="Calibri Light" w:cs="Calibri Light"/>
          <w:b/>
          <w:bCs/>
          <w:sz w:val="18"/>
          <w:szCs w:val="18"/>
        </w:rPr>
        <w:t>Wrocławiu w 202</w:t>
      </w:r>
      <w:r w:rsidR="003E5D9F">
        <w:rPr>
          <w:rFonts w:ascii="Calibri Light" w:hAnsi="Calibri Light" w:cs="Calibri Light"/>
          <w:b/>
          <w:bCs/>
          <w:sz w:val="18"/>
          <w:szCs w:val="18"/>
        </w:rPr>
        <w:t>6</w:t>
      </w:r>
      <w:r w:rsidRPr="003C4840">
        <w:rPr>
          <w:rFonts w:ascii="Calibri Light" w:hAnsi="Calibri Light" w:cs="Calibri Light"/>
          <w:b/>
          <w:bCs/>
          <w:sz w:val="18"/>
          <w:szCs w:val="18"/>
        </w:rPr>
        <w:t xml:space="preserve">r. </w:t>
      </w:r>
    </w:p>
    <w:p w14:paraId="5EF8346B" w14:textId="77777777" w:rsidR="00DA2E06" w:rsidRPr="008F2F40" w:rsidRDefault="00DA2E06" w:rsidP="00DA2E06">
      <w:pPr>
        <w:widowControl w:val="0"/>
        <w:tabs>
          <w:tab w:val="left" w:pos="0"/>
        </w:tabs>
        <w:jc w:val="both"/>
        <w:outlineLvl w:val="0"/>
        <w:rPr>
          <w:rFonts w:ascii="Calibri Light" w:hAnsi="Calibri Light" w:cs="Calibri Light"/>
          <w:sz w:val="18"/>
          <w:szCs w:val="18"/>
        </w:rPr>
      </w:pPr>
    </w:p>
    <w:p w14:paraId="72FFE19B" w14:textId="77777777" w:rsidR="00DA2E06" w:rsidRPr="008F2F40" w:rsidRDefault="00DA2E06" w:rsidP="00DA2E06">
      <w:pPr>
        <w:pStyle w:val="Zwykytekst1"/>
        <w:jc w:val="both"/>
        <w:rPr>
          <w:rFonts w:ascii="Calibri Light" w:hAnsi="Calibri Light" w:cs="Calibri Light"/>
          <w:sz w:val="18"/>
          <w:szCs w:val="18"/>
        </w:rPr>
      </w:pPr>
      <w:r w:rsidRPr="008F2F40">
        <w:rPr>
          <w:rFonts w:ascii="Calibri Light" w:hAnsi="Calibri Light" w:cs="Calibri Light"/>
          <w:sz w:val="18"/>
          <w:szCs w:val="18"/>
        </w:rPr>
        <w:t>Oświadczam, iż:</w:t>
      </w:r>
    </w:p>
    <w:p w14:paraId="5D7EF75C" w14:textId="77777777" w:rsidR="00DA2E06" w:rsidRPr="008F2F40" w:rsidRDefault="00DA2E06">
      <w:pPr>
        <w:pStyle w:val="Zwykytekst1"/>
        <w:numPr>
          <w:ilvl w:val="0"/>
          <w:numId w:val="32"/>
        </w:numPr>
        <w:tabs>
          <w:tab w:val="left" w:pos="284"/>
        </w:tabs>
        <w:spacing w:before="120" w:line="276" w:lineRule="auto"/>
        <w:ind w:left="0" w:firstLine="0"/>
        <w:jc w:val="both"/>
        <w:rPr>
          <w:rFonts w:ascii="Calibri Light" w:hAnsi="Calibri Light" w:cs="Calibri Light"/>
          <w:sz w:val="18"/>
          <w:szCs w:val="18"/>
        </w:rPr>
      </w:pPr>
      <w:r w:rsidRPr="008F2F40">
        <w:rPr>
          <w:rFonts w:ascii="Calibri Light" w:hAnsi="Calibri Light" w:cs="Calibri Light"/>
          <w:sz w:val="18"/>
          <w:szCs w:val="18"/>
        </w:rPr>
        <w:t>udostępniam Wykonawcy ww. zasoby, w następującym zakresie:</w:t>
      </w:r>
    </w:p>
    <w:p w14:paraId="6AE46E98" w14:textId="791B7A3E" w:rsidR="00DA2E06" w:rsidRPr="008F2F40" w:rsidRDefault="00DA2E06" w:rsidP="00DA2E06">
      <w:pPr>
        <w:pStyle w:val="Zwykytekst"/>
        <w:spacing w:line="276" w:lineRule="auto"/>
        <w:ind w:left="284"/>
        <w:rPr>
          <w:rFonts w:ascii="Calibri Light" w:hAnsi="Calibri Light" w:cs="Calibri Light"/>
          <w:sz w:val="18"/>
          <w:szCs w:val="18"/>
        </w:rPr>
      </w:pPr>
      <w:r w:rsidRPr="008F2F40">
        <w:rPr>
          <w:rFonts w:ascii="Calibri Light" w:hAnsi="Calibri Light" w:cs="Calibri Light"/>
          <w:sz w:val="18"/>
          <w:szCs w:val="18"/>
        </w:rPr>
        <w:t>.................................................................................................................................................................................................</w:t>
      </w:r>
    </w:p>
    <w:p w14:paraId="5873A5D1" w14:textId="77777777" w:rsidR="00DA2E06" w:rsidRPr="008F2F40" w:rsidRDefault="00DA2E06">
      <w:pPr>
        <w:pStyle w:val="Zwykytekst1"/>
        <w:numPr>
          <w:ilvl w:val="0"/>
          <w:numId w:val="32"/>
        </w:numPr>
        <w:tabs>
          <w:tab w:val="left" w:pos="284"/>
        </w:tabs>
        <w:spacing w:before="120" w:line="276" w:lineRule="auto"/>
        <w:ind w:left="284" w:hanging="284"/>
        <w:jc w:val="both"/>
        <w:rPr>
          <w:rFonts w:ascii="Calibri Light" w:hAnsi="Calibri Light" w:cs="Calibri Light"/>
          <w:sz w:val="18"/>
          <w:szCs w:val="18"/>
        </w:rPr>
      </w:pPr>
      <w:r w:rsidRPr="008F2F40">
        <w:rPr>
          <w:rFonts w:ascii="Calibri Light" w:hAnsi="Calibri Light" w:cs="Calibri Light"/>
          <w:sz w:val="18"/>
          <w:szCs w:val="18"/>
        </w:rPr>
        <w:t>sposób i okres udostępnienia i wykorzystania przez Wykonawcę zasobów podmiotu udostępniającego te zasoby przy wykonywaniu zamówienia będzie następujący:</w:t>
      </w:r>
    </w:p>
    <w:p w14:paraId="67AD32A4" w14:textId="5A3B65C8" w:rsidR="00DA2E06" w:rsidRPr="008F2F40" w:rsidRDefault="00DA2E06" w:rsidP="00DA2E06">
      <w:pPr>
        <w:pStyle w:val="Zwykytekst"/>
        <w:spacing w:line="276" w:lineRule="auto"/>
        <w:ind w:left="284"/>
        <w:rPr>
          <w:rFonts w:ascii="Calibri Light" w:hAnsi="Calibri Light" w:cs="Calibri Light"/>
          <w:sz w:val="18"/>
          <w:szCs w:val="18"/>
        </w:rPr>
      </w:pPr>
      <w:r w:rsidRPr="008F2F40">
        <w:rPr>
          <w:rFonts w:ascii="Calibri Light" w:hAnsi="Calibri Light" w:cs="Calibri Light"/>
          <w:sz w:val="18"/>
          <w:szCs w:val="18"/>
        </w:rPr>
        <w:t>.................................................................................................................................................................................................</w:t>
      </w:r>
    </w:p>
    <w:p w14:paraId="7A7CB71C" w14:textId="77777777" w:rsidR="00DA2E06" w:rsidRPr="008F2F40" w:rsidRDefault="00DA2E06">
      <w:pPr>
        <w:pStyle w:val="Zwykytekst1"/>
        <w:numPr>
          <w:ilvl w:val="0"/>
          <w:numId w:val="32"/>
        </w:numPr>
        <w:tabs>
          <w:tab w:val="left" w:pos="284"/>
        </w:tabs>
        <w:spacing w:before="120" w:line="276" w:lineRule="auto"/>
        <w:ind w:left="0" w:firstLine="0"/>
        <w:jc w:val="both"/>
        <w:rPr>
          <w:rFonts w:ascii="Calibri Light" w:hAnsi="Calibri Light" w:cs="Calibri Light"/>
          <w:sz w:val="18"/>
          <w:szCs w:val="18"/>
        </w:rPr>
      </w:pPr>
      <w:r w:rsidRPr="008F2F40">
        <w:rPr>
          <w:rFonts w:ascii="Calibri Light" w:hAnsi="Calibri Light" w:cs="Calibri Light"/>
          <w:sz w:val="18"/>
          <w:szCs w:val="18"/>
        </w:rPr>
        <w:t>zakres mojego udziału przy wykonywaniu zamówienia będzie następujący:</w:t>
      </w:r>
    </w:p>
    <w:p w14:paraId="1D899ED7" w14:textId="322F8EDD" w:rsidR="00DA2E06" w:rsidRPr="008F2F40" w:rsidRDefault="00DA2E06" w:rsidP="00DA2E06">
      <w:pPr>
        <w:pStyle w:val="Zwykytekst"/>
        <w:spacing w:line="276" w:lineRule="auto"/>
        <w:ind w:left="284"/>
        <w:rPr>
          <w:rFonts w:ascii="Calibri Light" w:hAnsi="Calibri Light" w:cs="Calibri Light"/>
          <w:sz w:val="18"/>
          <w:szCs w:val="18"/>
        </w:rPr>
      </w:pPr>
      <w:r w:rsidRPr="008F2F40">
        <w:rPr>
          <w:rFonts w:ascii="Calibri Light" w:hAnsi="Calibri Light" w:cs="Calibri Light"/>
          <w:sz w:val="18"/>
          <w:szCs w:val="18"/>
        </w:rPr>
        <w:t>.................................................................................................................................................................................................</w:t>
      </w:r>
    </w:p>
    <w:p w14:paraId="439F66B6" w14:textId="77777777" w:rsidR="00DA2E06" w:rsidRPr="008F2F40" w:rsidRDefault="00DA2E06">
      <w:pPr>
        <w:pStyle w:val="Zwykytekst1"/>
        <w:numPr>
          <w:ilvl w:val="0"/>
          <w:numId w:val="32"/>
        </w:numPr>
        <w:tabs>
          <w:tab w:val="left" w:pos="284"/>
        </w:tabs>
        <w:spacing w:before="120" w:line="276" w:lineRule="auto"/>
        <w:ind w:left="0" w:firstLine="0"/>
        <w:jc w:val="both"/>
        <w:rPr>
          <w:rFonts w:ascii="Calibri Light" w:hAnsi="Calibri Light" w:cs="Calibri Light"/>
          <w:sz w:val="18"/>
          <w:szCs w:val="18"/>
        </w:rPr>
      </w:pPr>
      <w:r w:rsidRPr="008F2F40">
        <w:rPr>
          <w:rFonts w:ascii="Calibri Light" w:hAnsi="Calibri Light" w:cs="Calibri Light"/>
          <w:sz w:val="18"/>
          <w:szCs w:val="18"/>
        </w:rPr>
        <w:t>charakter stosunku łączącego mnie z Wykonawcą będzie następujący:</w:t>
      </w:r>
    </w:p>
    <w:p w14:paraId="55342E54" w14:textId="30F9C043" w:rsidR="00DA2E06" w:rsidRPr="008F2F40" w:rsidRDefault="00DA2E06" w:rsidP="00DA2E06">
      <w:pPr>
        <w:pStyle w:val="Zwykytekst"/>
        <w:spacing w:line="276" w:lineRule="auto"/>
        <w:ind w:left="284"/>
        <w:rPr>
          <w:rFonts w:ascii="Calibri Light" w:hAnsi="Calibri Light" w:cs="Calibri Light"/>
          <w:sz w:val="18"/>
          <w:szCs w:val="18"/>
        </w:rPr>
      </w:pPr>
      <w:r w:rsidRPr="008F2F40">
        <w:rPr>
          <w:rFonts w:ascii="Calibri Light" w:hAnsi="Calibri Light" w:cs="Calibri Light"/>
          <w:sz w:val="18"/>
          <w:szCs w:val="18"/>
        </w:rPr>
        <w:t>.................................................................................................................................................................................................</w:t>
      </w:r>
    </w:p>
    <w:p w14:paraId="4DE24107" w14:textId="77777777" w:rsidR="00DA2E06" w:rsidRPr="008F2F40" w:rsidRDefault="00DA2E06" w:rsidP="00DA2E06">
      <w:pPr>
        <w:rPr>
          <w:rFonts w:ascii="Calibri Light" w:hAnsi="Calibri Light" w:cs="Calibri Light"/>
          <w:sz w:val="16"/>
          <w:szCs w:val="16"/>
          <w:u w:val="single"/>
        </w:rPr>
      </w:pPr>
    </w:p>
    <w:p w14:paraId="7BE594B0" w14:textId="77777777" w:rsidR="00DA2E06" w:rsidRPr="008F2F40" w:rsidRDefault="00DA2E06" w:rsidP="00DA2E06">
      <w:pPr>
        <w:rPr>
          <w:rFonts w:ascii="Calibri Light" w:hAnsi="Calibri Light" w:cs="Calibri Light"/>
          <w:sz w:val="16"/>
          <w:szCs w:val="16"/>
          <w:u w:val="single"/>
        </w:rPr>
      </w:pPr>
    </w:p>
    <w:p w14:paraId="31861A66" w14:textId="77777777" w:rsidR="00DA2E06" w:rsidRPr="008F2F40" w:rsidRDefault="00DA2E06" w:rsidP="00DA2E06">
      <w:pPr>
        <w:rPr>
          <w:rFonts w:ascii="Calibri Light" w:hAnsi="Calibri Light" w:cs="Calibri Light"/>
          <w:sz w:val="16"/>
          <w:szCs w:val="16"/>
          <w:u w:val="single"/>
        </w:rPr>
      </w:pPr>
      <w:r w:rsidRPr="008F2F40">
        <w:rPr>
          <w:rFonts w:ascii="Calibri Light" w:hAnsi="Calibri Light" w:cs="Calibri Light"/>
          <w:sz w:val="16"/>
          <w:szCs w:val="16"/>
          <w:u w:val="single"/>
        </w:rPr>
        <w:t>UWAGA:</w:t>
      </w:r>
    </w:p>
    <w:p w14:paraId="00AF9BA4" w14:textId="77777777" w:rsidR="00DA2E06" w:rsidRPr="008F2F40" w:rsidRDefault="00DA2E06">
      <w:pPr>
        <w:pStyle w:val="Akapitzlist"/>
        <w:numPr>
          <w:ilvl w:val="0"/>
          <w:numId w:val="34"/>
        </w:numPr>
        <w:ind w:left="284" w:hanging="284"/>
        <w:jc w:val="both"/>
        <w:rPr>
          <w:rFonts w:ascii="Calibri Light" w:hAnsi="Calibri Light" w:cs="Calibri Light"/>
          <w:sz w:val="16"/>
          <w:szCs w:val="16"/>
        </w:rPr>
      </w:pPr>
      <w:r w:rsidRPr="008F2F40">
        <w:rPr>
          <w:rFonts w:ascii="Calibri Light" w:hAnsi="Calibri Light" w:cs="Calibri Light"/>
          <w:sz w:val="16"/>
          <w:szCs w:val="16"/>
        </w:rPr>
        <w:t>Zamiast niniejszego Formularza można przedstawić inne dokumenty, w szczególności:</w:t>
      </w:r>
    </w:p>
    <w:p w14:paraId="6BF29B39" w14:textId="77777777" w:rsidR="00DA2E06" w:rsidRPr="008F2F40" w:rsidRDefault="00DA2E06">
      <w:pPr>
        <w:pStyle w:val="Akapitzlist"/>
        <w:numPr>
          <w:ilvl w:val="0"/>
          <w:numId w:val="33"/>
        </w:numPr>
        <w:ind w:left="567" w:hanging="284"/>
        <w:jc w:val="both"/>
        <w:rPr>
          <w:rFonts w:ascii="Calibri Light" w:hAnsi="Calibri Light" w:cs="Calibri Light"/>
          <w:sz w:val="16"/>
          <w:szCs w:val="16"/>
        </w:rPr>
      </w:pPr>
      <w:r w:rsidRPr="008F2F40">
        <w:rPr>
          <w:rFonts w:ascii="Calibri Light" w:hAnsi="Calibri Light" w:cs="Calibri Light"/>
          <w:sz w:val="16"/>
          <w:szCs w:val="16"/>
        </w:rPr>
        <w:t xml:space="preserve">zobowiązanie podmiotu, o którym mowa w art. 118 ust. 4 ustawy </w:t>
      </w:r>
      <w:proofErr w:type="spellStart"/>
      <w:r w:rsidRPr="008F2F40">
        <w:rPr>
          <w:rFonts w:ascii="Calibri Light" w:hAnsi="Calibri Light" w:cs="Calibri Light"/>
          <w:sz w:val="16"/>
          <w:szCs w:val="16"/>
        </w:rPr>
        <w:t>Pzp</w:t>
      </w:r>
      <w:proofErr w:type="spellEnd"/>
      <w:r w:rsidRPr="008F2F40">
        <w:rPr>
          <w:rFonts w:ascii="Calibri Light" w:hAnsi="Calibri Light" w:cs="Calibri Light"/>
          <w:sz w:val="16"/>
          <w:szCs w:val="16"/>
        </w:rPr>
        <w:t xml:space="preserve"> sporządzone w oparciu o własny wzór;</w:t>
      </w:r>
    </w:p>
    <w:p w14:paraId="5539BFD6" w14:textId="77777777" w:rsidR="00DA2E06" w:rsidRPr="008F2F40" w:rsidRDefault="00DA2E06">
      <w:pPr>
        <w:pStyle w:val="Akapitzlist"/>
        <w:numPr>
          <w:ilvl w:val="0"/>
          <w:numId w:val="33"/>
        </w:numPr>
        <w:ind w:left="567" w:hanging="284"/>
        <w:jc w:val="both"/>
        <w:rPr>
          <w:rFonts w:ascii="Calibri Light" w:hAnsi="Calibri Light" w:cs="Calibri Light"/>
          <w:sz w:val="16"/>
          <w:szCs w:val="16"/>
        </w:rPr>
      </w:pPr>
      <w:r w:rsidRPr="008F2F40">
        <w:rPr>
          <w:rFonts w:ascii="Calibri Light" w:hAnsi="Calibri Light" w:cs="Calibri Light"/>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38149F0" w14:textId="77777777" w:rsidR="00DA2E06" w:rsidRPr="008F2F40" w:rsidRDefault="00DA2E06">
      <w:pPr>
        <w:pStyle w:val="Akapitzlist"/>
        <w:numPr>
          <w:ilvl w:val="0"/>
          <w:numId w:val="35"/>
        </w:numPr>
        <w:ind w:left="851" w:hanging="284"/>
        <w:jc w:val="both"/>
        <w:rPr>
          <w:rFonts w:ascii="Calibri Light" w:hAnsi="Calibri Light" w:cs="Calibri Light"/>
          <w:sz w:val="16"/>
          <w:szCs w:val="16"/>
        </w:rPr>
      </w:pPr>
      <w:r w:rsidRPr="008F2F40">
        <w:rPr>
          <w:rFonts w:ascii="Calibri Light" w:hAnsi="Calibri Light" w:cs="Calibri Light"/>
          <w:sz w:val="16"/>
          <w:szCs w:val="16"/>
        </w:rPr>
        <w:t>zakres dostępnych Wykonawcy zasobów innego podmiotu;</w:t>
      </w:r>
    </w:p>
    <w:p w14:paraId="31FE43D2" w14:textId="77777777" w:rsidR="00DA2E06" w:rsidRPr="008F2F40" w:rsidRDefault="00DA2E06">
      <w:pPr>
        <w:pStyle w:val="Akapitzlist"/>
        <w:numPr>
          <w:ilvl w:val="0"/>
          <w:numId w:val="35"/>
        </w:numPr>
        <w:ind w:left="851" w:hanging="284"/>
        <w:jc w:val="both"/>
        <w:rPr>
          <w:rFonts w:ascii="Calibri Light" w:hAnsi="Calibri Light" w:cs="Calibri Light"/>
          <w:sz w:val="16"/>
          <w:szCs w:val="16"/>
        </w:rPr>
      </w:pPr>
      <w:r w:rsidRPr="008F2F40">
        <w:rPr>
          <w:rFonts w:ascii="Calibri Light" w:hAnsi="Calibri Light" w:cs="Calibri Light"/>
          <w:sz w:val="16"/>
          <w:szCs w:val="16"/>
        </w:rPr>
        <w:t>sposób i okres udostępnienia Wykonawcy i wykorzystania przez niego zasobów podmiotu udostępniającego te zasoby przy wykonywaniu zamówienia;</w:t>
      </w:r>
    </w:p>
    <w:p w14:paraId="027C9BA5" w14:textId="77777777" w:rsidR="00DA2E06" w:rsidRPr="008F2F40" w:rsidRDefault="00DA2E06">
      <w:pPr>
        <w:pStyle w:val="Akapitzlist"/>
        <w:numPr>
          <w:ilvl w:val="0"/>
          <w:numId w:val="35"/>
        </w:numPr>
        <w:ind w:left="851" w:hanging="284"/>
        <w:rPr>
          <w:rFonts w:ascii="Calibri Light" w:hAnsi="Calibri Light" w:cs="Calibri Light"/>
          <w:sz w:val="16"/>
          <w:szCs w:val="16"/>
        </w:rPr>
      </w:pPr>
      <w:r w:rsidRPr="008F2F40">
        <w:rPr>
          <w:rFonts w:ascii="Calibri Light" w:hAnsi="Calibri Light" w:cs="Calibri Light"/>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6BBFF1" w14:textId="77777777" w:rsidR="00DA2E06" w:rsidRPr="008F2F40" w:rsidRDefault="00DA2E06">
      <w:pPr>
        <w:pStyle w:val="Akapitzlist"/>
        <w:numPr>
          <w:ilvl w:val="0"/>
          <w:numId w:val="34"/>
        </w:numPr>
        <w:ind w:left="284" w:hanging="284"/>
        <w:jc w:val="both"/>
        <w:rPr>
          <w:rFonts w:ascii="Calibri Light" w:hAnsi="Calibri Light" w:cs="Calibri Light"/>
          <w:sz w:val="16"/>
          <w:szCs w:val="16"/>
        </w:rPr>
      </w:pPr>
      <w:r w:rsidRPr="008F2F40">
        <w:rPr>
          <w:rFonts w:ascii="Calibri Light" w:hAnsi="Calibri Light" w:cs="Calibri Light"/>
          <w:sz w:val="16"/>
          <w:szCs w:val="16"/>
        </w:rPr>
        <w:t xml:space="preserve">Zgodnie z treścią art. 118 ust. 2 ustawy </w:t>
      </w:r>
      <w:proofErr w:type="spellStart"/>
      <w:r w:rsidRPr="008F2F40">
        <w:rPr>
          <w:rFonts w:ascii="Calibri Light" w:hAnsi="Calibri Light" w:cs="Calibri Light"/>
          <w:sz w:val="16"/>
          <w:szCs w:val="16"/>
        </w:rPr>
        <w:t>Pzp</w:t>
      </w:r>
      <w:proofErr w:type="spellEnd"/>
      <w:r w:rsidRPr="008F2F40">
        <w:rPr>
          <w:rFonts w:ascii="Calibri Light" w:hAnsi="Calibri Light" w:cs="Calibri Light"/>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8F2F40">
        <w:rPr>
          <w:rFonts w:ascii="Calibri Light" w:hAnsi="Calibri Light" w:cs="Calibri Light"/>
          <w:sz w:val="18"/>
          <w:szCs w:val="18"/>
        </w:rPr>
        <w:br w:type="page"/>
      </w:r>
    </w:p>
    <w:p w14:paraId="1DAF4078" w14:textId="2C0DE8D6" w:rsidR="00DA2E06" w:rsidRPr="008F2F40" w:rsidRDefault="00DA2E06" w:rsidP="00DA2E06">
      <w:pPr>
        <w:jc w:val="right"/>
        <w:rPr>
          <w:rFonts w:ascii="Calibri Light" w:hAnsi="Calibri Light" w:cs="Calibri Light"/>
          <w:sz w:val="18"/>
          <w:szCs w:val="18"/>
        </w:rPr>
      </w:pPr>
      <w:r w:rsidRPr="008F2F40">
        <w:rPr>
          <w:rFonts w:ascii="Calibri Light" w:hAnsi="Calibri Light" w:cs="Calibri Light"/>
          <w:sz w:val="18"/>
          <w:szCs w:val="18"/>
        </w:rPr>
        <w:lastRenderedPageBreak/>
        <w:t xml:space="preserve">Załącznik nr </w:t>
      </w:r>
      <w:r w:rsidR="007F1093">
        <w:rPr>
          <w:rFonts w:ascii="Calibri Light" w:hAnsi="Calibri Light" w:cs="Calibri Light"/>
          <w:sz w:val="18"/>
          <w:szCs w:val="18"/>
        </w:rPr>
        <w:t>4</w:t>
      </w:r>
    </w:p>
    <w:p w14:paraId="674903BE" w14:textId="77777777" w:rsidR="00DA2E06" w:rsidRPr="008F2F40" w:rsidRDefault="00DA2E06" w:rsidP="00DA2E06">
      <w:pPr>
        <w:jc w:val="right"/>
        <w:textAlignment w:val="center"/>
        <w:rPr>
          <w:rFonts w:ascii="Calibri Light" w:eastAsia="Arial Unicode MS" w:hAnsi="Calibri Light" w:cs="Calibri Light"/>
          <w:sz w:val="18"/>
          <w:szCs w:val="18"/>
        </w:rPr>
      </w:pPr>
    </w:p>
    <w:p w14:paraId="77217A02" w14:textId="77777777" w:rsidR="00DA2E06" w:rsidRPr="008F2F40" w:rsidRDefault="00DA2E06" w:rsidP="00DA2E06">
      <w:pPr>
        <w:jc w:val="right"/>
        <w:textAlignment w:val="center"/>
        <w:rPr>
          <w:rFonts w:ascii="Calibri Light" w:eastAsia="Arial Unicode MS"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62"/>
      </w:tblGrid>
      <w:tr w:rsidR="00DA2E06" w:rsidRPr="008F2F40" w14:paraId="37A500A0" w14:textId="77777777" w:rsidTr="00C82F20">
        <w:trPr>
          <w:trHeight w:val="738"/>
        </w:trPr>
        <w:tc>
          <w:tcPr>
            <w:tcW w:w="5000" w:type="pct"/>
            <w:shd w:val="clear" w:color="auto" w:fill="D9D9D9" w:themeFill="background1" w:themeFillShade="D9"/>
            <w:vAlign w:val="center"/>
          </w:tcPr>
          <w:p w14:paraId="5A528920" w14:textId="77777777" w:rsidR="00DA2E06" w:rsidRPr="008F2F40" w:rsidRDefault="00DA2E06" w:rsidP="00C82F20">
            <w:pPr>
              <w:jc w:val="center"/>
              <w:rPr>
                <w:rFonts w:ascii="Calibri Light" w:hAnsi="Calibri Light" w:cs="Calibri Light"/>
                <w:b/>
                <w:bCs/>
                <w:sz w:val="20"/>
                <w:szCs w:val="20"/>
              </w:rPr>
            </w:pPr>
            <w:r w:rsidRPr="008F2F40">
              <w:rPr>
                <w:rFonts w:ascii="Calibri Light" w:hAnsi="Calibri Light" w:cs="Calibri Light"/>
                <w:b/>
                <w:bCs/>
                <w:sz w:val="20"/>
                <w:szCs w:val="20"/>
              </w:rPr>
              <w:t>OŚWIADCZENIE</w:t>
            </w:r>
          </w:p>
          <w:p w14:paraId="2B6367C5" w14:textId="77777777" w:rsidR="00DA2E06" w:rsidRPr="008F2F40" w:rsidRDefault="00DA2E06" w:rsidP="00C82F20">
            <w:pPr>
              <w:jc w:val="center"/>
              <w:rPr>
                <w:rFonts w:ascii="Calibri Light" w:hAnsi="Calibri Light" w:cs="Calibri Light"/>
                <w:b/>
                <w:bCs/>
                <w:sz w:val="20"/>
                <w:szCs w:val="20"/>
              </w:rPr>
            </w:pPr>
            <w:r w:rsidRPr="008F2F40">
              <w:rPr>
                <w:rFonts w:ascii="Calibri Light" w:hAnsi="Calibri Light" w:cs="Calibri Light"/>
                <w:b/>
                <w:bCs/>
                <w:sz w:val="20"/>
                <w:szCs w:val="20"/>
              </w:rPr>
              <w:t xml:space="preserve">Wykonawców wspólnie ubiegających się o udzielenie zamówienia w zakresie, </w:t>
            </w:r>
          </w:p>
          <w:p w14:paraId="0C5F1B3F" w14:textId="0305BB1A" w:rsidR="00DA2E06" w:rsidRPr="008F2F40" w:rsidRDefault="00DA2E06" w:rsidP="00DA2E06">
            <w:pPr>
              <w:jc w:val="center"/>
              <w:rPr>
                <w:rFonts w:ascii="Calibri Light" w:hAnsi="Calibri Light" w:cs="Calibri Light"/>
                <w:b/>
                <w:bCs/>
                <w:sz w:val="20"/>
                <w:szCs w:val="20"/>
              </w:rPr>
            </w:pPr>
            <w:r w:rsidRPr="008F2F40">
              <w:rPr>
                <w:rFonts w:ascii="Calibri Light" w:hAnsi="Calibri Light" w:cs="Calibri Light"/>
                <w:b/>
                <w:bCs/>
                <w:sz w:val="20"/>
                <w:szCs w:val="20"/>
              </w:rPr>
              <w:t xml:space="preserve">o którym mowa w art. 117 ust. 4 ustawy </w:t>
            </w:r>
            <w:proofErr w:type="spellStart"/>
            <w:r w:rsidRPr="008F2F40">
              <w:rPr>
                <w:rFonts w:ascii="Calibri Light" w:hAnsi="Calibri Light" w:cs="Calibri Light"/>
                <w:b/>
                <w:bCs/>
                <w:sz w:val="20"/>
                <w:szCs w:val="20"/>
              </w:rPr>
              <w:t>Pzp</w:t>
            </w:r>
            <w:proofErr w:type="spellEnd"/>
          </w:p>
        </w:tc>
      </w:tr>
    </w:tbl>
    <w:p w14:paraId="5015D191" w14:textId="77777777" w:rsidR="00DA2E06" w:rsidRPr="008F2F40" w:rsidRDefault="00DA2E06" w:rsidP="00DA2E06">
      <w:pPr>
        <w:widowControl w:val="0"/>
        <w:tabs>
          <w:tab w:val="left" w:pos="0"/>
        </w:tabs>
        <w:jc w:val="both"/>
        <w:outlineLvl w:val="0"/>
        <w:rPr>
          <w:rFonts w:ascii="Calibri Light" w:hAnsi="Calibri Light" w:cs="Calibri Light"/>
          <w:b/>
          <w:bCs/>
          <w:sz w:val="18"/>
          <w:szCs w:val="18"/>
        </w:rPr>
      </w:pPr>
    </w:p>
    <w:p w14:paraId="73FA0ACB" w14:textId="71E752B3" w:rsidR="000326AE" w:rsidRDefault="000326AE" w:rsidP="000326AE">
      <w:pPr>
        <w:widowControl w:val="0"/>
        <w:spacing w:before="60"/>
        <w:jc w:val="both"/>
        <w:outlineLvl w:val="0"/>
        <w:rPr>
          <w:rFonts w:ascii="Calibri Light" w:hAnsi="Calibri Light" w:cs="Calibri Light"/>
          <w:b/>
          <w:bCs/>
          <w:sz w:val="18"/>
          <w:szCs w:val="18"/>
        </w:rPr>
      </w:pPr>
      <w:r w:rsidRPr="008F2F40">
        <w:rPr>
          <w:rFonts w:ascii="Calibri Light" w:hAnsi="Calibri Light" w:cs="Calibri Light"/>
          <w:spacing w:val="4"/>
          <w:sz w:val="18"/>
          <w:szCs w:val="18"/>
        </w:rPr>
        <w:t>Nazwa postępowania:</w:t>
      </w:r>
      <w:r w:rsidRPr="008F2F40">
        <w:rPr>
          <w:rFonts w:ascii="Calibri Light" w:hAnsi="Calibri Light" w:cs="Calibri Light"/>
          <w:b/>
          <w:spacing w:val="4"/>
          <w:sz w:val="18"/>
          <w:szCs w:val="18"/>
        </w:rPr>
        <w:t xml:space="preserve"> </w:t>
      </w:r>
      <w:r w:rsidRPr="003C4840">
        <w:rPr>
          <w:rFonts w:ascii="Calibri Light" w:hAnsi="Calibri Light" w:cs="Calibri Light"/>
          <w:b/>
          <w:bCs/>
          <w:sz w:val="18"/>
          <w:szCs w:val="18"/>
        </w:rPr>
        <w:t>Usługa kompleksowego sprzątania budynku Szkoły Podstawowej nr 68 im. II Tysiąclecia Wrocławia we</w:t>
      </w:r>
      <w:r>
        <w:rPr>
          <w:rFonts w:ascii="Calibri Light" w:hAnsi="Calibri Light" w:cs="Calibri Light"/>
          <w:b/>
          <w:bCs/>
          <w:sz w:val="18"/>
          <w:szCs w:val="18"/>
        </w:rPr>
        <w:t> </w:t>
      </w:r>
      <w:r w:rsidRPr="003C4840">
        <w:rPr>
          <w:rFonts w:ascii="Calibri Light" w:hAnsi="Calibri Light" w:cs="Calibri Light"/>
          <w:b/>
          <w:bCs/>
          <w:sz w:val="18"/>
          <w:szCs w:val="18"/>
        </w:rPr>
        <w:t>Wrocławiu w 202</w:t>
      </w:r>
      <w:r w:rsidR="003E5D9F">
        <w:rPr>
          <w:rFonts w:ascii="Calibri Light" w:hAnsi="Calibri Light" w:cs="Calibri Light"/>
          <w:b/>
          <w:bCs/>
          <w:sz w:val="18"/>
          <w:szCs w:val="18"/>
        </w:rPr>
        <w:t>6</w:t>
      </w:r>
      <w:r w:rsidRPr="003C4840">
        <w:rPr>
          <w:rFonts w:ascii="Calibri Light" w:hAnsi="Calibri Light" w:cs="Calibri Light"/>
          <w:b/>
          <w:bCs/>
          <w:sz w:val="18"/>
          <w:szCs w:val="18"/>
        </w:rPr>
        <w:t xml:space="preserve">r. </w:t>
      </w:r>
    </w:p>
    <w:p w14:paraId="03F1184F" w14:textId="227B2030" w:rsidR="00DA2E06" w:rsidRPr="008F2F40" w:rsidRDefault="00DA2E06" w:rsidP="00DA2E06">
      <w:pPr>
        <w:jc w:val="both"/>
        <w:rPr>
          <w:rFonts w:ascii="Calibri Light" w:hAnsi="Calibri Light" w:cs="Calibri Light"/>
          <w:bCs/>
          <w:spacing w:val="4"/>
          <w:sz w:val="18"/>
          <w:szCs w:val="18"/>
        </w:rPr>
      </w:pPr>
    </w:p>
    <w:p w14:paraId="533E5103" w14:textId="77777777" w:rsidR="00DA2E06" w:rsidRPr="008F2F40" w:rsidRDefault="00DA2E06" w:rsidP="00DA2E06">
      <w:pPr>
        <w:jc w:val="both"/>
        <w:rPr>
          <w:rFonts w:ascii="Calibri Light" w:hAnsi="Calibri Light" w:cs="Calibri Light"/>
          <w:bCs/>
          <w:spacing w:val="4"/>
          <w:sz w:val="18"/>
          <w:szCs w:val="18"/>
        </w:rPr>
      </w:pPr>
      <w:r w:rsidRPr="008F2F40">
        <w:rPr>
          <w:rFonts w:ascii="Calibri Light" w:hAnsi="Calibri Light" w:cs="Calibri Light"/>
          <w:bCs/>
          <w:spacing w:val="4"/>
          <w:sz w:val="18"/>
          <w:szCs w:val="18"/>
        </w:rPr>
        <w:t>Nazwa i adres Wykonawcy:</w:t>
      </w:r>
    </w:p>
    <w:p w14:paraId="18B6B06A" w14:textId="70F9F7EA" w:rsidR="00DA2E06" w:rsidRPr="008F2F40" w:rsidRDefault="00DA2E06" w:rsidP="00DA2E06">
      <w:pPr>
        <w:jc w:val="both"/>
        <w:rPr>
          <w:rFonts w:ascii="Calibri Light" w:hAnsi="Calibri Light" w:cs="Calibri Light"/>
          <w:bCs/>
          <w:spacing w:val="4"/>
          <w:sz w:val="18"/>
          <w:szCs w:val="18"/>
        </w:rPr>
      </w:pPr>
      <w:r w:rsidRPr="008F2F40">
        <w:rPr>
          <w:rFonts w:ascii="Calibri Light" w:hAnsi="Calibri Light" w:cs="Calibri Light"/>
          <w:bCs/>
          <w:spacing w:val="4"/>
          <w:sz w:val="18"/>
          <w:szCs w:val="18"/>
        </w:rPr>
        <w:t>.......................................................................................................................................................................................</w:t>
      </w:r>
    </w:p>
    <w:p w14:paraId="4E34B6A0" w14:textId="77777777" w:rsidR="00DA2E06" w:rsidRPr="008F2F40" w:rsidRDefault="00DA2E06" w:rsidP="00DA2E06">
      <w:pPr>
        <w:rPr>
          <w:rFonts w:ascii="Calibri Light" w:hAnsi="Calibri Light" w:cs="Calibri Light"/>
          <w:bCs/>
          <w:i/>
          <w:sz w:val="16"/>
          <w:szCs w:val="16"/>
        </w:rPr>
      </w:pPr>
    </w:p>
    <w:p w14:paraId="574F037F" w14:textId="77777777" w:rsidR="00DA2E06" w:rsidRPr="008F2F40" w:rsidRDefault="00DA2E06" w:rsidP="00DA2E06">
      <w:pPr>
        <w:spacing w:before="200"/>
        <w:jc w:val="both"/>
        <w:rPr>
          <w:rFonts w:ascii="Calibri Light" w:hAnsi="Calibri Light" w:cs="Calibri Light"/>
          <w:sz w:val="18"/>
          <w:szCs w:val="18"/>
        </w:rPr>
      </w:pPr>
      <w:r w:rsidRPr="008F2F40">
        <w:rPr>
          <w:rFonts w:ascii="Calibri Light" w:hAnsi="Calibri Light" w:cs="Calibri Light"/>
          <w:b/>
          <w:sz w:val="18"/>
          <w:szCs w:val="18"/>
        </w:rPr>
        <w:t>OŚWIADCZAM/-MY</w:t>
      </w:r>
      <w:r w:rsidRPr="008F2F40">
        <w:rPr>
          <w:rFonts w:ascii="Calibri Light" w:hAnsi="Calibri Light" w:cs="Calibri Light"/>
          <w:sz w:val="18"/>
          <w:szCs w:val="18"/>
        </w:rPr>
        <w:t>, iż następujące roboty budowlane/usługi/dostawy* wykonają poszczególni Wykonawcy wspólnie ubiegający się o udzielenie zamówienia:</w:t>
      </w:r>
    </w:p>
    <w:p w14:paraId="0D460425" w14:textId="77777777" w:rsidR="00DA2E06" w:rsidRPr="008F2F40" w:rsidRDefault="00DA2E06" w:rsidP="00DA2E06">
      <w:pPr>
        <w:ind w:right="-2"/>
        <w:jc w:val="both"/>
        <w:rPr>
          <w:rFonts w:ascii="Calibri Light" w:hAnsi="Calibri Light" w:cs="Calibri Light"/>
          <w:sz w:val="18"/>
          <w:szCs w:val="18"/>
        </w:rPr>
      </w:pPr>
    </w:p>
    <w:p w14:paraId="5219AD39" w14:textId="77777777" w:rsidR="00DA2E06" w:rsidRPr="008F2F40" w:rsidRDefault="00DA2E06" w:rsidP="00DA2E06">
      <w:pPr>
        <w:ind w:right="-2"/>
        <w:jc w:val="both"/>
        <w:rPr>
          <w:rFonts w:ascii="Calibri Light" w:hAnsi="Calibri Light" w:cs="Calibri Light"/>
          <w:sz w:val="18"/>
          <w:szCs w:val="18"/>
        </w:rPr>
      </w:pPr>
      <w:r w:rsidRPr="008F2F40">
        <w:rPr>
          <w:rFonts w:ascii="Calibri Light" w:hAnsi="Calibri Light" w:cs="Calibri Light"/>
          <w:sz w:val="18"/>
          <w:szCs w:val="18"/>
        </w:rPr>
        <w:t>Wykonawca (nazwa): _______________ wykona: __________________________**</w:t>
      </w:r>
    </w:p>
    <w:p w14:paraId="3E173CDF" w14:textId="77777777" w:rsidR="00DA2E06" w:rsidRPr="008F2F40" w:rsidRDefault="00DA2E06" w:rsidP="00DA2E06">
      <w:pPr>
        <w:ind w:right="-2"/>
        <w:jc w:val="both"/>
        <w:rPr>
          <w:rFonts w:ascii="Calibri Light" w:hAnsi="Calibri Light" w:cs="Calibri Light"/>
          <w:sz w:val="18"/>
          <w:szCs w:val="18"/>
        </w:rPr>
      </w:pPr>
    </w:p>
    <w:p w14:paraId="1C8716B3" w14:textId="77777777" w:rsidR="00DA2E06" w:rsidRPr="008F2F40" w:rsidRDefault="00DA2E06" w:rsidP="00DA2E06">
      <w:pPr>
        <w:ind w:right="-2"/>
        <w:jc w:val="both"/>
        <w:rPr>
          <w:rFonts w:ascii="Calibri Light" w:hAnsi="Calibri Light" w:cs="Calibri Light"/>
          <w:sz w:val="18"/>
          <w:szCs w:val="18"/>
        </w:rPr>
      </w:pPr>
      <w:r w:rsidRPr="008F2F40">
        <w:rPr>
          <w:rFonts w:ascii="Calibri Light" w:hAnsi="Calibri Light" w:cs="Calibri Light"/>
          <w:sz w:val="18"/>
          <w:szCs w:val="18"/>
        </w:rPr>
        <w:t>Wykonawca (nazwa): _______________ wykona: __________________________**</w:t>
      </w:r>
    </w:p>
    <w:p w14:paraId="057E82C9" w14:textId="77777777" w:rsidR="00DA2E06" w:rsidRPr="008F2F40" w:rsidRDefault="00DA2E06" w:rsidP="00DA2E06">
      <w:pPr>
        <w:spacing w:after="120"/>
        <w:jc w:val="both"/>
        <w:rPr>
          <w:rFonts w:ascii="Calibri Light" w:hAnsi="Calibri Light" w:cs="Calibri Light"/>
          <w:spacing w:val="4"/>
          <w:sz w:val="20"/>
          <w:szCs w:val="20"/>
        </w:rPr>
      </w:pPr>
    </w:p>
    <w:p w14:paraId="616BFD82" w14:textId="77777777" w:rsidR="00DA2E06" w:rsidRPr="008F2F40" w:rsidRDefault="00DA2E06" w:rsidP="00DA2E06">
      <w:pPr>
        <w:spacing w:after="120"/>
        <w:jc w:val="both"/>
        <w:rPr>
          <w:rFonts w:ascii="Calibri Light" w:hAnsi="Calibri Light" w:cs="Calibri Light"/>
          <w:spacing w:val="4"/>
          <w:sz w:val="14"/>
          <w:szCs w:val="14"/>
        </w:rPr>
      </w:pPr>
    </w:p>
    <w:p w14:paraId="06E94FAD" w14:textId="77777777" w:rsidR="00DA2E06" w:rsidRPr="008F2F40" w:rsidRDefault="00DA2E06" w:rsidP="00DA2E06">
      <w:pPr>
        <w:spacing w:after="120"/>
        <w:jc w:val="both"/>
        <w:rPr>
          <w:rFonts w:ascii="Calibri Light" w:hAnsi="Calibri Light" w:cs="Calibri Light"/>
          <w:spacing w:val="4"/>
          <w:sz w:val="14"/>
          <w:szCs w:val="14"/>
        </w:rPr>
      </w:pPr>
      <w:r w:rsidRPr="008F2F40">
        <w:rPr>
          <w:rFonts w:ascii="Calibri Light" w:hAnsi="Calibri Light" w:cs="Calibri Light"/>
          <w:spacing w:val="4"/>
          <w:sz w:val="14"/>
          <w:szCs w:val="14"/>
        </w:rPr>
        <w:t xml:space="preserve">* dostosować odpowiednio </w:t>
      </w:r>
    </w:p>
    <w:p w14:paraId="3FA26575" w14:textId="77777777" w:rsidR="00DA2E06" w:rsidRPr="008F2F40" w:rsidRDefault="00DA2E06" w:rsidP="00DA2E06">
      <w:pPr>
        <w:spacing w:after="120"/>
        <w:jc w:val="both"/>
        <w:rPr>
          <w:rFonts w:ascii="Calibri Light" w:hAnsi="Calibri Light" w:cs="Calibri Light"/>
          <w:spacing w:val="4"/>
          <w:sz w:val="14"/>
          <w:szCs w:val="14"/>
        </w:rPr>
      </w:pPr>
      <w:r w:rsidRPr="008F2F40">
        <w:rPr>
          <w:rFonts w:ascii="Calibri Light" w:hAnsi="Calibri Light" w:cs="Calibri Light"/>
          <w:spacing w:val="4"/>
          <w:sz w:val="14"/>
          <w:szCs w:val="14"/>
        </w:rPr>
        <w:t>** należy dostosować do ilości Wykonawców w Konsorcjum</w:t>
      </w:r>
    </w:p>
    <w:p w14:paraId="4B278FB9" w14:textId="77777777" w:rsidR="00DA2E06" w:rsidRPr="008F2F40" w:rsidRDefault="00DA2E06" w:rsidP="00FF5471">
      <w:pPr>
        <w:jc w:val="right"/>
        <w:rPr>
          <w:rFonts w:ascii="Calibri Light" w:hAnsi="Calibri Light" w:cs="Calibri Light"/>
          <w:sz w:val="18"/>
          <w:szCs w:val="18"/>
        </w:rPr>
      </w:pPr>
    </w:p>
    <w:p w14:paraId="2B6B5A10" w14:textId="77777777" w:rsidR="00DA2E06" w:rsidRPr="008F2F40" w:rsidRDefault="00DA2E06" w:rsidP="00FF5471">
      <w:pPr>
        <w:jc w:val="right"/>
        <w:rPr>
          <w:rFonts w:ascii="Calibri Light" w:hAnsi="Calibri Light" w:cs="Calibri Light"/>
          <w:sz w:val="18"/>
          <w:szCs w:val="18"/>
        </w:rPr>
      </w:pPr>
      <w:r w:rsidRPr="008F2F40">
        <w:rPr>
          <w:rFonts w:ascii="Calibri Light" w:hAnsi="Calibri Light" w:cs="Calibri Light"/>
          <w:sz w:val="18"/>
          <w:szCs w:val="18"/>
        </w:rPr>
        <w:br w:type="page"/>
      </w:r>
    </w:p>
    <w:p w14:paraId="608B16C8" w14:textId="176FF97A" w:rsidR="00FF5471" w:rsidRPr="008F2F40" w:rsidRDefault="00FF5471" w:rsidP="00FF5471">
      <w:pPr>
        <w:jc w:val="right"/>
        <w:rPr>
          <w:rFonts w:ascii="Calibri Light" w:hAnsi="Calibri Light" w:cs="Calibri Light"/>
          <w:sz w:val="18"/>
          <w:szCs w:val="18"/>
        </w:rPr>
      </w:pPr>
      <w:r w:rsidRPr="008F2F40">
        <w:rPr>
          <w:rFonts w:ascii="Calibri Light" w:hAnsi="Calibri Light" w:cs="Calibri Light"/>
          <w:sz w:val="18"/>
          <w:szCs w:val="18"/>
        </w:rPr>
        <w:lastRenderedPageBreak/>
        <w:t xml:space="preserve">Załącznik nr </w:t>
      </w:r>
      <w:r w:rsidR="007F1093">
        <w:rPr>
          <w:rFonts w:ascii="Calibri Light" w:hAnsi="Calibri Light" w:cs="Calibri Light"/>
          <w:sz w:val="18"/>
          <w:szCs w:val="18"/>
        </w:rPr>
        <w:t>5</w:t>
      </w:r>
    </w:p>
    <w:p w14:paraId="253A0B57" w14:textId="77777777" w:rsidR="00155D3D" w:rsidRPr="008F2F40" w:rsidRDefault="00155D3D" w:rsidP="00EC0DBE">
      <w:pPr>
        <w:jc w:val="right"/>
        <w:rPr>
          <w:rFonts w:ascii="Calibri Light" w:hAnsi="Calibri Light" w:cs="Calibri Light"/>
          <w:sz w:val="18"/>
          <w:szCs w:val="18"/>
        </w:rPr>
      </w:pPr>
    </w:p>
    <w:p w14:paraId="333C6663" w14:textId="77777777" w:rsidR="00540F4C" w:rsidRPr="008F2F40" w:rsidRDefault="00540F4C" w:rsidP="00EC0DBE">
      <w:pPr>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62"/>
      </w:tblGrid>
      <w:tr w:rsidR="007F393E" w:rsidRPr="008F2F40" w14:paraId="1575D8BD" w14:textId="77777777" w:rsidTr="007E5CAD">
        <w:trPr>
          <w:trHeight w:val="1149"/>
        </w:trPr>
        <w:tc>
          <w:tcPr>
            <w:tcW w:w="5000" w:type="pct"/>
            <w:shd w:val="clear" w:color="auto" w:fill="D9D9D9" w:themeFill="background1" w:themeFillShade="D9"/>
            <w:vAlign w:val="center"/>
          </w:tcPr>
          <w:p w14:paraId="4B79FD60" w14:textId="77777777" w:rsidR="007E5CAD" w:rsidRPr="008F2F40" w:rsidRDefault="007E5CAD" w:rsidP="00F671A9">
            <w:pPr>
              <w:jc w:val="center"/>
              <w:rPr>
                <w:rFonts w:ascii="Calibri Light" w:hAnsi="Calibri Light" w:cs="Calibri Light"/>
                <w:b/>
                <w:bCs/>
                <w:sz w:val="20"/>
                <w:szCs w:val="20"/>
              </w:rPr>
            </w:pPr>
            <w:r w:rsidRPr="008F2F40">
              <w:rPr>
                <w:rFonts w:ascii="Calibri Light" w:hAnsi="Calibri Light" w:cs="Calibri Light"/>
                <w:b/>
                <w:bCs/>
                <w:sz w:val="20"/>
                <w:szCs w:val="20"/>
              </w:rPr>
              <w:t xml:space="preserve">OŚWIADCZENIE </w:t>
            </w:r>
          </w:p>
          <w:p w14:paraId="21FA2917" w14:textId="77777777" w:rsidR="007E5CAD" w:rsidRPr="008F2F40" w:rsidRDefault="007E5CAD" w:rsidP="00F671A9">
            <w:pPr>
              <w:jc w:val="center"/>
              <w:rPr>
                <w:rFonts w:ascii="Calibri Light" w:hAnsi="Calibri Light" w:cs="Calibri Light"/>
                <w:b/>
                <w:bCs/>
                <w:sz w:val="20"/>
                <w:szCs w:val="20"/>
              </w:rPr>
            </w:pPr>
            <w:r w:rsidRPr="008F2F40">
              <w:rPr>
                <w:rFonts w:ascii="Calibri Light" w:hAnsi="Calibri Light" w:cs="Calibri Light"/>
                <w:b/>
                <w:bCs/>
                <w:sz w:val="20"/>
                <w:szCs w:val="20"/>
              </w:rPr>
              <w:t>W ZAKRESIE ART. 108 UST. 1 PKT 5 USTAWY PZP</w:t>
            </w:r>
          </w:p>
          <w:p w14:paraId="67C1EB89" w14:textId="19FE3556" w:rsidR="0091171C" w:rsidRPr="008F2F40" w:rsidRDefault="007E5CAD" w:rsidP="00EF6185">
            <w:pPr>
              <w:jc w:val="center"/>
              <w:rPr>
                <w:rFonts w:ascii="Calibri Light" w:hAnsi="Calibri Light" w:cs="Calibri Light"/>
                <w:b/>
                <w:bCs/>
                <w:sz w:val="20"/>
                <w:szCs w:val="20"/>
              </w:rPr>
            </w:pPr>
            <w:r w:rsidRPr="008F2F40">
              <w:rPr>
                <w:rFonts w:ascii="Calibri Light" w:hAnsi="Calibri Light" w:cs="Calibri Light"/>
                <w:b/>
                <w:bCs/>
                <w:sz w:val="20"/>
                <w:szCs w:val="20"/>
              </w:rPr>
              <w:t>O BRAKU PRZYNALEŻNOŚCI DO TEJ SAMEJ GRUPY KAPITAŁOWEJ</w:t>
            </w:r>
          </w:p>
        </w:tc>
      </w:tr>
    </w:tbl>
    <w:p w14:paraId="675F95B4" w14:textId="77777777" w:rsidR="00F671A9" w:rsidRPr="008F2F40" w:rsidRDefault="00F671A9" w:rsidP="006E198B">
      <w:pPr>
        <w:widowControl w:val="0"/>
        <w:tabs>
          <w:tab w:val="left" w:pos="0"/>
        </w:tabs>
        <w:jc w:val="both"/>
        <w:outlineLvl w:val="0"/>
        <w:rPr>
          <w:rFonts w:ascii="Calibri Light" w:hAnsi="Calibri Light" w:cs="Calibri Light"/>
          <w:b/>
          <w:bCs/>
          <w:sz w:val="18"/>
          <w:szCs w:val="18"/>
        </w:rPr>
      </w:pPr>
    </w:p>
    <w:p w14:paraId="6465CEDF" w14:textId="77777777" w:rsidR="002C4B88" w:rsidRPr="008F2F40" w:rsidRDefault="002C4B88" w:rsidP="006E198B">
      <w:pPr>
        <w:widowControl w:val="0"/>
        <w:tabs>
          <w:tab w:val="left" w:pos="0"/>
        </w:tabs>
        <w:jc w:val="both"/>
        <w:outlineLvl w:val="0"/>
        <w:rPr>
          <w:rFonts w:ascii="Calibri Light" w:hAnsi="Calibri Light" w:cs="Calibri Light"/>
          <w:bCs/>
          <w:sz w:val="18"/>
          <w:szCs w:val="18"/>
        </w:rPr>
      </w:pPr>
    </w:p>
    <w:p w14:paraId="7FD76AC7" w14:textId="69EFC1F0" w:rsidR="000326AE" w:rsidRDefault="000326AE" w:rsidP="000326AE">
      <w:pPr>
        <w:widowControl w:val="0"/>
        <w:spacing w:before="60"/>
        <w:jc w:val="both"/>
        <w:outlineLvl w:val="0"/>
        <w:rPr>
          <w:rFonts w:ascii="Calibri Light" w:hAnsi="Calibri Light" w:cs="Calibri Light"/>
          <w:b/>
          <w:bCs/>
          <w:sz w:val="18"/>
          <w:szCs w:val="18"/>
        </w:rPr>
      </w:pPr>
      <w:r w:rsidRPr="008F2F40">
        <w:rPr>
          <w:rFonts w:ascii="Calibri Light" w:hAnsi="Calibri Light" w:cs="Calibri Light"/>
          <w:spacing w:val="4"/>
          <w:sz w:val="18"/>
          <w:szCs w:val="18"/>
        </w:rPr>
        <w:t>Nazwa postępowania:</w:t>
      </w:r>
      <w:r w:rsidRPr="008F2F40">
        <w:rPr>
          <w:rFonts w:ascii="Calibri Light" w:hAnsi="Calibri Light" w:cs="Calibri Light"/>
          <w:b/>
          <w:spacing w:val="4"/>
          <w:sz w:val="18"/>
          <w:szCs w:val="18"/>
        </w:rPr>
        <w:t xml:space="preserve"> </w:t>
      </w:r>
      <w:r w:rsidRPr="003C4840">
        <w:rPr>
          <w:rFonts w:ascii="Calibri Light" w:hAnsi="Calibri Light" w:cs="Calibri Light"/>
          <w:b/>
          <w:bCs/>
          <w:sz w:val="18"/>
          <w:szCs w:val="18"/>
        </w:rPr>
        <w:t>Usługa kompleksowego sprzątania budynku Szkoły Podstawowej nr 68 im. II Tysiąclecia Wrocławia we</w:t>
      </w:r>
      <w:r>
        <w:rPr>
          <w:rFonts w:ascii="Calibri Light" w:hAnsi="Calibri Light" w:cs="Calibri Light"/>
          <w:b/>
          <w:bCs/>
          <w:sz w:val="18"/>
          <w:szCs w:val="18"/>
        </w:rPr>
        <w:t> </w:t>
      </w:r>
      <w:r w:rsidRPr="003C4840">
        <w:rPr>
          <w:rFonts w:ascii="Calibri Light" w:hAnsi="Calibri Light" w:cs="Calibri Light"/>
          <w:b/>
          <w:bCs/>
          <w:sz w:val="18"/>
          <w:szCs w:val="18"/>
        </w:rPr>
        <w:t>Wrocławiu w 202</w:t>
      </w:r>
      <w:r w:rsidR="003E5D9F">
        <w:rPr>
          <w:rFonts w:ascii="Calibri Light" w:hAnsi="Calibri Light" w:cs="Calibri Light"/>
          <w:b/>
          <w:bCs/>
          <w:sz w:val="18"/>
          <w:szCs w:val="18"/>
        </w:rPr>
        <w:t>6</w:t>
      </w:r>
      <w:r w:rsidRPr="003C4840">
        <w:rPr>
          <w:rFonts w:ascii="Calibri Light" w:hAnsi="Calibri Light" w:cs="Calibri Light"/>
          <w:b/>
          <w:bCs/>
          <w:sz w:val="18"/>
          <w:szCs w:val="18"/>
        </w:rPr>
        <w:t xml:space="preserve">r. </w:t>
      </w:r>
    </w:p>
    <w:p w14:paraId="44311EE3" w14:textId="77CCD5DC" w:rsidR="002C4B88" w:rsidRPr="008F2F40" w:rsidRDefault="002C4B88" w:rsidP="00FE4AF6">
      <w:pPr>
        <w:widowControl w:val="0"/>
        <w:spacing w:before="60"/>
        <w:jc w:val="both"/>
        <w:outlineLvl w:val="0"/>
        <w:rPr>
          <w:rFonts w:ascii="Calibri Light" w:hAnsi="Calibri Light" w:cs="Calibri Light"/>
          <w:bCs/>
          <w:spacing w:val="4"/>
          <w:sz w:val="18"/>
          <w:szCs w:val="18"/>
        </w:rPr>
      </w:pPr>
    </w:p>
    <w:p w14:paraId="2B7ABD90" w14:textId="77777777" w:rsidR="002C4B88" w:rsidRPr="008F2F40" w:rsidRDefault="002C4B88" w:rsidP="002C4B88">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Nazwa i adres Wykonawcy:</w:t>
      </w:r>
    </w:p>
    <w:p w14:paraId="1EC701A6" w14:textId="69D414BA" w:rsidR="002C4B88" w:rsidRPr="008F2F40" w:rsidRDefault="002C4B88" w:rsidP="002C4B88">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w:t>
      </w:r>
    </w:p>
    <w:p w14:paraId="3ACE22D4" w14:textId="77777777" w:rsidR="00E71C7F" w:rsidRPr="008F2F40" w:rsidRDefault="00E71C7F" w:rsidP="00E71C7F">
      <w:pPr>
        <w:jc w:val="both"/>
        <w:rPr>
          <w:rFonts w:ascii="Calibri Light" w:hAnsi="Calibri Light" w:cs="Calibri Light"/>
          <w:bCs/>
          <w:sz w:val="18"/>
          <w:szCs w:val="18"/>
        </w:rPr>
      </w:pPr>
    </w:p>
    <w:p w14:paraId="111B0598" w14:textId="765C4FA5" w:rsidR="00A37A78" w:rsidRPr="008F2F40" w:rsidRDefault="00D036B3" w:rsidP="00EC0DBE">
      <w:pPr>
        <w:jc w:val="both"/>
        <w:rPr>
          <w:rFonts w:ascii="Calibri Light" w:hAnsi="Calibri Light" w:cs="Calibri Light"/>
          <w:sz w:val="18"/>
          <w:szCs w:val="18"/>
        </w:rPr>
      </w:pPr>
      <w:r w:rsidRPr="008F2F40">
        <w:rPr>
          <w:rFonts w:ascii="Calibri Light" w:hAnsi="Calibri Light" w:cs="Calibri Light"/>
          <w:sz w:val="18"/>
          <w:szCs w:val="18"/>
        </w:rPr>
        <w:t xml:space="preserve">W odpowiedzi na wezwanie Zamawiającego </w:t>
      </w:r>
      <w:r w:rsidR="00EC19F2" w:rsidRPr="008F2F40">
        <w:rPr>
          <w:rFonts w:ascii="Calibri Light" w:hAnsi="Calibri Light" w:cs="Calibri Light"/>
          <w:sz w:val="18"/>
          <w:szCs w:val="18"/>
        </w:rPr>
        <w:t>oświadczam</w:t>
      </w:r>
      <w:r w:rsidRPr="008F2F40">
        <w:rPr>
          <w:rFonts w:ascii="Calibri Light" w:hAnsi="Calibri Light" w:cs="Calibri Light"/>
          <w:sz w:val="18"/>
          <w:szCs w:val="18"/>
        </w:rPr>
        <w:t>, że:</w:t>
      </w:r>
    </w:p>
    <w:p w14:paraId="54B2653E" w14:textId="77777777" w:rsidR="00D036B3" w:rsidRPr="008F2F40" w:rsidRDefault="00D036B3" w:rsidP="00EC0DBE">
      <w:pPr>
        <w:jc w:val="both"/>
        <w:rPr>
          <w:rFonts w:ascii="Calibri Light" w:hAnsi="Calibri Light" w:cs="Calibri Light"/>
          <w:bCs/>
          <w:sz w:val="18"/>
          <w:szCs w:val="18"/>
        </w:rPr>
      </w:pPr>
    </w:p>
    <w:p w14:paraId="5AE2F13C" w14:textId="77777777" w:rsidR="00D036B3" w:rsidRPr="008F2F40" w:rsidRDefault="00D036B3">
      <w:pPr>
        <w:pStyle w:val="Akapitzlist"/>
        <w:numPr>
          <w:ilvl w:val="0"/>
          <w:numId w:val="23"/>
        </w:numPr>
        <w:autoSpaceDE w:val="0"/>
        <w:autoSpaceDN w:val="0"/>
        <w:adjustRightInd w:val="0"/>
        <w:spacing w:line="271" w:lineRule="auto"/>
        <w:ind w:left="426"/>
        <w:contextualSpacing/>
        <w:jc w:val="both"/>
        <w:rPr>
          <w:rFonts w:ascii="Calibri Light" w:hAnsi="Calibri Light" w:cs="Calibri Light"/>
          <w:sz w:val="18"/>
          <w:szCs w:val="18"/>
        </w:rPr>
      </w:pPr>
      <w:r w:rsidRPr="008F2F40">
        <w:rPr>
          <w:rFonts w:ascii="Calibri Light" w:hAnsi="Calibri Light" w:cs="Calibri Light"/>
          <w:sz w:val="18"/>
          <w:szCs w:val="18"/>
        </w:rPr>
        <w:t xml:space="preserve">Wykonawca, którego reprezentuję </w:t>
      </w:r>
      <w:r w:rsidRPr="008F2F40">
        <w:rPr>
          <w:rFonts w:ascii="Calibri Light" w:hAnsi="Calibri Light" w:cs="Calibri Light"/>
          <w:sz w:val="18"/>
          <w:szCs w:val="18"/>
          <w:u w:val="single"/>
        </w:rPr>
        <w:t xml:space="preserve">nie należy do </w:t>
      </w:r>
      <w:r w:rsidR="00B506E5" w:rsidRPr="008F2F40">
        <w:rPr>
          <w:rFonts w:ascii="Calibri Light" w:hAnsi="Calibri Light" w:cs="Calibri Light"/>
          <w:sz w:val="18"/>
          <w:szCs w:val="18"/>
          <w:u w:val="single"/>
        </w:rPr>
        <w:t xml:space="preserve">tej samej </w:t>
      </w:r>
      <w:r w:rsidRPr="008F2F40">
        <w:rPr>
          <w:rFonts w:ascii="Calibri Light" w:hAnsi="Calibri Light" w:cs="Calibri Light"/>
          <w:sz w:val="18"/>
          <w:szCs w:val="18"/>
          <w:u w:val="single"/>
        </w:rPr>
        <w:t>grupy kapitałowej</w:t>
      </w:r>
      <w:r w:rsidRPr="008F2F40">
        <w:rPr>
          <w:rFonts w:ascii="Calibri Light" w:hAnsi="Calibri Light" w:cs="Calibri Light"/>
          <w:sz w:val="18"/>
          <w:szCs w:val="18"/>
        </w:rPr>
        <w:t>, o której mowa w art. 108 ust. 1 pkt 5 ustawy Prawo zamówień publicznych*.</w:t>
      </w:r>
    </w:p>
    <w:p w14:paraId="4F4D7259" w14:textId="77777777" w:rsidR="00D036B3" w:rsidRPr="008F2F40"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p>
    <w:p w14:paraId="69289B38" w14:textId="58FF0636" w:rsidR="00D036B3" w:rsidRPr="008F2F40" w:rsidRDefault="00D036B3">
      <w:pPr>
        <w:pStyle w:val="Akapitzlist"/>
        <w:numPr>
          <w:ilvl w:val="0"/>
          <w:numId w:val="23"/>
        </w:numPr>
        <w:autoSpaceDE w:val="0"/>
        <w:autoSpaceDN w:val="0"/>
        <w:adjustRightInd w:val="0"/>
        <w:spacing w:line="271" w:lineRule="auto"/>
        <w:ind w:left="426"/>
        <w:contextualSpacing/>
        <w:jc w:val="both"/>
        <w:rPr>
          <w:rFonts w:ascii="Calibri Light" w:hAnsi="Calibri Light" w:cs="Calibri Light"/>
          <w:b/>
          <w:sz w:val="18"/>
          <w:szCs w:val="18"/>
        </w:rPr>
      </w:pPr>
      <w:r w:rsidRPr="008F2F40">
        <w:rPr>
          <w:rFonts w:ascii="Calibri Light" w:hAnsi="Calibri Light" w:cs="Calibri Light"/>
          <w:sz w:val="18"/>
          <w:szCs w:val="18"/>
        </w:rPr>
        <w:t xml:space="preserve">Wykonawca, którego reprezentuję </w:t>
      </w:r>
      <w:r w:rsidRPr="008F2F40">
        <w:rPr>
          <w:rFonts w:ascii="Calibri Light" w:hAnsi="Calibri Light" w:cs="Calibri Light"/>
          <w:sz w:val="18"/>
          <w:szCs w:val="18"/>
          <w:u w:val="single"/>
        </w:rPr>
        <w:t>należy do tej samej grupy kapitałowej</w:t>
      </w:r>
      <w:r w:rsidRPr="008F2F40">
        <w:rPr>
          <w:rFonts w:ascii="Calibri Light" w:hAnsi="Calibri Light" w:cs="Calibri Light"/>
          <w:sz w:val="18"/>
          <w:szCs w:val="18"/>
        </w:rPr>
        <w:t>, o której mowa w art. 108 ust. 1 pkt 5 ustawy Prawo zamówień publicznych</w:t>
      </w:r>
      <w:r w:rsidR="00BA1B28" w:rsidRPr="008F2F40">
        <w:rPr>
          <w:rFonts w:ascii="Calibri Light" w:hAnsi="Calibri Light" w:cs="Calibri Light"/>
          <w:sz w:val="18"/>
          <w:szCs w:val="18"/>
        </w:rPr>
        <w:t>,</w:t>
      </w:r>
      <w:r w:rsidRPr="008F2F40">
        <w:rPr>
          <w:rFonts w:ascii="Calibri Light" w:hAnsi="Calibri Light" w:cs="Calibri Light"/>
          <w:sz w:val="18"/>
          <w:szCs w:val="18"/>
        </w:rPr>
        <w:t xml:space="preserve"> </w:t>
      </w:r>
      <w:r w:rsidRPr="008F2F40">
        <w:rPr>
          <w:rFonts w:ascii="Calibri Light" w:hAnsi="Calibri Light" w:cs="Calibri Light"/>
          <w:b/>
          <w:sz w:val="18"/>
          <w:szCs w:val="18"/>
        </w:rPr>
        <w:t>co wskazany poniżej Wykonawca, którego oferta została złożona w niniejszym podstępowaniu*:</w:t>
      </w:r>
    </w:p>
    <w:p w14:paraId="315A23F5" w14:textId="77777777" w:rsidR="00F671A9" w:rsidRPr="008F2F40" w:rsidRDefault="00F671A9" w:rsidP="00F671A9">
      <w:pPr>
        <w:pStyle w:val="Akapitzlist"/>
        <w:rPr>
          <w:rFonts w:ascii="Calibri Light" w:hAnsi="Calibri Light" w:cs="Calibri Light"/>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062"/>
        <w:gridCol w:w="4484"/>
      </w:tblGrid>
      <w:tr w:rsidR="007F393E" w:rsidRPr="008F2F40" w14:paraId="28CDA7CA"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5D799D8" w14:textId="77777777" w:rsidR="00D036B3" w:rsidRPr="008F2F40" w:rsidRDefault="00D036B3" w:rsidP="00F671A9">
            <w:pPr>
              <w:spacing w:line="276" w:lineRule="auto"/>
              <w:jc w:val="center"/>
              <w:rPr>
                <w:rFonts w:ascii="Calibri Light" w:hAnsi="Calibri Light" w:cs="Calibri Light"/>
                <w:b/>
                <w:sz w:val="18"/>
                <w:szCs w:val="18"/>
              </w:rPr>
            </w:pPr>
            <w:r w:rsidRPr="008F2F40">
              <w:rPr>
                <w:rFonts w:ascii="Calibri Light" w:hAnsi="Calibri Light" w:cs="Calibri Light"/>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4B35DFE4" w14:textId="77777777" w:rsidR="00D036B3" w:rsidRPr="008F2F40" w:rsidRDefault="00D036B3" w:rsidP="00F671A9">
            <w:pPr>
              <w:spacing w:line="276" w:lineRule="auto"/>
              <w:jc w:val="center"/>
              <w:rPr>
                <w:rFonts w:ascii="Calibri Light" w:hAnsi="Calibri Light" w:cs="Calibri Light"/>
                <w:b/>
                <w:sz w:val="18"/>
                <w:szCs w:val="18"/>
              </w:rPr>
            </w:pPr>
            <w:r w:rsidRPr="008F2F40">
              <w:rPr>
                <w:rFonts w:ascii="Calibri Light" w:hAnsi="Calibri Light" w:cs="Calibri Light"/>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DB014C" w14:textId="77777777" w:rsidR="00D036B3" w:rsidRPr="008F2F40" w:rsidRDefault="00D036B3" w:rsidP="00F671A9">
            <w:pPr>
              <w:spacing w:line="276" w:lineRule="auto"/>
              <w:jc w:val="center"/>
              <w:rPr>
                <w:rFonts w:ascii="Calibri Light" w:hAnsi="Calibri Light" w:cs="Calibri Light"/>
                <w:b/>
                <w:sz w:val="18"/>
                <w:szCs w:val="18"/>
              </w:rPr>
            </w:pPr>
            <w:r w:rsidRPr="008F2F40">
              <w:rPr>
                <w:rFonts w:ascii="Calibri Light" w:hAnsi="Calibri Light" w:cs="Calibri Light"/>
                <w:b/>
                <w:sz w:val="18"/>
                <w:szCs w:val="18"/>
              </w:rPr>
              <w:t>Adres siedziby</w:t>
            </w:r>
          </w:p>
        </w:tc>
      </w:tr>
      <w:tr w:rsidR="00D036B3" w:rsidRPr="008F2F40" w14:paraId="1855BB79"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74AAA880" w14:textId="77777777" w:rsidR="00D036B3" w:rsidRPr="008F2F40" w:rsidRDefault="00D036B3" w:rsidP="00F671A9">
            <w:pPr>
              <w:jc w:val="center"/>
              <w:rPr>
                <w:rFonts w:ascii="Calibri Light" w:hAnsi="Calibri Light" w:cs="Calibri Light"/>
                <w:sz w:val="18"/>
                <w:szCs w:val="18"/>
              </w:rPr>
            </w:pPr>
            <w:r w:rsidRPr="008F2F40">
              <w:rPr>
                <w:rFonts w:ascii="Calibri Light" w:hAnsi="Calibri Light" w:cs="Calibri Light"/>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520F3893" w14:textId="77777777" w:rsidR="00D036B3" w:rsidRPr="008F2F40" w:rsidRDefault="00D036B3" w:rsidP="00F671A9">
            <w:pPr>
              <w:rPr>
                <w:rFonts w:ascii="Calibri Light" w:hAnsi="Calibri Light" w:cs="Calibri Light"/>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2CFA45D5" w14:textId="77777777" w:rsidR="00D036B3" w:rsidRPr="008F2F40" w:rsidRDefault="00D036B3" w:rsidP="00F671A9">
            <w:pPr>
              <w:jc w:val="center"/>
              <w:rPr>
                <w:rFonts w:ascii="Calibri Light" w:hAnsi="Calibri Light" w:cs="Calibri Light"/>
                <w:sz w:val="18"/>
                <w:szCs w:val="18"/>
              </w:rPr>
            </w:pPr>
          </w:p>
        </w:tc>
      </w:tr>
    </w:tbl>
    <w:p w14:paraId="499BF932" w14:textId="77777777" w:rsidR="00D036B3" w:rsidRPr="008F2F40" w:rsidRDefault="00D036B3" w:rsidP="00D036B3">
      <w:pPr>
        <w:spacing w:line="271" w:lineRule="auto"/>
        <w:jc w:val="both"/>
        <w:rPr>
          <w:rFonts w:ascii="Calibri Light" w:hAnsi="Calibri Light" w:cs="Calibri Light"/>
          <w:i/>
          <w:sz w:val="18"/>
          <w:szCs w:val="18"/>
        </w:rPr>
      </w:pPr>
    </w:p>
    <w:p w14:paraId="7FB3C668" w14:textId="659DACD3" w:rsidR="00D036B3" w:rsidRPr="008F2F40"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8F2F40">
        <w:rPr>
          <w:rFonts w:ascii="Calibri Light" w:hAnsi="Calibri Light" w:cs="Calibri Light"/>
          <w:sz w:val="18"/>
          <w:szCs w:val="18"/>
        </w:rPr>
        <w:t>Jednocześnie</w:t>
      </w:r>
      <w:r w:rsidR="006716A2" w:rsidRPr="008F2F40">
        <w:rPr>
          <w:rFonts w:ascii="Calibri Light" w:hAnsi="Calibri Light" w:cs="Calibri Light"/>
          <w:sz w:val="18"/>
          <w:szCs w:val="18"/>
        </w:rPr>
        <w:t xml:space="preserve"> w załączeniu przekazuję następujące dokumenty</w:t>
      </w:r>
      <w:r w:rsidRPr="008F2F40">
        <w:rPr>
          <w:rFonts w:ascii="Calibri Light" w:hAnsi="Calibri Light" w:cs="Calibri Light"/>
          <w:sz w:val="18"/>
          <w:szCs w:val="18"/>
        </w:rPr>
        <w:t xml:space="preserve"> dokumenty/informacje (wymienić poniżej i załączyć):</w:t>
      </w:r>
    </w:p>
    <w:p w14:paraId="2ECF7C6B" w14:textId="66230A86" w:rsidR="00D036B3" w:rsidRPr="008F2F40"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8F2F40">
        <w:rPr>
          <w:rFonts w:ascii="Calibri Light" w:hAnsi="Calibri Light" w:cs="Calibri Light"/>
          <w:sz w:val="18"/>
          <w:szCs w:val="18"/>
        </w:rPr>
        <w:t>……………………………………………………………………</w:t>
      </w:r>
      <w:r w:rsidR="00BA1B28" w:rsidRPr="008F2F40">
        <w:rPr>
          <w:rFonts w:ascii="Calibri Light" w:hAnsi="Calibri Light" w:cs="Calibri Light"/>
          <w:sz w:val="18"/>
          <w:szCs w:val="18"/>
        </w:rPr>
        <w:t>………………………………………………………………………………………..</w:t>
      </w:r>
      <w:r w:rsidRPr="008F2F40">
        <w:rPr>
          <w:rFonts w:ascii="Calibri Light" w:hAnsi="Calibri Light" w:cs="Calibri Light"/>
          <w:sz w:val="18"/>
          <w:szCs w:val="18"/>
        </w:rPr>
        <w:t>……………………</w:t>
      </w:r>
    </w:p>
    <w:p w14:paraId="68E4D96E" w14:textId="5994755E" w:rsidR="00D036B3" w:rsidRPr="008F2F40"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8F2F40">
        <w:rPr>
          <w:rFonts w:ascii="Calibri Light" w:hAnsi="Calibri Light" w:cs="Calibri Light"/>
          <w:sz w:val="18"/>
          <w:szCs w:val="18"/>
        </w:rPr>
        <w:t>…………………………………………………………………</w:t>
      </w:r>
      <w:r w:rsidR="00BA1B28" w:rsidRPr="008F2F40">
        <w:rPr>
          <w:rFonts w:ascii="Calibri Light" w:hAnsi="Calibri Light" w:cs="Calibri Light"/>
          <w:sz w:val="18"/>
          <w:szCs w:val="18"/>
        </w:rPr>
        <w:t>………………………………………………………………………………………..</w:t>
      </w:r>
      <w:r w:rsidRPr="008F2F40">
        <w:rPr>
          <w:rFonts w:ascii="Calibri Light" w:hAnsi="Calibri Light" w:cs="Calibri Light"/>
          <w:sz w:val="18"/>
          <w:szCs w:val="18"/>
        </w:rPr>
        <w:t>………………………</w:t>
      </w:r>
    </w:p>
    <w:p w14:paraId="2E763285" w14:textId="454E294A" w:rsidR="00D036B3" w:rsidRPr="008F2F40"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8F2F40">
        <w:rPr>
          <w:rFonts w:ascii="Calibri Light" w:hAnsi="Calibri Light" w:cs="Calibri Light"/>
          <w:sz w:val="18"/>
          <w:szCs w:val="18"/>
        </w:rPr>
        <w:t>potwierdzające, że</w:t>
      </w:r>
      <w:r w:rsidR="00BA1B28" w:rsidRPr="008F2F40">
        <w:rPr>
          <w:rFonts w:ascii="Calibri Light" w:hAnsi="Calibri Light" w:cs="Calibri Light"/>
          <w:sz w:val="18"/>
          <w:szCs w:val="18"/>
        </w:rPr>
        <w:t xml:space="preserve"> oferta została przygotowana niezależnie od tego Wykonawcy</w:t>
      </w:r>
      <w:r w:rsidR="006548F6" w:rsidRPr="008F2F40">
        <w:rPr>
          <w:rFonts w:ascii="Calibri Light" w:hAnsi="Calibri Light" w:cs="Calibri Light"/>
          <w:sz w:val="18"/>
          <w:szCs w:val="18"/>
        </w:rPr>
        <w:t>*</w:t>
      </w:r>
      <w:r w:rsidRPr="008F2F40">
        <w:rPr>
          <w:rFonts w:ascii="Calibri Light" w:hAnsi="Calibri Light" w:cs="Calibri Light"/>
          <w:sz w:val="18"/>
          <w:szCs w:val="18"/>
        </w:rPr>
        <w:t>.</w:t>
      </w:r>
    </w:p>
    <w:p w14:paraId="077CDED4" w14:textId="77777777" w:rsidR="00D036B3" w:rsidRPr="008F2F40" w:rsidRDefault="00D036B3" w:rsidP="00EC0DBE">
      <w:pPr>
        <w:jc w:val="both"/>
        <w:rPr>
          <w:rFonts w:ascii="Calibri Light" w:hAnsi="Calibri Light" w:cs="Calibri Light"/>
          <w:bCs/>
          <w:sz w:val="18"/>
          <w:szCs w:val="18"/>
        </w:rPr>
      </w:pPr>
    </w:p>
    <w:p w14:paraId="5C7D1B91" w14:textId="77777777" w:rsidR="00D036B3" w:rsidRPr="008F2F40" w:rsidRDefault="00D036B3" w:rsidP="00EC0DBE">
      <w:pPr>
        <w:jc w:val="both"/>
        <w:rPr>
          <w:rFonts w:ascii="Calibri Light" w:hAnsi="Calibri Light" w:cs="Calibri Light"/>
          <w:bCs/>
          <w:sz w:val="18"/>
          <w:szCs w:val="18"/>
        </w:rPr>
      </w:pPr>
    </w:p>
    <w:p w14:paraId="46977E7D" w14:textId="77777777" w:rsidR="00D036B3" w:rsidRPr="008F2F40" w:rsidRDefault="00D036B3" w:rsidP="00EC0DBE">
      <w:pPr>
        <w:jc w:val="both"/>
        <w:rPr>
          <w:rFonts w:ascii="Calibri Light" w:hAnsi="Calibri Light" w:cs="Calibri Light"/>
          <w:bCs/>
          <w:sz w:val="18"/>
          <w:szCs w:val="18"/>
        </w:rPr>
      </w:pPr>
    </w:p>
    <w:p w14:paraId="3CDC6211" w14:textId="77777777" w:rsidR="00D036B3" w:rsidRPr="008F2F40" w:rsidRDefault="00D036B3" w:rsidP="00EC0DBE">
      <w:pPr>
        <w:jc w:val="both"/>
        <w:rPr>
          <w:rFonts w:ascii="Calibri Light" w:hAnsi="Calibri Light" w:cs="Calibri Light"/>
          <w:bCs/>
          <w:sz w:val="18"/>
          <w:szCs w:val="18"/>
        </w:rPr>
      </w:pPr>
    </w:p>
    <w:p w14:paraId="6DAB0C27" w14:textId="77777777" w:rsidR="00D036B3" w:rsidRPr="008F2F40" w:rsidRDefault="00D036B3" w:rsidP="00EC0DBE">
      <w:pPr>
        <w:jc w:val="both"/>
        <w:rPr>
          <w:rFonts w:ascii="Calibri Light" w:hAnsi="Calibri Light" w:cs="Calibri Light"/>
          <w:bCs/>
          <w:sz w:val="18"/>
          <w:szCs w:val="18"/>
        </w:rPr>
      </w:pPr>
    </w:p>
    <w:p w14:paraId="55FE162C" w14:textId="77777777" w:rsidR="00D036B3" w:rsidRPr="008F2F40" w:rsidRDefault="00D036B3" w:rsidP="00EC0DBE">
      <w:pPr>
        <w:jc w:val="both"/>
        <w:rPr>
          <w:rFonts w:ascii="Calibri Light" w:hAnsi="Calibri Light" w:cs="Calibri Light"/>
          <w:bCs/>
          <w:sz w:val="18"/>
          <w:szCs w:val="18"/>
        </w:rPr>
      </w:pPr>
    </w:p>
    <w:p w14:paraId="0FA5864E" w14:textId="77777777" w:rsidR="00D036B3" w:rsidRPr="008F2F40" w:rsidRDefault="00D036B3" w:rsidP="00EC0DBE">
      <w:pPr>
        <w:jc w:val="both"/>
        <w:rPr>
          <w:rFonts w:ascii="Calibri Light" w:hAnsi="Calibri Light" w:cs="Calibri Light"/>
          <w:bCs/>
          <w:sz w:val="18"/>
          <w:szCs w:val="18"/>
        </w:rPr>
      </w:pPr>
    </w:p>
    <w:p w14:paraId="5C1E1C86" w14:textId="77777777" w:rsidR="00D036B3" w:rsidRPr="008F2F40" w:rsidRDefault="00D036B3" w:rsidP="00EC0DBE">
      <w:pPr>
        <w:jc w:val="both"/>
        <w:rPr>
          <w:rFonts w:ascii="Calibri Light" w:hAnsi="Calibri Light" w:cs="Calibri Light"/>
          <w:bCs/>
          <w:sz w:val="18"/>
          <w:szCs w:val="18"/>
        </w:rPr>
      </w:pPr>
    </w:p>
    <w:p w14:paraId="0A3937BF" w14:textId="77777777" w:rsidR="00D036B3" w:rsidRPr="008F2F40" w:rsidRDefault="00D036B3" w:rsidP="00EC0DBE">
      <w:pPr>
        <w:jc w:val="both"/>
        <w:rPr>
          <w:rFonts w:ascii="Calibri Light" w:hAnsi="Calibri Light" w:cs="Calibri Light"/>
          <w:bCs/>
          <w:sz w:val="18"/>
          <w:szCs w:val="18"/>
        </w:rPr>
      </w:pPr>
    </w:p>
    <w:p w14:paraId="501C3F8D" w14:textId="77777777" w:rsidR="00D036B3" w:rsidRPr="008F2F40" w:rsidRDefault="00D036B3" w:rsidP="00EC0DBE">
      <w:pPr>
        <w:jc w:val="both"/>
        <w:rPr>
          <w:rFonts w:ascii="Calibri Light" w:hAnsi="Calibri Light" w:cs="Calibri Light"/>
          <w:bCs/>
          <w:sz w:val="18"/>
          <w:szCs w:val="18"/>
        </w:rPr>
      </w:pPr>
    </w:p>
    <w:p w14:paraId="43E3D747" w14:textId="77777777" w:rsidR="00D036B3" w:rsidRPr="008F2F40" w:rsidRDefault="00D036B3" w:rsidP="00EC0DBE">
      <w:pPr>
        <w:jc w:val="both"/>
        <w:rPr>
          <w:rFonts w:ascii="Calibri Light" w:hAnsi="Calibri Light" w:cs="Calibri Light"/>
          <w:bCs/>
          <w:sz w:val="18"/>
          <w:szCs w:val="18"/>
        </w:rPr>
      </w:pPr>
    </w:p>
    <w:p w14:paraId="16C69231" w14:textId="77777777" w:rsidR="00D036B3" w:rsidRPr="008F2F40" w:rsidRDefault="00D036B3" w:rsidP="00D036B3">
      <w:pPr>
        <w:spacing w:line="271" w:lineRule="auto"/>
        <w:jc w:val="both"/>
        <w:rPr>
          <w:rFonts w:ascii="Calibri Light" w:hAnsi="Calibri Light" w:cs="Calibri Light"/>
          <w:i/>
          <w:sz w:val="16"/>
          <w:szCs w:val="16"/>
          <w:u w:val="single"/>
        </w:rPr>
      </w:pPr>
      <w:r w:rsidRPr="008F2F40">
        <w:rPr>
          <w:rFonts w:ascii="Calibri Light" w:hAnsi="Calibri Light" w:cs="Calibri Light"/>
          <w:sz w:val="16"/>
          <w:szCs w:val="16"/>
          <w:u w:val="single"/>
        </w:rPr>
        <w:t>Uwagi:</w:t>
      </w:r>
    </w:p>
    <w:p w14:paraId="5AE31BA5" w14:textId="77777777" w:rsidR="00D036B3" w:rsidRPr="008F2F40" w:rsidRDefault="00D036B3">
      <w:pPr>
        <w:pStyle w:val="Akapitzlist"/>
        <w:numPr>
          <w:ilvl w:val="0"/>
          <w:numId w:val="24"/>
        </w:numPr>
        <w:spacing w:after="160" w:line="259" w:lineRule="auto"/>
        <w:ind w:left="426" w:hanging="284"/>
        <w:contextualSpacing/>
        <w:jc w:val="both"/>
        <w:rPr>
          <w:rFonts w:ascii="Calibri Light" w:hAnsi="Calibri Light" w:cs="Calibri Light"/>
          <w:sz w:val="16"/>
          <w:szCs w:val="16"/>
        </w:rPr>
      </w:pPr>
      <w:r w:rsidRPr="008F2F40">
        <w:rPr>
          <w:rFonts w:ascii="Calibri Light" w:hAnsi="Calibri Light" w:cs="Calibri Light"/>
          <w:sz w:val="16"/>
          <w:szCs w:val="16"/>
        </w:rPr>
        <w:t xml:space="preserve">Należy </w:t>
      </w:r>
      <w:r w:rsidR="00BA1B28" w:rsidRPr="008F2F40">
        <w:rPr>
          <w:rFonts w:ascii="Calibri Light" w:hAnsi="Calibri Light" w:cs="Calibri Light"/>
          <w:sz w:val="16"/>
          <w:szCs w:val="16"/>
        </w:rPr>
        <w:t>wykreślić pkt 1) albo pkt 2).</w:t>
      </w:r>
    </w:p>
    <w:p w14:paraId="55A86B79" w14:textId="1437BE01" w:rsidR="00D036B3" w:rsidRPr="008F2F40" w:rsidRDefault="00D036B3">
      <w:pPr>
        <w:pStyle w:val="Akapitzlist"/>
        <w:numPr>
          <w:ilvl w:val="0"/>
          <w:numId w:val="24"/>
        </w:numPr>
        <w:spacing w:after="160" w:line="259" w:lineRule="auto"/>
        <w:ind w:left="426" w:hanging="284"/>
        <w:contextualSpacing/>
        <w:jc w:val="both"/>
        <w:rPr>
          <w:rFonts w:ascii="Calibri Light" w:hAnsi="Calibri Light" w:cs="Calibri Light"/>
          <w:sz w:val="16"/>
          <w:szCs w:val="16"/>
        </w:rPr>
      </w:pPr>
      <w:r w:rsidRPr="008F2F40">
        <w:rPr>
          <w:rFonts w:ascii="Calibri Light" w:hAnsi="Calibri Light" w:cs="Calibri Light"/>
          <w:sz w:val="16"/>
          <w:szCs w:val="16"/>
        </w:rPr>
        <w:t>W przypadku</w:t>
      </w:r>
      <w:r w:rsidR="005B216D" w:rsidRPr="008F2F40">
        <w:rPr>
          <w:rFonts w:ascii="Calibri Light" w:hAnsi="Calibri Light" w:cs="Calibri Light"/>
          <w:sz w:val="16"/>
          <w:szCs w:val="16"/>
        </w:rPr>
        <w:t>,</w:t>
      </w:r>
      <w:r w:rsidRPr="008F2F40">
        <w:rPr>
          <w:rFonts w:ascii="Calibri Light" w:hAnsi="Calibri Light" w:cs="Calibri Light"/>
          <w:sz w:val="16"/>
          <w:szCs w:val="16"/>
        </w:rPr>
        <w:t xml:space="preserve"> gdy Wykonawca przynależy do tej samej grupy kapitałowej (punkt 2) może przedstawić wraz z niniejszym oświadczeniem</w:t>
      </w:r>
      <w:r w:rsidR="00BA1B28" w:rsidRPr="008F2F40">
        <w:rPr>
          <w:rFonts w:ascii="Calibri Light" w:hAnsi="Calibri Light" w:cs="Calibri Light"/>
          <w:sz w:val="16"/>
          <w:szCs w:val="16"/>
        </w:rPr>
        <w:t xml:space="preserve"> dowody, że </w:t>
      </w:r>
      <w:r w:rsidR="00845D35" w:rsidRPr="008F2F40">
        <w:rPr>
          <w:rFonts w:ascii="Calibri Light" w:hAnsi="Calibri Light" w:cs="Calibri Light"/>
          <w:sz w:val="16"/>
          <w:szCs w:val="16"/>
        </w:rPr>
        <w:t>oferta została przygotowana niezależnie od Wykonawcy</w:t>
      </w:r>
      <w:r w:rsidRPr="008F2F40">
        <w:rPr>
          <w:rFonts w:ascii="Calibri Light" w:hAnsi="Calibri Light" w:cs="Calibri Light"/>
          <w:sz w:val="16"/>
          <w:szCs w:val="16"/>
        </w:rPr>
        <w:t>.</w:t>
      </w:r>
    </w:p>
    <w:p w14:paraId="392FD554" w14:textId="5738946D" w:rsidR="00D036B3" w:rsidRPr="008F2F40" w:rsidRDefault="00D036B3">
      <w:pPr>
        <w:pStyle w:val="Akapitzlist"/>
        <w:numPr>
          <w:ilvl w:val="0"/>
          <w:numId w:val="24"/>
        </w:numPr>
        <w:spacing w:line="271" w:lineRule="auto"/>
        <w:ind w:left="426" w:hanging="284"/>
        <w:contextualSpacing/>
        <w:jc w:val="both"/>
        <w:rPr>
          <w:rFonts w:ascii="Calibri Light" w:hAnsi="Calibri Light" w:cs="Calibri Light"/>
          <w:sz w:val="16"/>
          <w:szCs w:val="16"/>
          <w:u w:val="single"/>
        </w:rPr>
      </w:pPr>
      <w:r w:rsidRPr="008F2F40">
        <w:rPr>
          <w:rFonts w:ascii="Calibri Light" w:hAnsi="Calibri Light" w:cs="Calibri Light"/>
          <w:sz w:val="16"/>
          <w:szCs w:val="16"/>
          <w:u w:val="single"/>
        </w:rPr>
        <w:t xml:space="preserve">Niniejszy formularz </w:t>
      </w:r>
      <w:r w:rsidRPr="008F2F40">
        <w:rPr>
          <w:rFonts w:ascii="Calibri Light" w:hAnsi="Calibri Light" w:cs="Calibri Light"/>
          <w:iCs/>
          <w:sz w:val="16"/>
          <w:szCs w:val="16"/>
          <w:u w:val="single"/>
          <w:lang w:eastAsia="pl-PL"/>
        </w:rPr>
        <w:t xml:space="preserve">składa tylko Wykonawca </w:t>
      </w:r>
      <w:r w:rsidR="00845D35" w:rsidRPr="008F2F40">
        <w:rPr>
          <w:rFonts w:ascii="Calibri Light" w:hAnsi="Calibri Light" w:cs="Calibri Light"/>
          <w:iCs/>
          <w:sz w:val="16"/>
          <w:szCs w:val="16"/>
          <w:u w:val="single"/>
          <w:lang w:eastAsia="pl-PL"/>
        </w:rPr>
        <w:t>w odpowiedzi na wezwanie Zamawiającego</w:t>
      </w:r>
      <w:r w:rsidRPr="008F2F40">
        <w:rPr>
          <w:rFonts w:ascii="Calibri Light" w:hAnsi="Calibri Light" w:cs="Calibri Light"/>
          <w:iCs/>
          <w:sz w:val="16"/>
          <w:szCs w:val="16"/>
          <w:u w:val="single"/>
          <w:lang w:eastAsia="pl-PL"/>
        </w:rPr>
        <w:t>.</w:t>
      </w:r>
    </w:p>
    <w:p w14:paraId="7B17BF38" w14:textId="00A4D21D" w:rsidR="00D036B3" w:rsidRPr="008F2F40" w:rsidRDefault="00D036B3">
      <w:pPr>
        <w:pStyle w:val="Akapitzlist"/>
        <w:numPr>
          <w:ilvl w:val="0"/>
          <w:numId w:val="24"/>
        </w:numPr>
        <w:spacing w:line="271" w:lineRule="auto"/>
        <w:ind w:left="426" w:hanging="284"/>
        <w:contextualSpacing/>
        <w:jc w:val="both"/>
        <w:rPr>
          <w:rFonts w:ascii="Calibri Light" w:hAnsi="Calibri Light" w:cs="Calibri Light"/>
          <w:sz w:val="16"/>
          <w:szCs w:val="16"/>
        </w:rPr>
      </w:pPr>
      <w:r w:rsidRPr="008F2F40">
        <w:rPr>
          <w:rFonts w:ascii="Calibri Light" w:hAnsi="Calibri Light" w:cs="Calibri Light"/>
          <w:sz w:val="16"/>
          <w:szCs w:val="16"/>
        </w:rPr>
        <w:t xml:space="preserve">W przypadku Wykonawców wspólnie ubiegających się o udzielenie zamówienia </w:t>
      </w:r>
      <w:r w:rsidR="005B68E7" w:rsidRPr="008F2F40">
        <w:rPr>
          <w:rFonts w:ascii="Calibri Light" w:hAnsi="Calibri Light" w:cs="Calibri Light"/>
          <w:sz w:val="16"/>
          <w:szCs w:val="16"/>
        </w:rPr>
        <w:t>oświadczenie składa</w:t>
      </w:r>
      <w:r w:rsidRPr="008F2F40">
        <w:rPr>
          <w:rFonts w:ascii="Calibri Light" w:hAnsi="Calibri Light" w:cs="Calibri Light"/>
          <w:sz w:val="16"/>
          <w:szCs w:val="16"/>
        </w:rPr>
        <w:t xml:space="preserve"> każdy z członków konsorcjum lub wspólników spółki cywilnej.</w:t>
      </w:r>
    </w:p>
    <w:p w14:paraId="590FC107" w14:textId="77777777" w:rsidR="00D036B3" w:rsidRPr="008F2F40" w:rsidRDefault="00D036B3" w:rsidP="00EC0DBE">
      <w:pPr>
        <w:jc w:val="both"/>
        <w:rPr>
          <w:rFonts w:ascii="Calibri Light" w:hAnsi="Calibri Light" w:cs="Calibri Light"/>
          <w:bCs/>
          <w:sz w:val="16"/>
          <w:szCs w:val="16"/>
        </w:rPr>
      </w:pPr>
    </w:p>
    <w:p w14:paraId="4C6D02C8" w14:textId="77777777" w:rsidR="00D036B3" w:rsidRPr="008F2F40" w:rsidRDefault="00D036B3" w:rsidP="00EC0DBE">
      <w:pPr>
        <w:jc w:val="both"/>
        <w:rPr>
          <w:rFonts w:ascii="Calibri Light" w:hAnsi="Calibri Light" w:cs="Calibri Light"/>
          <w:bCs/>
          <w:sz w:val="16"/>
          <w:szCs w:val="16"/>
        </w:rPr>
      </w:pPr>
    </w:p>
    <w:p w14:paraId="0D109950" w14:textId="77777777" w:rsidR="00D036B3" w:rsidRPr="008F2F40" w:rsidRDefault="00D036B3" w:rsidP="00EC0DBE">
      <w:pPr>
        <w:jc w:val="both"/>
        <w:rPr>
          <w:rFonts w:ascii="Calibri Light" w:hAnsi="Calibri Light" w:cs="Calibri Light"/>
          <w:bCs/>
          <w:sz w:val="16"/>
          <w:szCs w:val="16"/>
        </w:rPr>
      </w:pPr>
    </w:p>
    <w:p w14:paraId="709ADECB" w14:textId="5D60443F" w:rsidR="008E6821" w:rsidRPr="008F2F40" w:rsidRDefault="00A76A06" w:rsidP="00131A75">
      <w:pPr>
        <w:jc w:val="both"/>
        <w:rPr>
          <w:rFonts w:ascii="Calibri Light" w:hAnsi="Calibri Light" w:cs="Calibri Light"/>
          <w:bCs/>
          <w:i/>
          <w:sz w:val="16"/>
          <w:szCs w:val="16"/>
        </w:rPr>
      </w:pPr>
      <w:r w:rsidRPr="008F2F40">
        <w:rPr>
          <w:rFonts w:ascii="Calibri Light" w:hAnsi="Calibri Light" w:cs="Calibri Light"/>
          <w:bCs/>
          <w:sz w:val="16"/>
          <w:szCs w:val="16"/>
        </w:rPr>
        <w:t>*</w:t>
      </w:r>
      <w:r w:rsidRPr="008F2F40">
        <w:rPr>
          <w:rFonts w:ascii="Calibri Light" w:hAnsi="Calibri Light" w:cs="Calibri Light"/>
          <w:bCs/>
          <w:i/>
          <w:sz w:val="16"/>
          <w:szCs w:val="16"/>
        </w:rPr>
        <w:t>niepotrzebne skreślić</w:t>
      </w:r>
    </w:p>
    <w:p w14:paraId="5D7FF050" w14:textId="77777777" w:rsidR="002B5154" w:rsidRPr="008F2F40" w:rsidRDefault="002B5154" w:rsidP="00AF5678">
      <w:pPr>
        <w:jc w:val="right"/>
        <w:rPr>
          <w:rFonts w:ascii="Calibri Light" w:hAnsi="Calibri Light" w:cs="Calibri Light"/>
          <w:sz w:val="18"/>
          <w:szCs w:val="18"/>
        </w:rPr>
      </w:pPr>
      <w:r w:rsidRPr="008F2F40">
        <w:rPr>
          <w:rFonts w:ascii="Calibri Light" w:hAnsi="Calibri Light" w:cs="Calibri Light"/>
          <w:sz w:val="18"/>
          <w:szCs w:val="18"/>
        </w:rPr>
        <w:br w:type="page"/>
      </w:r>
    </w:p>
    <w:p w14:paraId="3D97431E" w14:textId="6A64F1A3" w:rsidR="00AF5678" w:rsidRPr="008F2F40" w:rsidRDefault="00AF5678" w:rsidP="00AF5678">
      <w:pPr>
        <w:jc w:val="right"/>
        <w:rPr>
          <w:rFonts w:ascii="Calibri Light" w:hAnsi="Calibri Light" w:cs="Calibri Light"/>
          <w:sz w:val="18"/>
          <w:szCs w:val="18"/>
        </w:rPr>
      </w:pPr>
      <w:r w:rsidRPr="008F2F40">
        <w:rPr>
          <w:rFonts w:ascii="Calibri Light" w:hAnsi="Calibri Light" w:cs="Calibri Light"/>
          <w:sz w:val="18"/>
          <w:szCs w:val="18"/>
        </w:rPr>
        <w:lastRenderedPageBreak/>
        <w:t xml:space="preserve">Załącznik nr </w:t>
      </w:r>
      <w:r w:rsidR="007F1093">
        <w:rPr>
          <w:rFonts w:ascii="Calibri Light" w:hAnsi="Calibri Light" w:cs="Calibri Light"/>
          <w:sz w:val="18"/>
          <w:szCs w:val="18"/>
        </w:rPr>
        <w:t>6</w:t>
      </w:r>
    </w:p>
    <w:p w14:paraId="6EF69BE1" w14:textId="77777777" w:rsidR="00AF5678" w:rsidRPr="008F2F40" w:rsidRDefault="00AF5678" w:rsidP="00AF5678">
      <w:pPr>
        <w:jc w:val="right"/>
        <w:rPr>
          <w:rFonts w:ascii="Calibri Light" w:hAnsi="Calibri Light" w:cs="Calibri Light"/>
          <w:b/>
          <w:sz w:val="18"/>
          <w:szCs w:val="18"/>
        </w:rPr>
      </w:pPr>
    </w:p>
    <w:p w14:paraId="05C6F99B" w14:textId="77777777" w:rsidR="00AF5678" w:rsidRPr="008F2F40" w:rsidRDefault="00AF5678" w:rsidP="00AF5678">
      <w:pPr>
        <w:jc w:val="right"/>
        <w:rPr>
          <w:rFonts w:ascii="Calibri Light" w:hAnsi="Calibri Light" w:cs="Calibri Light"/>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62"/>
      </w:tblGrid>
      <w:tr w:rsidR="00AF5678" w:rsidRPr="008F2F40" w14:paraId="780AB023" w14:textId="77777777" w:rsidTr="00CF2462">
        <w:trPr>
          <w:trHeight w:val="1149"/>
        </w:trPr>
        <w:tc>
          <w:tcPr>
            <w:tcW w:w="5000" w:type="pct"/>
            <w:shd w:val="clear" w:color="auto" w:fill="D9D9D9" w:themeFill="background1" w:themeFillShade="D9"/>
            <w:vAlign w:val="center"/>
          </w:tcPr>
          <w:p w14:paraId="3D627451" w14:textId="77777777" w:rsidR="00AF5678" w:rsidRPr="008F2F40" w:rsidRDefault="00AF5678" w:rsidP="00CF2462">
            <w:pPr>
              <w:ind w:right="73"/>
              <w:jc w:val="center"/>
              <w:rPr>
                <w:rFonts w:ascii="Calibri Light" w:hAnsi="Calibri Light" w:cs="Calibri Light"/>
                <w:b/>
                <w:sz w:val="20"/>
                <w:szCs w:val="20"/>
              </w:rPr>
            </w:pPr>
            <w:r w:rsidRPr="008F2F40">
              <w:rPr>
                <w:rFonts w:ascii="Calibri Light" w:hAnsi="Calibri Light" w:cs="Calibri Light"/>
                <w:b/>
                <w:sz w:val="20"/>
                <w:szCs w:val="20"/>
              </w:rPr>
              <w:t xml:space="preserve">OŚWIADCZENIE O AKTUALNOŚCI INFORMACJI ZAWARTYCH  </w:t>
            </w:r>
          </w:p>
          <w:p w14:paraId="05152C6F" w14:textId="77777777" w:rsidR="00AF5678" w:rsidRPr="008F2F40" w:rsidRDefault="00AF5678" w:rsidP="00CF2462">
            <w:pPr>
              <w:ind w:right="73"/>
              <w:jc w:val="center"/>
              <w:rPr>
                <w:rFonts w:ascii="Calibri Light" w:hAnsi="Calibri Light" w:cs="Calibri Light"/>
                <w:b/>
                <w:sz w:val="20"/>
                <w:szCs w:val="20"/>
              </w:rPr>
            </w:pPr>
            <w:r w:rsidRPr="008F2F40">
              <w:rPr>
                <w:rFonts w:ascii="Calibri Light" w:hAnsi="Calibri Light" w:cs="Calibri Light"/>
                <w:b/>
                <w:sz w:val="20"/>
                <w:szCs w:val="20"/>
              </w:rPr>
              <w:t xml:space="preserve">W OŚWIADCZENIU, O KTÓRYM MOWA W ART. 125 UST. 1 USTAWY PZP </w:t>
            </w:r>
          </w:p>
          <w:p w14:paraId="41B280F9" w14:textId="6C07639C" w:rsidR="00AF5678" w:rsidRPr="008F2F40" w:rsidRDefault="00AF5678" w:rsidP="00EF6185">
            <w:pPr>
              <w:ind w:right="73"/>
              <w:jc w:val="center"/>
              <w:rPr>
                <w:rFonts w:ascii="Calibri Light" w:hAnsi="Calibri Light" w:cs="Calibri Light"/>
                <w:b/>
                <w:sz w:val="20"/>
                <w:szCs w:val="20"/>
              </w:rPr>
            </w:pPr>
            <w:r w:rsidRPr="008F2F40">
              <w:rPr>
                <w:rFonts w:ascii="Calibri Light" w:hAnsi="Calibri Light" w:cs="Calibri Light"/>
                <w:b/>
                <w:sz w:val="20"/>
                <w:szCs w:val="20"/>
              </w:rPr>
              <w:t xml:space="preserve">W ZAKRESIE PODSTAW WYKLUCZENIA WSKAZANYCH PRZEZ ZAMAWIAJĄCEGO </w:t>
            </w:r>
          </w:p>
        </w:tc>
      </w:tr>
    </w:tbl>
    <w:p w14:paraId="4D142D31" w14:textId="77777777" w:rsidR="00AF5678" w:rsidRPr="008F2F40" w:rsidRDefault="00AF5678" w:rsidP="00AF5678">
      <w:pPr>
        <w:pStyle w:val="Zwykytekst"/>
        <w:suppressAutoHyphens/>
        <w:spacing w:before="120" w:after="120" w:line="360" w:lineRule="auto"/>
        <w:jc w:val="both"/>
        <w:rPr>
          <w:rFonts w:ascii="Calibri Light" w:hAnsi="Calibri Light" w:cs="Calibri Light"/>
          <w:b/>
          <w:sz w:val="18"/>
          <w:szCs w:val="18"/>
        </w:rPr>
      </w:pPr>
    </w:p>
    <w:p w14:paraId="1EA74198" w14:textId="6CF22184" w:rsidR="000326AE" w:rsidRDefault="000326AE" w:rsidP="000326AE">
      <w:pPr>
        <w:widowControl w:val="0"/>
        <w:spacing w:before="60"/>
        <w:jc w:val="both"/>
        <w:outlineLvl w:val="0"/>
        <w:rPr>
          <w:rFonts w:ascii="Calibri Light" w:hAnsi="Calibri Light" w:cs="Calibri Light"/>
          <w:b/>
          <w:bCs/>
          <w:sz w:val="18"/>
          <w:szCs w:val="18"/>
        </w:rPr>
      </w:pPr>
      <w:r w:rsidRPr="008F2F40">
        <w:rPr>
          <w:rFonts w:ascii="Calibri Light" w:hAnsi="Calibri Light" w:cs="Calibri Light"/>
          <w:spacing w:val="4"/>
          <w:sz w:val="18"/>
          <w:szCs w:val="18"/>
        </w:rPr>
        <w:t>Nazwa postępowania:</w:t>
      </w:r>
      <w:r w:rsidRPr="008F2F40">
        <w:rPr>
          <w:rFonts w:ascii="Calibri Light" w:hAnsi="Calibri Light" w:cs="Calibri Light"/>
          <w:b/>
          <w:spacing w:val="4"/>
          <w:sz w:val="18"/>
          <w:szCs w:val="18"/>
        </w:rPr>
        <w:t xml:space="preserve"> </w:t>
      </w:r>
      <w:r w:rsidRPr="003C4840">
        <w:rPr>
          <w:rFonts w:ascii="Calibri Light" w:hAnsi="Calibri Light" w:cs="Calibri Light"/>
          <w:b/>
          <w:bCs/>
          <w:sz w:val="18"/>
          <w:szCs w:val="18"/>
        </w:rPr>
        <w:t>Usługa kompleksowego sprzątania budynku Szkoły Podstawowej nr 68 im. II Tysiąclecia Wrocławia we</w:t>
      </w:r>
      <w:r>
        <w:rPr>
          <w:rFonts w:ascii="Calibri Light" w:hAnsi="Calibri Light" w:cs="Calibri Light"/>
          <w:b/>
          <w:bCs/>
          <w:sz w:val="18"/>
          <w:szCs w:val="18"/>
        </w:rPr>
        <w:t> </w:t>
      </w:r>
      <w:r w:rsidRPr="003C4840">
        <w:rPr>
          <w:rFonts w:ascii="Calibri Light" w:hAnsi="Calibri Light" w:cs="Calibri Light"/>
          <w:b/>
          <w:bCs/>
          <w:sz w:val="18"/>
          <w:szCs w:val="18"/>
        </w:rPr>
        <w:t>Wrocławiu w 202</w:t>
      </w:r>
      <w:r w:rsidR="003E5D9F">
        <w:rPr>
          <w:rFonts w:ascii="Calibri Light" w:hAnsi="Calibri Light" w:cs="Calibri Light"/>
          <w:b/>
          <w:bCs/>
          <w:sz w:val="18"/>
          <w:szCs w:val="18"/>
        </w:rPr>
        <w:t>6</w:t>
      </w:r>
      <w:r w:rsidRPr="003C4840">
        <w:rPr>
          <w:rFonts w:ascii="Calibri Light" w:hAnsi="Calibri Light" w:cs="Calibri Light"/>
          <w:b/>
          <w:bCs/>
          <w:sz w:val="18"/>
          <w:szCs w:val="18"/>
        </w:rPr>
        <w:t xml:space="preserve">r. </w:t>
      </w:r>
    </w:p>
    <w:p w14:paraId="71525EE6" w14:textId="2E0B81AD" w:rsidR="00AF5678" w:rsidRPr="008F2F40" w:rsidRDefault="00AF5678" w:rsidP="00FE4AF6">
      <w:pPr>
        <w:widowControl w:val="0"/>
        <w:spacing w:before="60"/>
        <w:jc w:val="both"/>
        <w:outlineLvl w:val="0"/>
        <w:rPr>
          <w:rFonts w:ascii="Calibri Light" w:hAnsi="Calibri Light" w:cs="Calibri Light"/>
          <w:bCs/>
          <w:spacing w:val="4"/>
          <w:sz w:val="18"/>
          <w:szCs w:val="18"/>
        </w:rPr>
      </w:pPr>
    </w:p>
    <w:p w14:paraId="000F8988" w14:textId="77777777" w:rsidR="00AF5678" w:rsidRPr="008F2F40" w:rsidRDefault="00AF5678" w:rsidP="00AF5678">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Nazwa i adres Wykonawcy:</w:t>
      </w:r>
    </w:p>
    <w:p w14:paraId="6F1BD024" w14:textId="189899EE" w:rsidR="00AF5678" w:rsidRPr="008F2F40" w:rsidRDefault="00AF5678" w:rsidP="00AF5678">
      <w:pPr>
        <w:spacing w:line="360" w:lineRule="auto"/>
        <w:jc w:val="both"/>
        <w:rPr>
          <w:rFonts w:ascii="Calibri Light" w:hAnsi="Calibri Light" w:cs="Calibri Light"/>
          <w:bCs/>
          <w:spacing w:val="4"/>
          <w:sz w:val="18"/>
          <w:szCs w:val="18"/>
        </w:rPr>
      </w:pPr>
      <w:r w:rsidRPr="008F2F40">
        <w:rPr>
          <w:rFonts w:ascii="Calibri Light" w:hAnsi="Calibri Light" w:cs="Calibri Light"/>
          <w:bCs/>
          <w:spacing w:val="4"/>
          <w:sz w:val="18"/>
          <w:szCs w:val="18"/>
        </w:rPr>
        <w:t>.......................................................................................................................................................................................</w:t>
      </w:r>
    </w:p>
    <w:p w14:paraId="1C6AC152" w14:textId="77777777" w:rsidR="00AF5678" w:rsidRPr="008F2F40" w:rsidRDefault="00AF5678" w:rsidP="00AF5678">
      <w:pPr>
        <w:jc w:val="both"/>
        <w:rPr>
          <w:rFonts w:ascii="Calibri Light" w:hAnsi="Calibri Light" w:cs="Calibri Light"/>
          <w:sz w:val="18"/>
          <w:szCs w:val="18"/>
        </w:rPr>
      </w:pPr>
    </w:p>
    <w:p w14:paraId="46873ADC" w14:textId="0FA923D6" w:rsidR="00AF5678" w:rsidRPr="008F2F40" w:rsidRDefault="00AF5678" w:rsidP="00AF5678">
      <w:pPr>
        <w:spacing w:before="120" w:after="120"/>
        <w:ind w:right="73"/>
        <w:jc w:val="both"/>
        <w:rPr>
          <w:rFonts w:ascii="Calibri Light" w:hAnsi="Calibri Light" w:cs="Calibri Light"/>
          <w:color w:val="000000"/>
        </w:rPr>
      </w:pPr>
      <w:r w:rsidRPr="008F2F40">
        <w:rPr>
          <w:rFonts w:ascii="Calibri Light" w:hAnsi="Calibri Light" w:cs="Calibri Light"/>
          <w:color w:val="000000"/>
          <w:sz w:val="18"/>
          <w:szCs w:val="18"/>
        </w:rPr>
        <w:t xml:space="preserve">OŚWIADCZAM, że informacje zawarte w złożonym przez nas oświadczeniu, o którym mowa w art. 125 ust. 1 ustawy </w:t>
      </w:r>
      <w:proofErr w:type="spellStart"/>
      <w:r w:rsidRPr="008F2F40">
        <w:rPr>
          <w:rFonts w:ascii="Calibri Light" w:hAnsi="Calibri Light" w:cs="Calibri Light"/>
          <w:color w:val="000000"/>
          <w:sz w:val="18"/>
          <w:szCs w:val="18"/>
        </w:rPr>
        <w:t>Pzp</w:t>
      </w:r>
      <w:proofErr w:type="spellEnd"/>
      <w:r w:rsidRPr="008F2F40">
        <w:rPr>
          <w:rFonts w:ascii="Calibri Light" w:hAnsi="Calibri Light" w:cs="Calibri Light"/>
          <w:color w:val="000000"/>
          <w:sz w:val="18"/>
          <w:szCs w:val="18"/>
        </w:rPr>
        <w:t xml:space="preserve"> </w:t>
      </w:r>
      <w:r w:rsidRPr="008F2F40">
        <w:rPr>
          <w:rFonts w:ascii="Calibri Light" w:hAnsi="Calibri Light" w:cs="Calibri Light"/>
          <w:color w:val="000000"/>
          <w:sz w:val="18"/>
          <w:szCs w:val="18"/>
        </w:rPr>
        <w:br/>
        <w:t xml:space="preserve">w zakresie podstaw wykluczenia wskazanych przez Zamawiającego, tj.: </w:t>
      </w:r>
    </w:p>
    <w:p w14:paraId="4CE9DC1E" w14:textId="66783FBA" w:rsidR="00AF5678" w:rsidRPr="008F2F40" w:rsidRDefault="00AF5678">
      <w:pPr>
        <w:pStyle w:val="Akapitzlist"/>
        <w:numPr>
          <w:ilvl w:val="0"/>
          <w:numId w:val="29"/>
        </w:numPr>
        <w:spacing w:before="120" w:after="120" w:line="260" w:lineRule="atLeast"/>
        <w:ind w:right="73"/>
        <w:rPr>
          <w:rFonts w:ascii="Calibri Light" w:hAnsi="Calibri Light" w:cs="Calibri Light"/>
          <w:color w:val="000000"/>
        </w:rPr>
      </w:pPr>
      <w:r w:rsidRPr="008F2F40">
        <w:rPr>
          <w:rFonts w:ascii="Calibri Light" w:hAnsi="Calibri Light" w:cs="Calibri Light"/>
          <w:color w:val="000000"/>
          <w:sz w:val="18"/>
          <w:szCs w:val="18"/>
        </w:rPr>
        <w:t xml:space="preserve">art. 108 ust. 1 pkt. 3 ustawy </w:t>
      </w:r>
      <w:proofErr w:type="spellStart"/>
      <w:r w:rsidRPr="008F2F40">
        <w:rPr>
          <w:rFonts w:ascii="Calibri Light" w:hAnsi="Calibri Light" w:cs="Calibri Light"/>
          <w:color w:val="000000"/>
          <w:sz w:val="18"/>
          <w:szCs w:val="18"/>
        </w:rPr>
        <w:t>Pzp</w:t>
      </w:r>
      <w:proofErr w:type="spellEnd"/>
      <w:r w:rsidRPr="008F2F40">
        <w:rPr>
          <w:rFonts w:ascii="Calibri Light" w:hAnsi="Calibri Light" w:cs="Calibri Light"/>
          <w:color w:val="000000"/>
          <w:sz w:val="18"/>
          <w:szCs w:val="18"/>
        </w:rPr>
        <w:t>,</w:t>
      </w:r>
    </w:p>
    <w:p w14:paraId="42AE4EB4" w14:textId="068F9420" w:rsidR="00AF5678" w:rsidRPr="008F2F40" w:rsidRDefault="00AF5678">
      <w:pPr>
        <w:pStyle w:val="Akapitzlist"/>
        <w:numPr>
          <w:ilvl w:val="0"/>
          <w:numId w:val="29"/>
        </w:numPr>
        <w:spacing w:before="120" w:after="120" w:line="260" w:lineRule="atLeast"/>
        <w:ind w:right="73"/>
        <w:jc w:val="both"/>
        <w:rPr>
          <w:rFonts w:ascii="Calibri Light" w:hAnsi="Calibri Light" w:cs="Calibri Light"/>
          <w:color w:val="000000"/>
        </w:rPr>
      </w:pPr>
      <w:r w:rsidRPr="008F2F40">
        <w:rPr>
          <w:rFonts w:ascii="Calibri Light" w:hAnsi="Calibri Light" w:cs="Calibri Light"/>
          <w:color w:val="000000"/>
          <w:sz w:val="18"/>
          <w:szCs w:val="18"/>
        </w:rPr>
        <w:t xml:space="preserve">art. 108 ust. 1 pkt. 4 ustawy </w:t>
      </w:r>
      <w:proofErr w:type="spellStart"/>
      <w:r w:rsidRPr="008F2F40">
        <w:rPr>
          <w:rFonts w:ascii="Calibri Light" w:hAnsi="Calibri Light" w:cs="Calibri Light"/>
          <w:color w:val="000000"/>
          <w:sz w:val="18"/>
          <w:szCs w:val="18"/>
        </w:rPr>
        <w:t>Pzp</w:t>
      </w:r>
      <w:proofErr w:type="spellEnd"/>
      <w:r w:rsidRPr="008F2F40">
        <w:rPr>
          <w:rFonts w:ascii="Calibri Light" w:hAnsi="Calibri Light" w:cs="Calibri Light"/>
          <w:color w:val="000000"/>
          <w:sz w:val="18"/>
          <w:szCs w:val="18"/>
        </w:rPr>
        <w:t>, dotyczących orzeczenia zakazu ubiegania się o zamówienie publiczne tytułem środka zapobiegawczego,</w:t>
      </w:r>
    </w:p>
    <w:p w14:paraId="340E2722" w14:textId="03A02977" w:rsidR="00AF5678" w:rsidRPr="008F2F40" w:rsidRDefault="00AF5678">
      <w:pPr>
        <w:pStyle w:val="Akapitzlist"/>
        <w:numPr>
          <w:ilvl w:val="0"/>
          <w:numId w:val="29"/>
        </w:numPr>
        <w:spacing w:before="120" w:after="120" w:line="260" w:lineRule="atLeast"/>
        <w:ind w:right="73"/>
        <w:rPr>
          <w:rFonts w:ascii="Calibri Light" w:hAnsi="Calibri Light" w:cs="Calibri Light"/>
          <w:color w:val="000000"/>
        </w:rPr>
      </w:pPr>
      <w:r w:rsidRPr="008F2F40">
        <w:rPr>
          <w:rFonts w:ascii="Calibri Light" w:eastAsia="Symbol" w:hAnsi="Calibri Light" w:cs="Calibri Light"/>
          <w:color w:val="000000"/>
          <w:sz w:val="14"/>
          <w:szCs w:val="14"/>
        </w:rPr>
        <w:t> </w:t>
      </w:r>
      <w:r w:rsidRPr="008F2F40">
        <w:rPr>
          <w:rFonts w:ascii="Calibri Light" w:hAnsi="Calibri Light" w:cs="Calibri Light"/>
          <w:color w:val="000000"/>
          <w:sz w:val="18"/>
          <w:szCs w:val="18"/>
        </w:rPr>
        <w:t xml:space="preserve">art. 108 ust. 1 pkt. 6 ustawy </w:t>
      </w:r>
      <w:proofErr w:type="spellStart"/>
      <w:r w:rsidRPr="008F2F40">
        <w:rPr>
          <w:rFonts w:ascii="Calibri Light" w:hAnsi="Calibri Light" w:cs="Calibri Light"/>
          <w:color w:val="000000"/>
          <w:sz w:val="18"/>
          <w:szCs w:val="18"/>
        </w:rPr>
        <w:t>Pzp</w:t>
      </w:r>
      <w:proofErr w:type="spellEnd"/>
      <w:r w:rsidRPr="008F2F40">
        <w:rPr>
          <w:rFonts w:ascii="Calibri Light" w:hAnsi="Calibri Light" w:cs="Calibri Light"/>
          <w:color w:val="000000"/>
          <w:sz w:val="18"/>
          <w:szCs w:val="18"/>
        </w:rPr>
        <w:t>.</w:t>
      </w:r>
    </w:p>
    <w:p w14:paraId="1E0011BB" w14:textId="77777777" w:rsidR="00AF5678" w:rsidRPr="008F2F40" w:rsidRDefault="00AF5678" w:rsidP="00AF5678">
      <w:pPr>
        <w:rPr>
          <w:rFonts w:ascii="Calibri Light" w:hAnsi="Calibri Light" w:cs="Calibri Light"/>
          <w:sz w:val="18"/>
          <w:szCs w:val="18"/>
        </w:rPr>
      </w:pPr>
      <w:r w:rsidRPr="008F2F40">
        <w:rPr>
          <w:rFonts w:ascii="Calibri Light" w:hAnsi="Calibri Light" w:cs="Calibri Light"/>
          <w:color w:val="000000"/>
          <w:sz w:val="18"/>
          <w:szCs w:val="18"/>
        </w:rPr>
        <w:t>są nadal aktualne.</w:t>
      </w:r>
    </w:p>
    <w:p w14:paraId="4A1BAF27" w14:textId="79B32F40" w:rsidR="00AF5678" w:rsidRPr="008F2F40" w:rsidRDefault="00AF5678" w:rsidP="007F1093">
      <w:pPr>
        <w:textAlignment w:val="center"/>
        <w:rPr>
          <w:rFonts w:ascii="Calibri Light" w:eastAsia="Arial Unicode MS" w:hAnsi="Calibri Light" w:cs="Calibri Light"/>
          <w:sz w:val="18"/>
          <w:szCs w:val="18"/>
        </w:rPr>
      </w:pPr>
    </w:p>
    <w:sectPr w:rsidR="00AF5678" w:rsidRPr="008F2F40" w:rsidSect="00C578D4">
      <w:headerReference w:type="even" r:id="rId26"/>
      <w:headerReference w:type="default" r:id="rId27"/>
      <w:footerReference w:type="even" r:id="rId28"/>
      <w:footerReference w:type="default" r:id="rId29"/>
      <w:pgSz w:w="11906" w:h="16838" w:code="9"/>
      <w:pgMar w:top="851" w:right="1417" w:bottom="1135" w:left="1417"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802C7" w14:textId="77777777" w:rsidR="00375D4B" w:rsidRDefault="00375D4B">
      <w:r>
        <w:separator/>
      </w:r>
    </w:p>
  </w:endnote>
  <w:endnote w:type="continuationSeparator" w:id="0">
    <w:p w14:paraId="46A4C73A" w14:textId="77777777" w:rsidR="00375D4B" w:rsidRDefault="0037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swiss"/>
    <w:pitch w:val="variable"/>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A752" w14:textId="77777777" w:rsidR="003B63AA" w:rsidRDefault="003B63AA">
    <w:pPr>
      <w:pStyle w:val="Stopka"/>
    </w:pPr>
  </w:p>
  <w:p w14:paraId="542DD645" w14:textId="77777777" w:rsidR="003B63AA" w:rsidRDefault="003B63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7E85D721" w14:textId="2C1ACDC7" w:rsidR="003B63AA" w:rsidRPr="00041157" w:rsidRDefault="003B63AA"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D29B6">
          <w:rPr>
            <w:rFonts w:ascii="Calibri" w:hAnsi="Calibri"/>
            <w:noProof/>
            <w:sz w:val="16"/>
            <w:szCs w:val="16"/>
          </w:rPr>
          <w:t>10</w:t>
        </w:r>
        <w:r w:rsidRPr="0074516D">
          <w:rPr>
            <w:rFonts w:ascii="Calibri" w:hAnsi="Calibri"/>
            <w:sz w:val="16"/>
            <w:szCs w:val="16"/>
          </w:rPr>
          <w:fldChar w:fldCharType="end"/>
        </w:r>
      </w:p>
    </w:sdtContent>
  </w:sdt>
  <w:p w14:paraId="6F9B0180" w14:textId="77777777" w:rsidR="003B63AA" w:rsidRDefault="003B63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0A148" w14:textId="77777777" w:rsidR="00375D4B" w:rsidRDefault="00375D4B">
      <w:r>
        <w:separator/>
      </w:r>
    </w:p>
  </w:footnote>
  <w:footnote w:type="continuationSeparator" w:id="0">
    <w:p w14:paraId="73AFA330" w14:textId="77777777" w:rsidR="00375D4B" w:rsidRDefault="00375D4B">
      <w:r>
        <w:continuationSeparator/>
      </w:r>
    </w:p>
  </w:footnote>
  <w:footnote w:id="1">
    <w:p w14:paraId="3D5622B1" w14:textId="77777777" w:rsidR="003B63AA" w:rsidRPr="00022A82" w:rsidRDefault="003B63AA" w:rsidP="00051A16">
      <w:pPr>
        <w:pStyle w:val="Tekstprzypisudolnego"/>
        <w:rPr>
          <w:rFonts w:ascii="Calibri Light" w:hAnsi="Calibri Light" w:cs="Calibri Light"/>
          <w:sz w:val="16"/>
          <w:szCs w:val="16"/>
        </w:rPr>
      </w:pPr>
      <w:r w:rsidRPr="00022A82">
        <w:rPr>
          <w:rStyle w:val="Odwoanieprzypisudolnego"/>
          <w:rFonts w:ascii="Calibri Light" w:hAnsi="Calibri Light" w:cs="Calibri Light"/>
          <w:sz w:val="14"/>
          <w:szCs w:val="14"/>
        </w:rPr>
        <w:footnoteRef/>
      </w:r>
      <w:r w:rsidRPr="00022A82">
        <w:rPr>
          <w:rFonts w:ascii="Calibri Light" w:hAnsi="Calibri Light" w:cs="Calibri Light"/>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93F9" w14:textId="77777777" w:rsidR="003B63AA" w:rsidRDefault="003B63AA">
    <w:pPr>
      <w:pStyle w:val="Nagwek"/>
    </w:pPr>
  </w:p>
  <w:p w14:paraId="66129AA9" w14:textId="77777777" w:rsidR="003B63AA" w:rsidRDefault="003B63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6205A" w14:textId="77777777" w:rsidR="003B63AA" w:rsidRPr="00D368D5" w:rsidRDefault="003B63AA" w:rsidP="00D368D5">
    <w:pPr>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6"/>
    <w:multiLevelType w:val="multilevel"/>
    <w:tmpl w:val="B60C894C"/>
    <w:name w:val="WW8Num13"/>
    <w:lvl w:ilvl="0">
      <w:start w:val="1"/>
      <w:numFmt w:val="lowerLetter"/>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ascii="Calibri" w:hAnsi="Calibri" w:cs="Calibri" w:hint="default"/>
        <w:sz w:val="18"/>
        <w:szCs w:val="18"/>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A8A43382"/>
    <w:name w:val="WW8Num9"/>
    <w:lvl w:ilvl="0">
      <w:start w:val="1"/>
      <w:numFmt w:val="lowerLetter"/>
      <w:lvlText w:val="%1)"/>
      <w:lvlJc w:val="left"/>
      <w:pPr>
        <w:tabs>
          <w:tab w:val="num" w:pos="720"/>
        </w:tabs>
        <w:ind w:left="720" w:hanging="360"/>
      </w:pPr>
      <w:rPr>
        <w:rFonts w:ascii="Calibri" w:eastAsia="Times New Roman" w:hAnsi="Calibri" w:cs="Arial" w:hint="default"/>
        <w:b/>
        <w:sz w:val="18"/>
        <w:szCs w:val="18"/>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B"/>
    <w:multiLevelType w:val="multilevel"/>
    <w:tmpl w:val="115662FC"/>
    <w:name w:val="WW8Num11"/>
    <w:lvl w:ilvl="0">
      <w:start w:val="1"/>
      <w:numFmt w:val="decimal"/>
      <w:lvlText w:val="%1."/>
      <w:lvlJc w:val="left"/>
      <w:pPr>
        <w:tabs>
          <w:tab w:val="num" w:pos="0"/>
        </w:tabs>
        <w:ind w:left="720" w:hanging="360"/>
      </w:pPr>
      <w:rPr>
        <w:rFonts w:asciiTheme="minorHAnsi" w:hAnsiTheme="minorHAnsi" w:cstheme="minorHAnsi" w:hint="default"/>
        <w:b w:val="0"/>
        <w:sz w:val="18"/>
        <w:szCs w:val="1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C"/>
    <w:multiLevelType w:val="multilevel"/>
    <w:tmpl w:val="1102F958"/>
    <w:name w:val="WW8Num12"/>
    <w:lvl w:ilvl="0">
      <w:start w:val="14"/>
      <w:numFmt w:val="decimal"/>
      <w:lvlText w:val="%1."/>
      <w:lvlJc w:val="left"/>
      <w:pPr>
        <w:tabs>
          <w:tab w:val="num" w:pos="510"/>
        </w:tabs>
        <w:ind w:left="510" w:hanging="510"/>
      </w:pPr>
    </w:lvl>
    <w:lvl w:ilvl="1">
      <w:start w:val="1"/>
      <w:numFmt w:val="lowerLetter"/>
      <w:lvlText w:val="%2)"/>
      <w:lvlJc w:val="left"/>
      <w:pPr>
        <w:tabs>
          <w:tab w:val="num" w:pos="720"/>
        </w:tabs>
        <w:ind w:left="720" w:hanging="720"/>
      </w:pPr>
      <w:rPr>
        <w:rFonts w:asciiTheme="minorHAnsi" w:eastAsia="Tahoma" w:hAnsiTheme="minorHAnsi" w:cstheme="minorHAnsi" w:hint="default"/>
        <w:sz w:val="18"/>
        <w:szCs w:val="18"/>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00000D"/>
    <w:multiLevelType w:val="multilevel"/>
    <w:tmpl w:val="0000000D"/>
    <w:name w:val="WW8Num23"/>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E"/>
    <w:multiLevelType w:val="singleLevel"/>
    <w:tmpl w:val="0000000E"/>
    <w:name w:val="WW8Num24"/>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10" w15:restartNumberingAfterBreak="0">
    <w:nsid w:val="00000011"/>
    <w:multiLevelType w:val="singleLevel"/>
    <w:tmpl w:val="6D4C56E4"/>
    <w:name w:val="WW8Num17"/>
    <w:lvl w:ilvl="0">
      <w:start w:val="1"/>
      <w:numFmt w:val="lowerLetter"/>
      <w:suff w:val="space"/>
      <w:lvlText w:val="%1)"/>
      <w:lvlJc w:val="left"/>
      <w:pPr>
        <w:tabs>
          <w:tab w:val="num" w:pos="0"/>
        </w:tabs>
        <w:ind w:left="709" w:firstLine="0"/>
      </w:pPr>
      <w:rPr>
        <w:rFonts w:asciiTheme="minorHAnsi" w:hAnsiTheme="minorHAnsi" w:cstheme="minorHAnsi" w:hint="default"/>
        <w:b w:val="0"/>
        <w:i w:val="0"/>
        <w:sz w:val="18"/>
        <w:szCs w:val="18"/>
      </w:rPr>
    </w:lvl>
  </w:abstractNum>
  <w:abstractNum w:abstractNumId="11" w15:restartNumberingAfterBreak="0">
    <w:nsid w:val="00000014"/>
    <w:multiLevelType w:val="singleLevel"/>
    <w:tmpl w:val="00000014"/>
    <w:name w:val="WW8Num37"/>
    <w:lvl w:ilvl="0">
      <w:start w:val="1"/>
      <w:numFmt w:val="lowerLetter"/>
      <w:lvlText w:val="%1)"/>
      <w:lvlJc w:val="left"/>
      <w:pPr>
        <w:tabs>
          <w:tab w:val="num" w:pos="474"/>
        </w:tabs>
        <w:ind w:left="474" w:hanging="360"/>
      </w:pPr>
      <w:rPr>
        <w:rFonts w:ascii="Calibri" w:hAnsi="Calibri" w:cs="Times New Roman" w:hint="default"/>
        <w:b/>
        <w:i w:val="0"/>
        <w:sz w:val="18"/>
        <w:szCs w:val="18"/>
      </w:rPr>
    </w:lvl>
  </w:abstractNum>
  <w:abstractNum w:abstractNumId="12" w15:restartNumberingAfterBreak="0">
    <w:nsid w:val="00000019"/>
    <w:multiLevelType w:val="singleLevel"/>
    <w:tmpl w:val="00000019"/>
    <w:name w:val="WW8Num42"/>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13" w15:restartNumberingAfterBreak="0">
    <w:nsid w:val="0000001A"/>
    <w:multiLevelType w:val="singleLevel"/>
    <w:tmpl w:val="C7EC1EA2"/>
    <w:name w:val="WW8Num26"/>
    <w:lvl w:ilvl="0">
      <w:start w:val="1"/>
      <w:numFmt w:val="decimal"/>
      <w:lvlText w:val="%1."/>
      <w:lvlJc w:val="left"/>
      <w:pPr>
        <w:tabs>
          <w:tab w:val="num" w:pos="0"/>
        </w:tabs>
        <w:ind w:left="720" w:hanging="360"/>
      </w:pPr>
      <w:rPr>
        <w:rFonts w:asciiTheme="minorHAnsi" w:hAnsiTheme="minorHAnsi" w:cstheme="minorHAnsi" w:hint="default"/>
        <w:b w:val="0"/>
        <w:sz w:val="18"/>
        <w:szCs w:val="18"/>
      </w:rPr>
    </w:lvl>
  </w:abstractNum>
  <w:abstractNum w:abstractNumId="14" w15:restartNumberingAfterBreak="0">
    <w:nsid w:val="0000001D"/>
    <w:multiLevelType w:val="singleLevel"/>
    <w:tmpl w:val="BB70339E"/>
    <w:name w:val="WW8Num29"/>
    <w:lvl w:ilvl="0">
      <w:start w:val="1"/>
      <w:numFmt w:val="decimal"/>
      <w:lvlText w:val="%1)"/>
      <w:lvlJc w:val="left"/>
      <w:pPr>
        <w:tabs>
          <w:tab w:val="num" w:pos="0"/>
        </w:tabs>
        <w:ind w:left="1363" w:hanging="360"/>
      </w:pPr>
      <w:rPr>
        <w:rFonts w:ascii="Calibri" w:hAnsi="Calibri" w:cs="Calibri" w:hint="default"/>
        <w:b w:val="0"/>
        <w:bCs/>
        <w:sz w:val="18"/>
        <w:szCs w:val="18"/>
      </w:rPr>
    </w:lvl>
  </w:abstractNum>
  <w:abstractNum w:abstractNumId="15" w15:restartNumberingAfterBreak="0">
    <w:nsid w:val="0000001E"/>
    <w:multiLevelType w:val="singleLevel"/>
    <w:tmpl w:val="5460423C"/>
    <w:name w:val="WW8Num30"/>
    <w:lvl w:ilvl="0">
      <w:start w:val="1"/>
      <w:numFmt w:val="lowerLetter"/>
      <w:lvlText w:val="%1)"/>
      <w:lvlJc w:val="left"/>
      <w:pPr>
        <w:tabs>
          <w:tab w:val="num" w:pos="0"/>
        </w:tabs>
        <w:ind w:left="1723" w:hanging="360"/>
      </w:pPr>
      <w:rPr>
        <w:rFonts w:asciiTheme="minorHAnsi" w:hAnsiTheme="minorHAnsi" w:cstheme="minorHAnsi" w:hint="default"/>
        <w:b w:val="0"/>
        <w:sz w:val="18"/>
        <w:szCs w:val="18"/>
      </w:rPr>
    </w:lvl>
  </w:abstractNum>
  <w:abstractNum w:abstractNumId="16" w15:restartNumberingAfterBreak="0">
    <w:nsid w:val="00000020"/>
    <w:multiLevelType w:val="singleLevel"/>
    <w:tmpl w:val="3FD2E7FC"/>
    <w:name w:val="WW8Num58"/>
    <w:lvl w:ilvl="0">
      <w:start w:val="1"/>
      <w:numFmt w:val="lowerLetter"/>
      <w:lvlText w:val="%1)"/>
      <w:lvlJc w:val="left"/>
      <w:pPr>
        <w:tabs>
          <w:tab w:val="num" w:pos="720"/>
        </w:tabs>
        <w:ind w:left="720" w:hanging="360"/>
      </w:pPr>
      <w:rPr>
        <w:rFonts w:ascii="Calibri" w:hAnsi="Calibri" w:cs="Calibri" w:hint="default"/>
        <w:b/>
        <w:sz w:val="18"/>
        <w:szCs w:val="18"/>
      </w:rPr>
    </w:lvl>
  </w:abstractNum>
  <w:abstractNum w:abstractNumId="17" w15:restartNumberingAfterBreak="0">
    <w:nsid w:val="00000021"/>
    <w:multiLevelType w:val="multilevel"/>
    <w:tmpl w:val="01FA53DA"/>
    <w:name w:val="WW8Num33"/>
    <w:lvl w:ilvl="0">
      <w:start w:val="3"/>
      <w:numFmt w:val="decimal"/>
      <w:lvlText w:val="%1."/>
      <w:lvlJc w:val="left"/>
      <w:pPr>
        <w:tabs>
          <w:tab w:val="num" w:pos="394"/>
        </w:tabs>
        <w:ind w:left="0" w:firstLine="0"/>
      </w:pPr>
      <w:rPr>
        <w:rFonts w:ascii="Arial" w:hAnsi="Arial" w:cs="Arial" w:hint="default"/>
        <w:sz w:val="18"/>
        <w:szCs w:val="18"/>
        <w:lang w:val="pl-PL" w:eastAsia="pl-PL"/>
      </w:rPr>
    </w:lvl>
    <w:lvl w:ilvl="1">
      <w:start w:val="1"/>
      <w:numFmt w:val="lowerLetter"/>
      <w:lvlText w:val="%2."/>
      <w:lvlJc w:val="left"/>
      <w:pPr>
        <w:tabs>
          <w:tab w:val="num" w:pos="0"/>
        </w:tabs>
        <w:ind w:left="1800" w:hanging="360"/>
      </w:pPr>
      <w:rPr>
        <w:rFonts w:asciiTheme="minorHAnsi" w:hAnsiTheme="minorHAnsi" w:cstheme="minorHAnsi" w:hint="default"/>
        <w:sz w:val="18"/>
        <w:szCs w:val="18"/>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i w:val="0"/>
        <w:iCs w:val="0"/>
        <w:sz w:val="18"/>
        <w:szCs w:val="18"/>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22"/>
    <w:multiLevelType w:val="singleLevel"/>
    <w:tmpl w:val="00000022"/>
    <w:name w:val="WW8Num60"/>
    <w:lvl w:ilvl="0">
      <w:start w:val="1"/>
      <w:numFmt w:val="lowerLetter"/>
      <w:lvlText w:val="%1)"/>
      <w:lvlJc w:val="left"/>
      <w:pPr>
        <w:tabs>
          <w:tab w:val="num" w:pos="0"/>
        </w:tabs>
        <w:ind w:left="1004" w:hanging="360"/>
      </w:pPr>
      <w:rPr>
        <w:rFonts w:ascii="Calibri" w:hAnsi="Calibri" w:cs="Times New Roman" w:hint="default"/>
        <w:b/>
        <w:i w:val="0"/>
        <w:sz w:val="18"/>
        <w:szCs w:val="18"/>
      </w:rPr>
    </w:lvl>
  </w:abstractNum>
  <w:abstractNum w:abstractNumId="19" w15:restartNumberingAfterBreak="0">
    <w:nsid w:val="00000023"/>
    <w:multiLevelType w:val="singleLevel"/>
    <w:tmpl w:val="00000023"/>
    <w:name w:val="WW8Num62"/>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20" w15:restartNumberingAfterBreak="0">
    <w:nsid w:val="00000025"/>
    <w:multiLevelType w:val="multilevel"/>
    <w:tmpl w:val="00000025"/>
    <w:name w:val="WW8Num64"/>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26"/>
    <w:multiLevelType w:val="multilevel"/>
    <w:tmpl w:val="00000026"/>
    <w:name w:val="WW8Num65"/>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suff w:val="space"/>
      <w:lvlText w:val="%2)"/>
      <w:lvlJc w:val="left"/>
      <w:pPr>
        <w:tabs>
          <w:tab w:val="num" w:pos="0"/>
        </w:tabs>
        <w:ind w:left="1080" w:firstLine="0"/>
      </w:pPr>
      <w:rPr>
        <w:rFonts w:ascii="Calibri" w:hAnsi="Calibri" w:cs="Calibri"/>
        <w:b/>
        <w:bCs/>
        <w:strike w:val="0"/>
        <w:dstrike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A"/>
    <w:multiLevelType w:val="multilevel"/>
    <w:tmpl w:val="0000002A"/>
    <w:name w:val="WW8Num69"/>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0000002B"/>
    <w:multiLevelType w:val="multilevel"/>
    <w:tmpl w:val="0000002B"/>
    <w:name w:val="WW8Num70"/>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0000002C"/>
    <w:multiLevelType w:val="multilevel"/>
    <w:tmpl w:val="6614703E"/>
    <w:name w:val="WW8Num71"/>
    <w:lvl w:ilvl="0">
      <w:start w:val="1"/>
      <w:numFmt w:val="decimal"/>
      <w:lvlText w:val="%1."/>
      <w:lvlJc w:val="left"/>
      <w:pPr>
        <w:tabs>
          <w:tab w:val="num" w:pos="360"/>
        </w:tabs>
        <w:ind w:left="360" w:hanging="360"/>
      </w:pPr>
      <w:rPr>
        <w:rFonts w:ascii="Calibri" w:hAnsi="Calibri" w:cs="Calibri" w:hint="default"/>
        <w:b/>
        <w:i w:val="0"/>
        <w:sz w:val="18"/>
        <w:szCs w:val="18"/>
        <w:lang w:val="x-none" w:eastAsia="en-US"/>
      </w:rPr>
    </w:lvl>
    <w:lvl w:ilvl="1">
      <w:start w:val="3"/>
      <w:numFmt w:val="decimal"/>
      <w:lvlText w:val="%1.%2."/>
      <w:lvlJc w:val="left"/>
      <w:pPr>
        <w:tabs>
          <w:tab w:val="num" w:pos="0"/>
        </w:tabs>
        <w:ind w:left="405" w:hanging="405"/>
      </w:pPr>
      <w:rPr>
        <w:rFonts w:hint="default"/>
        <w:b/>
      </w:rPr>
    </w:lvl>
    <w:lvl w:ilvl="2">
      <w:start w:val="1"/>
      <w:numFmt w:val="decimal"/>
      <w:lvlText w:val="%1.%2.%3."/>
      <w:lvlJc w:val="left"/>
      <w:pPr>
        <w:tabs>
          <w:tab w:val="num" w:pos="0"/>
        </w:tabs>
        <w:ind w:left="720" w:hanging="720"/>
      </w:pPr>
      <w:rPr>
        <w:rFonts w:ascii="Calibri" w:hAnsi="Calibri" w:cs="Calibri" w:hint="default"/>
        <w:b/>
        <w:sz w:val="18"/>
        <w:szCs w:val="18"/>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080" w:hanging="1080"/>
      </w:pPr>
      <w:rPr>
        <w:rFonts w:hint="default"/>
        <w:b/>
      </w:rPr>
    </w:lvl>
    <w:lvl w:ilvl="8">
      <w:start w:val="1"/>
      <w:numFmt w:val="decimal"/>
      <w:lvlText w:val="%1.%2.%3.%4.%5.%6.%7.%8.%9."/>
      <w:lvlJc w:val="left"/>
      <w:pPr>
        <w:tabs>
          <w:tab w:val="num" w:pos="0"/>
        </w:tabs>
        <w:ind w:left="1440" w:hanging="1440"/>
      </w:pPr>
      <w:rPr>
        <w:rFonts w:hint="default"/>
        <w:b/>
      </w:rPr>
    </w:lvl>
  </w:abstractNum>
  <w:abstractNum w:abstractNumId="25" w15:restartNumberingAfterBreak="0">
    <w:nsid w:val="0000002D"/>
    <w:multiLevelType w:val="multilevel"/>
    <w:tmpl w:val="0000002D"/>
    <w:name w:val="WW8Num72"/>
    <w:lvl w:ilvl="0">
      <w:start w:val="1"/>
      <w:numFmt w:val="lowerLetter"/>
      <w:lvlText w:val="%1)"/>
      <w:lvlJc w:val="left"/>
      <w:pPr>
        <w:tabs>
          <w:tab w:val="num" w:pos="927"/>
        </w:tabs>
        <w:ind w:left="927" w:hanging="360"/>
      </w:pPr>
      <w:rPr>
        <w:rFonts w:ascii="Calibri" w:hAnsi="Calibri" w:cs="Times New Roman" w:hint="default"/>
        <w:b/>
        <w:i w:val="0"/>
        <w:sz w:val="18"/>
        <w:szCs w:val="18"/>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6" w15:restartNumberingAfterBreak="0">
    <w:nsid w:val="0000002E"/>
    <w:multiLevelType w:val="multilevel"/>
    <w:tmpl w:val="0000002E"/>
    <w:name w:val="WW8Num73"/>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0000002F"/>
    <w:multiLevelType w:val="multilevel"/>
    <w:tmpl w:val="0000002F"/>
    <w:name w:val="WW8Num74"/>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00000030"/>
    <w:multiLevelType w:val="multilevel"/>
    <w:tmpl w:val="00000030"/>
    <w:name w:val="WW8Num75"/>
    <w:lvl w:ilvl="0">
      <w:start w:val="1"/>
      <w:numFmt w:val="decimal"/>
      <w:lvlText w:val="%1."/>
      <w:lvlJc w:val="left"/>
      <w:pPr>
        <w:tabs>
          <w:tab w:val="num" w:pos="360"/>
        </w:tabs>
        <w:ind w:left="360" w:hanging="360"/>
      </w:pPr>
      <w:rPr>
        <w:rFonts w:ascii="Calibri" w:hAnsi="Calibri" w:cs="Calibri" w:hint="default"/>
        <w:b/>
        <w:i w:val="0"/>
        <w:sz w:val="18"/>
        <w:szCs w:val="18"/>
        <w:lang w:val="pl-P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31"/>
    <w:multiLevelType w:val="multilevel"/>
    <w:tmpl w:val="00000031"/>
    <w:name w:val="WW8Num76"/>
    <w:lvl w:ilvl="0">
      <w:start w:val="1"/>
      <w:numFmt w:val="decimal"/>
      <w:lvlText w:val="%1."/>
      <w:lvlJc w:val="left"/>
      <w:pPr>
        <w:tabs>
          <w:tab w:val="num" w:pos="0"/>
        </w:tabs>
        <w:ind w:left="720" w:hanging="360"/>
      </w:pPr>
      <w:rPr>
        <w:rFonts w:ascii="Calibri" w:hAnsi="Calibri" w:cs="Arial"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2"/>
    <w:multiLevelType w:val="multilevel"/>
    <w:tmpl w:val="00000032"/>
    <w:name w:val="WW8Num77"/>
    <w:lvl w:ilvl="0">
      <w:start w:val="1"/>
      <w:numFmt w:val="lowerLetter"/>
      <w:lvlText w:val="%1)"/>
      <w:lvlJc w:val="left"/>
      <w:pPr>
        <w:tabs>
          <w:tab w:val="num" w:pos="0"/>
        </w:tabs>
        <w:ind w:left="720" w:hanging="360"/>
      </w:pPr>
      <w:rPr>
        <w:rFonts w:ascii="Calibri" w:hAnsi="Calibri" w:cs="Arial"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33"/>
    <w:multiLevelType w:val="multilevel"/>
    <w:tmpl w:val="00000033"/>
    <w:name w:val="WW8Num78"/>
    <w:lvl w:ilvl="0">
      <w:start w:val="1"/>
      <w:numFmt w:val="lowerLetter"/>
      <w:lvlText w:val="%1)"/>
      <w:lvlJc w:val="left"/>
      <w:pPr>
        <w:tabs>
          <w:tab w:val="num" w:pos="0"/>
        </w:tabs>
        <w:ind w:left="720" w:hanging="360"/>
      </w:pPr>
      <w:rPr>
        <w:rFonts w:ascii="Calibri" w:hAnsi="Calibri" w:cs="Arial" w:hint="default"/>
        <w:b/>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37"/>
    <w:multiLevelType w:val="multilevel"/>
    <w:tmpl w:val="00000037"/>
    <w:name w:val="WW8Num82"/>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00000038"/>
    <w:multiLevelType w:val="multilevel"/>
    <w:tmpl w:val="00000038"/>
    <w:name w:val="WW8Num83"/>
    <w:lvl w:ilvl="0">
      <w:start w:val="1"/>
      <w:numFmt w:val="lowerLetter"/>
      <w:lvlText w:val="%1)"/>
      <w:lvlJc w:val="left"/>
      <w:pPr>
        <w:tabs>
          <w:tab w:val="num" w:pos="0"/>
        </w:tabs>
        <w:ind w:left="0" w:firstLine="0"/>
      </w:pPr>
      <w:rPr>
        <w:rFonts w:ascii="Calibri" w:hAnsi="Calibri" w:cs="Calibri" w:hint="default"/>
        <w:b/>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39"/>
    <w:multiLevelType w:val="multilevel"/>
    <w:tmpl w:val="00000039"/>
    <w:name w:val="WW8Num84"/>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3A"/>
    <w:multiLevelType w:val="multilevel"/>
    <w:tmpl w:val="0000003A"/>
    <w:name w:val="WW8Num85"/>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suff w:val="space"/>
      <w:lvlText w:val="%2)"/>
      <w:lvlJc w:val="left"/>
      <w:pPr>
        <w:tabs>
          <w:tab w:val="num" w:pos="0"/>
        </w:tabs>
        <w:ind w:left="1080" w:firstLine="0"/>
      </w:pPr>
      <w:rPr>
        <w:rFonts w:ascii="Calibri" w:hAnsi="Calibri" w:cs="Calibri"/>
        <w:b/>
        <w:bCs/>
        <w:strike w:val="0"/>
        <w:dstrike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3B"/>
    <w:multiLevelType w:val="multilevel"/>
    <w:tmpl w:val="0000003B"/>
    <w:name w:val="WW8Num86"/>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7" w15:restartNumberingAfterBreak="0">
    <w:nsid w:val="0000003C"/>
    <w:multiLevelType w:val="multilevel"/>
    <w:tmpl w:val="0000003C"/>
    <w:name w:val="WW8Num87"/>
    <w:lvl w:ilvl="0">
      <w:start w:val="1"/>
      <w:numFmt w:val="lowerLetter"/>
      <w:suff w:val="space"/>
      <w:lvlText w:val="%1)"/>
      <w:lvlJc w:val="left"/>
      <w:pPr>
        <w:tabs>
          <w:tab w:val="num" w:pos="0"/>
        </w:tabs>
        <w:ind w:left="709" w:firstLine="0"/>
      </w:pPr>
      <w:rPr>
        <w:rFonts w:ascii="Calibri" w:hAnsi="Calibri" w:cs="Calibri"/>
        <w:b/>
        <w:strike w:val="0"/>
        <w:dstrike w:val="0"/>
        <w:sz w:val="18"/>
        <w:szCs w:val="1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8" w15:restartNumberingAfterBreak="0">
    <w:nsid w:val="0000003D"/>
    <w:multiLevelType w:val="multilevel"/>
    <w:tmpl w:val="0000003D"/>
    <w:name w:val="WW8Num88"/>
    <w:lvl w:ilvl="0">
      <w:start w:val="1"/>
      <w:numFmt w:val="lowerLetter"/>
      <w:suff w:val="space"/>
      <w:lvlText w:val="%1)"/>
      <w:lvlJc w:val="left"/>
      <w:pPr>
        <w:tabs>
          <w:tab w:val="num" w:pos="0"/>
        </w:tabs>
        <w:ind w:left="709" w:firstLine="0"/>
      </w:pPr>
      <w:rPr>
        <w:rFonts w:ascii="Calibri" w:hAnsi="Calibri" w:cs="Calibri" w:hint="default"/>
        <w:b/>
        <w:i w:val="0"/>
        <w:sz w:val="18"/>
        <w:szCs w:val="1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9" w15:restartNumberingAfterBreak="0">
    <w:nsid w:val="0000003E"/>
    <w:multiLevelType w:val="multilevel"/>
    <w:tmpl w:val="1D28ED18"/>
    <w:name w:val="WW8Num89"/>
    <w:lvl w:ilvl="0">
      <w:start w:val="1"/>
      <w:numFmt w:val="lowerLetter"/>
      <w:lvlText w:val="%1)"/>
      <w:lvlJc w:val="left"/>
      <w:pPr>
        <w:tabs>
          <w:tab w:val="num" w:pos="0"/>
        </w:tabs>
        <w:ind w:left="720" w:hanging="360"/>
      </w:pPr>
      <w:rPr>
        <w:rFonts w:ascii="Calibri" w:hAnsi="Calibri" w:cs="Calibri"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3F"/>
    <w:multiLevelType w:val="multilevel"/>
    <w:tmpl w:val="8202FC16"/>
    <w:name w:val="WW8Num90"/>
    <w:lvl w:ilvl="0">
      <w:start w:val="1"/>
      <w:numFmt w:val="lowerLetter"/>
      <w:lvlText w:val="%1)"/>
      <w:lvlJc w:val="left"/>
      <w:pPr>
        <w:tabs>
          <w:tab w:val="num" w:pos="0"/>
        </w:tabs>
        <w:ind w:left="720" w:hanging="360"/>
      </w:pPr>
      <w:rPr>
        <w:rFonts w:ascii="Calibri" w:hAnsi="Calibri" w:cs="Calibri" w:hint="default"/>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40"/>
    <w:multiLevelType w:val="multilevel"/>
    <w:tmpl w:val="888AB992"/>
    <w:name w:val="WW8Num91"/>
    <w:lvl w:ilvl="0">
      <w:start w:val="1"/>
      <w:numFmt w:val="lowerLetter"/>
      <w:lvlText w:val="%1)"/>
      <w:lvlJc w:val="left"/>
      <w:pPr>
        <w:tabs>
          <w:tab w:val="num" w:pos="0"/>
        </w:tabs>
        <w:ind w:left="720" w:hanging="360"/>
      </w:pPr>
      <w:rPr>
        <w:rFonts w:ascii="Calibri" w:hAnsi="Calibri" w:cs="Calibri"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41"/>
    <w:multiLevelType w:val="multilevel"/>
    <w:tmpl w:val="00000041"/>
    <w:name w:val="WW8Num92"/>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44"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02977C6E"/>
    <w:multiLevelType w:val="hybridMultilevel"/>
    <w:tmpl w:val="323A3F3A"/>
    <w:lvl w:ilvl="0" w:tplc="0B3E9288">
      <w:start w:val="1"/>
      <w:numFmt w:val="lowerLetter"/>
      <w:lvlText w:val="%1)"/>
      <w:lvlJc w:val="left"/>
      <w:pPr>
        <w:ind w:left="720" w:hanging="360"/>
      </w:pPr>
      <w:rPr>
        <w:rFonts w:ascii="Calibri Light" w:hAnsi="Calibri Light" w:cs="Calibri Light" w:hint="default"/>
        <w:b w:val="0"/>
        <w:i w:val="0"/>
        <w:color w:val="auto"/>
        <w:sz w:val="18"/>
        <w:szCs w:val="18"/>
      </w:rPr>
    </w:lvl>
    <w:lvl w:ilvl="1" w:tplc="FAECB56E">
      <w:start w:val="1"/>
      <w:numFmt w:val="decimal"/>
      <w:lvlText w:val="%2."/>
      <w:lvlJc w:val="left"/>
      <w:pPr>
        <w:ind w:left="705" w:hanging="705"/>
      </w:pPr>
      <w:rPr>
        <w:rFonts w:hint="default"/>
        <w:b/>
      </w:rPr>
    </w:lvl>
    <w:lvl w:ilvl="2" w:tplc="A850B39C">
      <w:start w:val="1"/>
      <w:numFmt w:val="decimal"/>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7"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8" w15:restartNumberingAfterBreak="0">
    <w:nsid w:val="07EE6501"/>
    <w:multiLevelType w:val="multilevel"/>
    <w:tmpl w:val="D87C98A8"/>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49" w15:restartNumberingAfterBreak="0">
    <w:nsid w:val="08D21B63"/>
    <w:multiLevelType w:val="hybridMultilevel"/>
    <w:tmpl w:val="03C6094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08E72912"/>
    <w:multiLevelType w:val="hybridMultilevel"/>
    <w:tmpl w:val="BD18E250"/>
    <w:name w:val="WW8Num192"/>
    <w:lvl w:ilvl="0" w:tplc="D11E1354">
      <w:start w:val="15"/>
      <w:numFmt w:val="decimal"/>
      <w:lvlText w:val="%1."/>
      <w:lvlJc w:val="left"/>
      <w:pPr>
        <w:ind w:left="360" w:hanging="360"/>
      </w:pPr>
      <w:rPr>
        <w:rFonts w:asciiTheme="minorHAnsi" w:hAnsiTheme="minorHAnsi" w:cstheme="minorHAnsi" w:hint="default"/>
        <w:color w:val="auto"/>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D971DDB"/>
    <w:multiLevelType w:val="multilevel"/>
    <w:tmpl w:val="262CA9B8"/>
    <w:styleLink w:val="WW8Num3101"/>
    <w:lvl w:ilvl="0">
      <w:start w:val="1"/>
      <w:numFmt w:val="lowerLetter"/>
      <w:lvlText w:val="%1)"/>
      <w:lvlJc w:val="left"/>
      <w:pPr>
        <w:ind w:left="720" w:hanging="360"/>
      </w:pPr>
      <w:rPr>
        <w:rFonts w:ascii="Calibri" w:eastAsia="Times New Roman" w:hAnsi="Calibri" w:cs="Arial"/>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7765185"/>
    <w:multiLevelType w:val="multilevel"/>
    <w:tmpl w:val="2B782040"/>
    <w:styleLink w:val="WW8Num391"/>
    <w:lvl w:ilvl="0">
      <w:start w:val="1"/>
      <w:numFmt w:val="decimal"/>
      <w:lvlText w:val="%1."/>
      <w:lvlJc w:val="left"/>
      <w:pPr>
        <w:ind w:left="644" w:hanging="360"/>
      </w:pPr>
      <w:rPr>
        <w:rFonts w:ascii="Calibri" w:hAnsi="Calibri" w:cs="Calibri"/>
        <w:b w:val="0"/>
        <w:bCs w:val="0"/>
        <w:i w:val="0"/>
        <w:sz w:val="18"/>
        <w:szCs w:val="18"/>
      </w:rPr>
    </w:lvl>
    <w:lvl w:ilvl="1">
      <w:start w:val="1"/>
      <w:numFmt w:val="decimal"/>
      <w:lvlText w:val="%2."/>
      <w:lvlJc w:val="left"/>
      <w:pPr>
        <w:ind w:left="1080" w:hanging="360"/>
      </w:pPr>
    </w:lvl>
    <w:lvl w:ilvl="2">
      <w:start w:val="1"/>
      <w:numFmt w:val="decimal"/>
      <w:lvlText w:val="%3."/>
      <w:lvlJc w:val="left"/>
      <w:pPr>
        <w:ind w:left="1440" w:hanging="360"/>
      </w:pPr>
      <w:rPr>
        <w:rFonts w:ascii="Calibri" w:hAnsi="Calibri" w:cs="Times New Roman"/>
        <w:b/>
        <w:bCs/>
        <w:i w:val="0"/>
        <w:sz w:val="20"/>
        <w:szCs w:val="20"/>
        <w:u w:val="none"/>
      </w:rPr>
    </w:lvl>
    <w:lvl w:ilvl="3">
      <w:start w:val="1"/>
      <w:numFmt w:val="decimal"/>
      <w:lvlText w:val="%4."/>
      <w:lvlJc w:val="left"/>
      <w:pPr>
        <w:ind w:left="1800" w:hanging="360"/>
      </w:pPr>
    </w:lvl>
    <w:lvl w:ilvl="4">
      <w:start w:val="1"/>
      <w:numFmt w:val="decimal"/>
      <w:lvlText w:val="%5."/>
      <w:lvlJc w:val="left"/>
      <w:pPr>
        <w:ind w:left="2160" w:hanging="360"/>
      </w:pPr>
      <w:rPr>
        <w:rFonts w:ascii="Calibri" w:hAnsi="Calibri" w:cs="Tahoma"/>
        <w:b/>
        <w:bCs/>
        <w:sz w:val="20"/>
        <w:szCs w:val="20"/>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9"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20CD181E"/>
    <w:multiLevelType w:val="multilevel"/>
    <w:tmpl w:val="346C7CA0"/>
    <w:name w:val="WW8Num1722"/>
    <w:lvl w:ilvl="0">
      <w:start w:val="1"/>
      <w:numFmt w:val="decimal"/>
      <w:lvlText w:val="%1."/>
      <w:lvlJc w:val="left"/>
      <w:pPr>
        <w:ind w:left="720" w:hanging="360"/>
      </w:pPr>
      <w:rPr>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2A6E7729"/>
    <w:multiLevelType w:val="multilevel"/>
    <w:tmpl w:val="290C2FEE"/>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Light" w:hAnsi="Calibri Light" w:cs="Calibri Light"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4" w15:restartNumberingAfterBreak="0">
    <w:nsid w:val="2B410E0D"/>
    <w:multiLevelType w:val="multilevel"/>
    <w:tmpl w:val="242E589C"/>
    <w:styleLink w:val="WW8Num91"/>
    <w:lvl w:ilvl="0">
      <w:start w:val="1"/>
      <w:numFmt w:val="lowerLetter"/>
      <w:lvlText w:val="%1)"/>
      <w:lvlJc w:val="left"/>
      <w:pPr>
        <w:ind w:left="720" w:hanging="360"/>
      </w:pPr>
      <w:rPr>
        <w:rFonts w:ascii="Calibri" w:hAnsi="Calibri" w:cs="Calibri"/>
        <w:b/>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C7D6F7F"/>
    <w:multiLevelType w:val="hybridMultilevel"/>
    <w:tmpl w:val="37C4B442"/>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EE13C8F"/>
    <w:multiLevelType w:val="multilevel"/>
    <w:tmpl w:val="0074B214"/>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36CC657C"/>
    <w:multiLevelType w:val="multilevel"/>
    <w:tmpl w:val="4540F5EA"/>
    <w:styleLink w:val="WW8Num231"/>
    <w:lvl w:ilvl="0">
      <w:start w:val="2"/>
      <w:numFmt w:val="decimal"/>
      <w:lvlText w:val="%1."/>
      <w:lvlJc w:val="left"/>
      <w:pPr>
        <w:ind w:left="360" w:hanging="360"/>
      </w:pPr>
      <w:rPr>
        <w:rFonts w:ascii="Calibri" w:hAnsi="Calibri" w:cs="Symbol"/>
        <w:sz w:val="18"/>
        <w:szCs w:val="18"/>
      </w:rPr>
    </w:lvl>
    <w:lvl w:ilvl="1">
      <w:start w:val="1"/>
      <w:numFmt w:val="decimal"/>
      <w:lvlText w:val="%2."/>
      <w:lvlJc w:val="left"/>
      <w:pPr>
        <w:ind w:left="1080" w:hanging="360"/>
      </w:pPr>
      <w:rPr>
        <w:rFonts w:ascii="Calibri" w:hAnsi="Calibri" w:cs="Courier New"/>
        <w:sz w:val="18"/>
        <w:szCs w:val="18"/>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Calibri" w:hAnsi="Calibri" w:cs="Calibri"/>
        <w:sz w:val="18"/>
        <w:szCs w:val="18"/>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38880359"/>
    <w:multiLevelType w:val="multilevel"/>
    <w:tmpl w:val="3DD0B126"/>
    <w:styleLink w:val="WW8Num411"/>
    <w:lvl w:ilvl="0">
      <w:start w:val="5"/>
      <w:numFmt w:val="decimal"/>
      <w:lvlText w:val="%1."/>
      <w:lvlJc w:val="left"/>
      <w:pPr>
        <w:ind w:left="720" w:hanging="360"/>
      </w:pPr>
      <w:rPr>
        <w:rFonts w:ascii="Calibri" w:hAnsi="Calibri" w:cs="Tahoma"/>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38D338F3"/>
    <w:multiLevelType w:val="multilevel"/>
    <w:tmpl w:val="F8009D56"/>
    <w:styleLink w:val="WWOutlineListStyle512"/>
    <w:lvl w:ilvl="0">
      <w:start w:val="1"/>
      <w:numFmt w:val="lowerLetter"/>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73" w15:restartNumberingAfterBreak="0">
    <w:nsid w:val="394261DD"/>
    <w:multiLevelType w:val="hybridMultilevel"/>
    <w:tmpl w:val="AC26B32E"/>
    <w:lvl w:ilvl="0" w:tplc="8C06525A">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40083A36"/>
    <w:multiLevelType w:val="multilevel"/>
    <w:tmpl w:val="0B7257FA"/>
    <w:styleLink w:val="WW8Num2011"/>
    <w:lvl w:ilvl="0">
      <w:start w:val="1"/>
      <w:numFmt w:val="decimal"/>
      <w:lvlText w:val="%1."/>
      <w:lvlJc w:val="left"/>
      <w:pPr>
        <w:ind w:left="720"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410646ED"/>
    <w:multiLevelType w:val="hybridMultilevel"/>
    <w:tmpl w:val="9B4058F8"/>
    <w:name w:val="WW8Num1722"/>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77" w15:restartNumberingAfterBreak="0">
    <w:nsid w:val="42143DA1"/>
    <w:multiLevelType w:val="multilevel"/>
    <w:tmpl w:val="332689C6"/>
    <w:styleLink w:val="WW8Num421"/>
    <w:lvl w:ilvl="0">
      <w:start w:val="1"/>
      <w:numFmt w:val="decimal"/>
      <w:lvlText w:val="%1."/>
      <w:lvlJc w:val="left"/>
      <w:pPr>
        <w:ind w:left="360" w:hanging="360"/>
      </w:pPr>
      <w:rPr>
        <w:rFonts w:ascii="Calibri" w:hAnsi="Calibri" w:cs="Calibri"/>
        <w:b w:val="0"/>
        <w:sz w:val="18"/>
        <w:szCs w:val="18"/>
      </w:rPr>
    </w:lvl>
    <w:lvl w:ilvl="1">
      <w:start w:val="100"/>
      <w:numFmt w:val="low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8"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492B2D24"/>
    <w:multiLevelType w:val="multilevel"/>
    <w:tmpl w:val="865C1EA2"/>
    <w:styleLink w:val="WW8Num322"/>
    <w:lvl w:ilvl="0">
      <w:start w:val="14"/>
      <w:numFmt w:val="decimal"/>
      <w:lvlText w:val="%1."/>
      <w:lvlJc w:val="left"/>
      <w:pPr>
        <w:ind w:left="720" w:hanging="360"/>
      </w:pPr>
      <w:rPr>
        <w:rFonts w:ascii="Calibri" w:hAnsi="Calibri" w:cs="Tahoma"/>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81" w15:restartNumberingAfterBreak="0">
    <w:nsid w:val="4EA7204B"/>
    <w:multiLevelType w:val="hybridMultilevel"/>
    <w:tmpl w:val="D83ADE4A"/>
    <w:lvl w:ilvl="0" w:tplc="70BAF6DC">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10F6B09"/>
    <w:multiLevelType w:val="multilevel"/>
    <w:tmpl w:val="B6103ACA"/>
    <w:styleLink w:val="WW8Num4711"/>
    <w:lvl w:ilvl="0">
      <w:start w:val="1"/>
      <w:numFmt w:val="decimal"/>
      <w:lvlText w:val="%1."/>
      <w:lvlJc w:val="left"/>
      <w:pPr>
        <w:ind w:left="720" w:hanging="360"/>
      </w:pPr>
      <w:rPr>
        <w:rFonts w:ascii="Calibri" w:hAnsi="Calibri" w:cs="Times New Roman"/>
        <w:sz w:val="18"/>
        <w:szCs w:val="18"/>
      </w:rPr>
    </w:lvl>
    <w:lvl w:ilvl="1">
      <w:start w:val="1"/>
      <w:numFmt w:val="decimal"/>
      <w:lvlText w:val="%2."/>
      <w:lvlJc w:val="left"/>
      <w:pPr>
        <w:ind w:left="1080" w:hanging="360"/>
      </w:pPr>
      <w:rPr>
        <w:rFonts w:ascii="Symbol" w:hAnsi="Symbol" w:cs="Symbol"/>
        <w:sz w:val="20"/>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sz w:val="18"/>
        <w:szCs w:val="18"/>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572E4D8B"/>
    <w:multiLevelType w:val="hybridMultilevel"/>
    <w:tmpl w:val="395031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6"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025EBE"/>
    <w:multiLevelType w:val="hybridMultilevel"/>
    <w:tmpl w:val="BA6094BE"/>
    <w:name w:val="WW8Num1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563986"/>
    <w:multiLevelType w:val="multilevel"/>
    <w:tmpl w:val="4E3CAA8E"/>
    <w:styleLink w:val="WW8Num401"/>
    <w:lvl w:ilvl="0">
      <w:start w:val="1"/>
      <w:numFmt w:val="decimal"/>
      <w:lvlText w:val="%1."/>
      <w:lvlJc w:val="left"/>
      <w:pPr>
        <w:ind w:left="720" w:hanging="360"/>
      </w:pPr>
      <w:rPr>
        <w:rFonts w:ascii="Calibri" w:hAnsi="Calibri" w:cs="Times New Roman"/>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23A1E6E"/>
    <w:multiLevelType w:val="multilevel"/>
    <w:tmpl w:val="6E60C058"/>
    <w:styleLink w:val="WW8Num291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95" w15:restartNumberingAfterBreak="0">
    <w:nsid w:val="62EB1BC3"/>
    <w:multiLevelType w:val="multilevel"/>
    <w:tmpl w:val="9DE00D60"/>
    <w:styleLink w:val="WW8Num3211"/>
    <w:lvl w:ilvl="0">
      <w:start w:val="1"/>
      <w:numFmt w:val="decimal"/>
      <w:lvlText w:val="%1."/>
      <w:lvlJc w:val="left"/>
      <w:pPr>
        <w:ind w:left="644" w:hanging="360"/>
      </w:pPr>
      <w:rPr>
        <w:rFonts w:ascii="Calibri" w:hAnsi="Calibri" w:cs="Tahoma"/>
        <w:sz w:val="18"/>
        <w:szCs w:val="18"/>
        <w:lang w:val="pl-PL"/>
      </w:rPr>
    </w:lvl>
    <w:lvl w:ilvl="1">
      <w:start w:val="1"/>
      <w:numFmt w:val="lowerLetter"/>
      <w:lvlText w:val="%2."/>
      <w:lvlJc w:val="left"/>
      <w:pPr>
        <w:ind w:left="1080" w:hanging="360"/>
      </w:pPr>
      <w:rPr>
        <w:rFonts w:ascii="Calibri" w:hAnsi="Calibri" w:cs="Calibri"/>
        <w:b w:val="0"/>
        <w:bCs w:val="0"/>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8" w15:restartNumberingAfterBreak="0">
    <w:nsid w:val="679D2D8D"/>
    <w:multiLevelType w:val="multilevel"/>
    <w:tmpl w:val="773A72D6"/>
    <w:styleLink w:val="WW8Num311"/>
    <w:lvl w:ilvl="0">
      <w:start w:val="8"/>
      <w:numFmt w:val="decimal"/>
      <w:lvlText w:val="%1."/>
      <w:lvlJc w:val="left"/>
      <w:pPr>
        <w:ind w:left="720" w:hanging="360"/>
      </w:pPr>
      <w:rPr>
        <w:rFonts w:ascii="Calibri" w:hAnsi="Calibri" w:cs="Times New Roman"/>
        <w:sz w:val="18"/>
        <w:szCs w:val="18"/>
        <w:lang w:val="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68D20E66"/>
    <w:multiLevelType w:val="multilevel"/>
    <w:tmpl w:val="E47E32D8"/>
    <w:styleLink w:val="WW8Num2611"/>
    <w:lvl w:ilvl="0">
      <w:start w:val="1"/>
      <w:numFmt w:val="upperLetter"/>
      <w:lvlText w:val="%1)"/>
      <w:lvlJc w:val="left"/>
      <w:pPr>
        <w:ind w:left="1440" w:hanging="360"/>
      </w:pPr>
      <w:rPr>
        <w:rFonts w:ascii="Calibri" w:hAnsi="Calibri" w:cs="Times New Roman"/>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6A700ACA"/>
    <w:multiLevelType w:val="multilevel"/>
    <w:tmpl w:val="FC0AC6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b w:val="0"/>
        <w:bCs w:val="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BA15E4D"/>
    <w:multiLevelType w:val="hybridMultilevel"/>
    <w:tmpl w:val="759A19EC"/>
    <w:name w:val="WW8Num172"/>
    <w:lvl w:ilvl="0" w:tplc="E7900632">
      <w:start w:val="1"/>
      <w:numFmt w:val="lowerLetter"/>
      <w:suff w:val="space"/>
      <w:lvlText w:val="%1)"/>
      <w:lvlJc w:val="left"/>
      <w:pPr>
        <w:ind w:left="709" w:firstLine="0"/>
      </w:pPr>
      <w:rPr>
        <w:rFonts w:asciiTheme="minorHAnsi" w:hAnsiTheme="minorHAnsi" w:cstheme="minorHAnsi"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4"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5" w15:restartNumberingAfterBreak="0">
    <w:nsid w:val="71BC00DF"/>
    <w:multiLevelType w:val="hybridMultilevel"/>
    <w:tmpl w:val="A530AF1C"/>
    <w:lvl w:ilvl="0" w:tplc="343EC0D8">
      <w:start w:val="1"/>
      <w:numFmt w:val="decimal"/>
      <w:lvlText w:val="%1."/>
      <w:lvlJc w:val="left"/>
      <w:pPr>
        <w:tabs>
          <w:tab w:val="num" w:pos="1174"/>
        </w:tabs>
        <w:ind w:left="907" w:hanging="453"/>
      </w:pPr>
      <w:rPr>
        <w:rFonts w:ascii="Calibri Light" w:eastAsia="Times New Roman" w:hAnsi="Calibri Light" w:cs="Calibri Light" w:hint="default"/>
        <w:b w:val="0"/>
        <w:bCs w:val="0"/>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6" w15:restartNumberingAfterBreak="0">
    <w:nsid w:val="71EE04B0"/>
    <w:multiLevelType w:val="multilevel"/>
    <w:tmpl w:val="FE48DDE2"/>
    <w:styleLink w:val="WW8Num61"/>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107"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627C4B"/>
    <w:multiLevelType w:val="multilevel"/>
    <w:tmpl w:val="3B1AD03A"/>
    <w:styleLink w:val="WW8Num3311"/>
    <w:lvl w:ilvl="0">
      <w:start w:val="2"/>
      <w:numFmt w:val="decimal"/>
      <w:lvlText w:val="%1."/>
      <w:lvlJc w:val="left"/>
      <w:pPr>
        <w:ind w:left="720" w:hanging="360"/>
      </w:pPr>
      <w:rPr>
        <w:rFonts w:ascii="Calibri" w:hAnsi="Calibri" w:cs="Symbol"/>
        <w:sz w:val="18"/>
        <w:szCs w:val="18"/>
        <w:lang w:val="pl-PL"/>
      </w:rPr>
    </w:lvl>
    <w:lvl w:ilvl="1">
      <w:start w:val="1"/>
      <w:numFmt w:val="decimal"/>
      <w:lvlText w:val="%2."/>
      <w:lvlJc w:val="left"/>
      <w:pPr>
        <w:ind w:left="1080" w:hanging="360"/>
      </w:pPr>
      <w:rPr>
        <w:rFonts w:ascii="Courier New" w:hAnsi="Courier New" w:cs="Courier New"/>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lvl>
    <w:lvl w:ilvl="4">
      <w:start w:val="1"/>
      <w:numFmt w:val="decimal"/>
      <w:lvlText w:val="%5."/>
      <w:lvlJc w:val="left"/>
      <w:pPr>
        <w:ind w:left="2160" w:hanging="360"/>
      </w:pPr>
      <w:rPr>
        <w:rFonts w:ascii="Calibri" w:hAnsi="Calibri" w:cs="Tahoma"/>
        <w:b/>
        <w:bCs/>
        <w:sz w:val="20"/>
        <w:szCs w:val="20"/>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74C50A33"/>
    <w:multiLevelType w:val="hybridMultilevel"/>
    <w:tmpl w:val="EAB00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72B09A0"/>
    <w:multiLevelType w:val="multilevel"/>
    <w:tmpl w:val="D642564E"/>
    <w:styleLink w:val="WW8Num210"/>
    <w:lvl w:ilvl="0">
      <w:start w:val="1"/>
      <w:numFmt w:val="lowerLetter"/>
      <w:lvlText w:val="%1)"/>
      <w:lvlJc w:val="left"/>
      <w:pPr>
        <w:ind w:left="540" w:hanging="360"/>
      </w:pPr>
      <w:rPr>
        <w:rFonts w:ascii="Calibri" w:hAnsi="Calibri" w:cs="Tahoma"/>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A3103E8"/>
    <w:multiLevelType w:val="multilevel"/>
    <w:tmpl w:val="B0AC46CA"/>
    <w:styleLink w:val="WW8Num4811"/>
    <w:lvl w:ilvl="0">
      <w:start w:val="1"/>
      <w:numFmt w:val="decimal"/>
      <w:lvlText w:val="%1."/>
      <w:lvlJc w:val="left"/>
      <w:pPr>
        <w:ind w:left="720" w:hanging="360"/>
      </w:pPr>
      <w:rPr>
        <w:rFonts w:ascii="Calibri" w:eastAsia="Times New Roman" w:hAnsi="Calibri" w:cs="Calibri"/>
        <w:b/>
        <w:bCs/>
        <w:iCs/>
        <w:sz w:val="18"/>
        <w:szCs w:val="18"/>
        <w:lang w:val="pl-PL"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6" w15:restartNumberingAfterBreak="0">
    <w:nsid w:val="7B996245"/>
    <w:multiLevelType w:val="multilevel"/>
    <w:tmpl w:val="5BDEB7FE"/>
    <w:styleLink w:val="WW8Num472"/>
    <w:lvl w:ilvl="0">
      <w:start w:val="1"/>
      <w:numFmt w:val="decimal"/>
      <w:lvlText w:val="%1."/>
      <w:lvlJc w:val="left"/>
      <w:pPr>
        <w:ind w:left="360" w:hanging="360"/>
      </w:pPr>
      <w:rPr>
        <w:rFonts w:ascii="Calibri" w:eastAsia="Times New Roman" w:hAnsi="Calibri" w:cs="Calibri"/>
        <w:sz w:val="18"/>
        <w:szCs w:val="18"/>
      </w:rPr>
    </w:lvl>
    <w:lvl w:ilvl="1">
      <w:start w:val="1"/>
      <w:numFmt w:val="decimal"/>
      <w:lvlText w:val="%2."/>
      <w:lvlJc w:val="left"/>
      <w:pPr>
        <w:ind w:left="720" w:hanging="360"/>
      </w:pPr>
      <w:rPr>
        <w:rFonts w:ascii="Symbol" w:hAnsi="Symbol" w:cs="Symbol"/>
        <w:sz w:val="20"/>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sz w:val="18"/>
        <w:szCs w:val="18"/>
      </w:r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17" w15:restartNumberingAfterBreak="0">
    <w:nsid w:val="7BE854F3"/>
    <w:multiLevelType w:val="hybridMultilevel"/>
    <w:tmpl w:val="13D4F99A"/>
    <w:name w:val="WW8Num172222"/>
    <w:lvl w:ilvl="0" w:tplc="4DE48E4A">
      <w:start w:val="1"/>
      <w:numFmt w:val="lowerLetter"/>
      <w:lvlText w:val="%1)"/>
      <w:lvlJc w:val="left"/>
      <w:pPr>
        <w:ind w:left="1004" w:hanging="360"/>
      </w:pPr>
      <w:rPr>
        <w:rFonts w:asciiTheme="minorHAnsi" w:hAnsiTheme="minorHAnsi" w:cstheme="minorHAnsi" w:hint="default"/>
        <w:b w:val="0"/>
        <w:i w:val="0"/>
        <w:sz w:val="18"/>
        <w:szCs w:val="18"/>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7E9F791B"/>
    <w:multiLevelType w:val="multilevel"/>
    <w:tmpl w:val="A7145114"/>
    <w:styleLink w:val="WWOutlineListStyle2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19"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16cid:durableId="728453801">
    <w:abstractNumId w:val="58"/>
  </w:num>
  <w:num w:numId="2" w16cid:durableId="1206675025">
    <w:abstractNumId w:val="105"/>
  </w:num>
  <w:num w:numId="3" w16cid:durableId="2066492393">
    <w:abstractNumId w:val="45"/>
  </w:num>
  <w:num w:numId="4" w16cid:durableId="1302346793">
    <w:abstractNumId w:val="67"/>
  </w:num>
  <w:num w:numId="5" w16cid:durableId="229468147">
    <w:abstractNumId w:val="55"/>
  </w:num>
  <w:num w:numId="6" w16cid:durableId="2122067341">
    <w:abstractNumId w:val="103"/>
  </w:num>
  <w:num w:numId="7" w16cid:durableId="4127779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8700">
    <w:abstractNumId w:val="60"/>
  </w:num>
  <w:num w:numId="9" w16cid:durableId="1789544012">
    <w:abstractNumId w:val="112"/>
  </w:num>
  <w:num w:numId="10" w16cid:durableId="1737168040">
    <w:abstractNumId w:val="104"/>
  </w:num>
  <w:num w:numId="11" w16cid:durableId="961612540">
    <w:abstractNumId w:val="54"/>
  </w:num>
  <w:num w:numId="12" w16cid:durableId="1408310330">
    <w:abstractNumId w:val="100"/>
  </w:num>
  <w:num w:numId="13" w16cid:durableId="354844621">
    <w:abstractNumId w:val="63"/>
  </w:num>
  <w:num w:numId="14" w16cid:durableId="1826160826">
    <w:abstractNumId w:val="62"/>
  </w:num>
  <w:num w:numId="15" w16cid:durableId="299116990">
    <w:abstractNumId w:val="78"/>
  </w:num>
  <w:num w:numId="16" w16cid:durableId="2062748586">
    <w:abstractNumId w:val="97"/>
  </w:num>
  <w:num w:numId="17" w16cid:durableId="492910114">
    <w:abstractNumId w:val="85"/>
  </w:num>
  <w:num w:numId="18" w16cid:durableId="556474040">
    <w:abstractNumId w:val="65"/>
  </w:num>
  <w:num w:numId="19" w16cid:durableId="1904564880">
    <w:abstractNumId w:val="96"/>
  </w:num>
  <w:num w:numId="20" w16cid:durableId="58983235">
    <w:abstractNumId w:val="115"/>
  </w:num>
  <w:num w:numId="21" w16cid:durableId="653215995">
    <w:abstractNumId w:val="49"/>
  </w:num>
  <w:num w:numId="22" w16cid:durableId="579146676">
    <w:abstractNumId w:val="91"/>
  </w:num>
  <w:num w:numId="23" w16cid:durableId="1931817440">
    <w:abstractNumId w:val="80"/>
  </w:num>
  <w:num w:numId="24" w16cid:durableId="360907955">
    <w:abstractNumId w:val="56"/>
  </w:num>
  <w:num w:numId="25" w16cid:durableId="1131629686">
    <w:abstractNumId w:val="68"/>
  </w:num>
  <w:num w:numId="26" w16cid:durableId="1108692628">
    <w:abstractNumId w:val="84"/>
  </w:num>
  <w:num w:numId="27" w16cid:durableId="648217999">
    <w:abstractNumId w:val="43"/>
  </w:num>
  <w:num w:numId="28" w16cid:durableId="133640853">
    <w:abstractNumId w:val="66"/>
  </w:num>
  <w:num w:numId="29" w16cid:durableId="1782727283">
    <w:abstractNumId w:val="74"/>
  </w:num>
  <w:num w:numId="30" w16cid:durableId="940794665">
    <w:abstractNumId w:val="48"/>
  </w:num>
  <w:num w:numId="31" w16cid:durableId="979849060">
    <w:abstractNumId w:val="81"/>
  </w:num>
  <w:num w:numId="32" w16cid:durableId="1602296029">
    <w:abstractNumId w:val="59"/>
  </w:num>
  <w:num w:numId="33" w16cid:durableId="1673680129">
    <w:abstractNumId w:val="47"/>
  </w:num>
  <w:num w:numId="34" w16cid:durableId="451675522">
    <w:abstractNumId w:val="110"/>
  </w:num>
  <w:num w:numId="35" w16cid:durableId="1996758736">
    <w:abstractNumId w:val="108"/>
  </w:num>
  <w:num w:numId="36" w16cid:durableId="122895608">
    <w:abstractNumId w:val="64"/>
  </w:num>
  <w:num w:numId="37" w16cid:durableId="1145780298">
    <w:abstractNumId w:val="51"/>
  </w:num>
  <w:num w:numId="38" w16cid:durableId="693265142">
    <w:abstractNumId w:val="52"/>
  </w:num>
  <w:num w:numId="39" w16cid:durableId="544753956">
    <w:abstractNumId w:val="75"/>
  </w:num>
  <w:num w:numId="40" w16cid:durableId="258103169">
    <w:abstractNumId w:val="95"/>
  </w:num>
  <w:num w:numId="41" w16cid:durableId="163207434">
    <w:abstractNumId w:val="83"/>
  </w:num>
  <w:num w:numId="42" w16cid:durableId="1822387031">
    <w:abstractNumId w:val="46"/>
  </w:num>
  <w:num w:numId="43" w16cid:durableId="264071079">
    <w:abstractNumId w:val="72"/>
  </w:num>
  <w:num w:numId="44" w16cid:durableId="872159839">
    <w:abstractNumId w:val="109"/>
  </w:num>
  <w:num w:numId="45" w16cid:durableId="1444959649">
    <w:abstractNumId w:val="118"/>
  </w:num>
  <w:num w:numId="46" w16cid:durableId="2114201642">
    <w:abstractNumId w:val="111"/>
  </w:num>
  <w:num w:numId="47" w16cid:durableId="297496555">
    <w:abstractNumId w:val="69"/>
  </w:num>
  <w:num w:numId="48" w16cid:durableId="1962682242">
    <w:abstractNumId w:val="57"/>
  </w:num>
  <w:num w:numId="49" w16cid:durableId="1829591614">
    <w:abstractNumId w:val="70"/>
  </w:num>
  <w:num w:numId="50" w16cid:durableId="1932617160">
    <w:abstractNumId w:val="77"/>
  </w:num>
  <w:num w:numId="51" w16cid:durableId="1774978711">
    <w:abstractNumId w:val="116"/>
  </w:num>
  <w:num w:numId="52" w16cid:durableId="1518232013">
    <w:abstractNumId w:val="90"/>
  </w:num>
  <w:num w:numId="53" w16cid:durableId="1675760910">
    <w:abstractNumId w:val="114"/>
  </w:num>
  <w:num w:numId="54" w16cid:durableId="1828858128">
    <w:abstractNumId w:val="119"/>
  </w:num>
  <w:num w:numId="55" w16cid:durableId="564530598">
    <w:abstractNumId w:val="94"/>
  </w:num>
  <w:num w:numId="56" w16cid:durableId="1917132721">
    <w:abstractNumId w:val="79"/>
  </w:num>
  <w:num w:numId="57" w16cid:durableId="432938661">
    <w:abstractNumId w:val="98"/>
  </w:num>
  <w:num w:numId="58" w16cid:durableId="1661956857">
    <w:abstractNumId w:val="99"/>
  </w:num>
  <w:num w:numId="59" w16cid:durableId="1126773610">
    <w:abstractNumId w:val="44"/>
  </w:num>
  <w:num w:numId="60" w16cid:durableId="1171725240">
    <w:abstractNumId w:val="101"/>
  </w:num>
  <w:num w:numId="61" w16cid:durableId="17712419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82200404">
    <w:abstractNumId w:val="10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5F6"/>
    <w:rsid w:val="0000088F"/>
    <w:rsid w:val="000017DA"/>
    <w:rsid w:val="0000243F"/>
    <w:rsid w:val="00002D92"/>
    <w:rsid w:val="00002E44"/>
    <w:rsid w:val="0000343C"/>
    <w:rsid w:val="00003A9C"/>
    <w:rsid w:val="00003FDD"/>
    <w:rsid w:val="00005112"/>
    <w:rsid w:val="000055C1"/>
    <w:rsid w:val="000060D1"/>
    <w:rsid w:val="00007B08"/>
    <w:rsid w:val="000101C7"/>
    <w:rsid w:val="00010DB3"/>
    <w:rsid w:val="00011C5C"/>
    <w:rsid w:val="00011D9C"/>
    <w:rsid w:val="00012B29"/>
    <w:rsid w:val="00012C38"/>
    <w:rsid w:val="000132B5"/>
    <w:rsid w:val="00013A24"/>
    <w:rsid w:val="00013F96"/>
    <w:rsid w:val="00014E6E"/>
    <w:rsid w:val="00015804"/>
    <w:rsid w:val="00015914"/>
    <w:rsid w:val="000159CE"/>
    <w:rsid w:val="00015BAA"/>
    <w:rsid w:val="00016AA6"/>
    <w:rsid w:val="000179B3"/>
    <w:rsid w:val="00020003"/>
    <w:rsid w:val="000210F1"/>
    <w:rsid w:val="0002141E"/>
    <w:rsid w:val="00021AE5"/>
    <w:rsid w:val="00022847"/>
    <w:rsid w:val="00022A49"/>
    <w:rsid w:val="00022A82"/>
    <w:rsid w:val="00022D35"/>
    <w:rsid w:val="000241CE"/>
    <w:rsid w:val="00025372"/>
    <w:rsid w:val="0002739F"/>
    <w:rsid w:val="00030458"/>
    <w:rsid w:val="000307F3"/>
    <w:rsid w:val="0003086F"/>
    <w:rsid w:val="00030FC9"/>
    <w:rsid w:val="000316C6"/>
    <w:rsid w:val="00031FC7"/>
    <w:rsid w:val="0003205A"/>
    <w:rsid w:val="000321D7"/>
    <w:rsid w:val="00032401"/>
    <w:rsid w:val="000326AE"/>
    <w:rsid w:val="00033746"/>
    <w:rsid w:val="00033831"/>
    <w:rsid w:val="0003449E"/>
    <w:rsid w:val="000344FC"/>
    <w:rsid w:val="00034FDF"/>
    <w:rsid w:val="0003520C"/>
    <w:rsid w:val="00035809"/>
    <w:rsid w:val="000373DE"/>
    <w:rsid w:val="00040A3C"/>
    <w:rsid w:val="00041157"/>
    <w:rsid w:val="000413AA"/>
    <w:rsid w:val="00042C25"/>
    <w:rsid w:val="00043B65"/>
    <w:rsid w:val="00045385"/>
    <w:rsid w:val="00045526"/>
    <w:rsid w:val="00045D4A"/>
    <w:rsid w:val="00045FCA"/>
    <w:rsid w:val="00046F71"/>
    <w:rsid w:val="00050517"/>
    <w:rsid w:val="00050557"/>
    <w:rsid w:val="00050A7F"/>
    <w:rsid w:val="00050B8B"/>
    <w:rsid w:val="00050CA1"/>
    <w:rsid w:val="00051A16"/>
    <w:rsid w:val="00051B0B"/>
    <w:rsid w:val="00052333"/>
    <w:rsid w:val="00052F60"/>
    <w:rsid w:val="00053822"/>
    <w:rsid w:val="000538D9"/>
    <w:rsid w:val="00053B5A"/>
    <w:rsid w:val="00053C65"/>
    <w:rsid w:val="00054488"/>
    <w:rsid w:val="00054A7B"/>
    <w:rsid w:val="00054D0A"/>
    <w:rsid w:val="000557C4"/>
    <w:rsid w:val="00055B5E"/>
    <w:rsid w:val="00055FA2"/>
    <w:rsid w:val="0005671D"/>
    <w:rsid w:val="00056B30"/>
    <w:rsid w:val="00057389"/>
    <w:rsid w:val="00057794"/>
    <w:rsid w:val="00060368"/>
    <w:rsid w:val="00060A67"/>
    <w:rsid w:val="00061C87"/>
    <w:rsid w:val="00062656"/>
    <w:rsid w:val="00062724"/>
    <w:rsid w:val="000628CE"/>
    <w:rsid w:val="0006414B"/>
    <w:rsid w:val="00064879"/>
    <w:rsid w:val="00065566"/>
    <w:rsid w:val="00065D88"/>
    <w:rsid w:val="0006671B"/>
    <w:rsid w:val="000669C5"/>
    <w:rsid w:val="00067F0D"/>
    <w:rsid w:val="00070773"/>
    <w:rsid w:val="000708B6"/>
    <w:rsid w:val="00072A1C"/>
    <w:rsid w:val="00072AC2"/>
    <w:rsid w:val="00073372"/>
    <w:rsid w:val="00073C8E"/>
    <w:rsid w:val="00073D77"/>
    <w:rsid w:val="0007440C"/>
    <w:rsid w:val="00074A3E"/>
    <w:rsid w:val="000750E1"/>
    <w:rsid w:val="000753CE"/>
    <w:rsid w:val="00075420"/>
    <w:rsid w:val="00075CA9"/>
    <w:rsid w:val="00075F57"/>
    <w:rsid w:val="000764CF"/>
    <w:rsid w:val="00076DC3"/>
    <w:rsid w:val="000777AD"/>
    <w:rsid w:val="000779EC"/>
    <w:rsid w:val="00077A4D"/>
    <w:rsid w:val="0008009F"/>
    <w:rsid w:val="00080A0D"/>
    <w:rsid w:val="00081112"/>
    <w:rsid w:val="0008135C"/>
    <w:rsid w:val="00081FCF"/>
    <w:rsid w:val="00082892"/>
    <w:rsid w:val="000846B4"/>
    <w:rsid w:val="0008487A"/>
    <w:rsid w:val="0008533C"/>
    <w:rsid w:val="00085553"/>
    <w:rsid w:val="00085B9E"/>
    <w:rsid w:val="00086784"/>
    <w:rsid w:val="00086A1A"/>
    <w:rsid w:val="0008752E"/>
    <w:rsid w:val="0008795D"/>
    <w:rsid w:val="00090A41"/>
    <w:rsid w:val="00091198"/>
    <w:rsid w:val="000917ED"/>
    <w:rsid w:val="000918CC"/>
    <w:rsid w:val="00092104"/>
    <w:rsid w:val="00092D7A"/>
    <w:rsid w:val="0009391B"/>
    <w:rsid w:val="00094186"/>
    <w:rsid w:val="0009440E"/>
    <w:rsid w:val="00095608"/>
    <w:rsid w:val="00095614"/>
    <w:rsid w:val="00095766"/>
    <w:rsid w:val="00095C1C"/>
    <w:rsid w:val="00095D4A"/>
    <w:rsid w:val="00095E86"/>
    <w:rsid w:val="000964B1"/>
    <w:rsid w:val="0009661F"/>
    <w:rsid w:val="00096DE5"/>
    <w:rsid w:val="00096F94"/>
    <w:rsid w:val="00097372"/>
    <w:rsid w:val="00097FDF"/>
    <w:rsid w:val="000A0042"/>
    <w:rsid w:val="000A014C"/>
    <w:rsid w:val="000A0946"/>
    <w:rsid w:val="000A11C8"/>
    <w:rsid w:val="000A1DA6"/>
    <w:rsid w:val="000A2CE6"/>
    <w:rsid w:val="000A3594"/>
    <w:rsid w:val="000A4880"/>
    <w:rsid w:val="000A4A1B"/>
    <w:rsid w:val="000A4A45"/>
    <w:rsid w:val="000A4E89"/>
    <w:rsid w:val="000A5247"/>
    <w:rsid w:val="000A5C65"/>
    <w:rsid w:val="000A5E39"/>
    <w:rsid w:val="000A6365"/>
    <w:rsid w:val="000A69FD"/>
    <w:rsid w:val="000A6EDA"/>
    <w:rsid w:val="000A74ED"/>
    <w:rsid w:val="000A7ABF"/>
    <w:rsid w:val="000A7B94"/>
    <w:rsid w:val="000A7D59"/>
    <w:rsid w:val="000A7FB5"/>
    <w:rsid w:val="000B05B2"/>
    <w:rsid w:val="000B0A28"/>
    <w:rsid w:val="000B1201"/>
    <w:rsid w:val="000B1452"/>
    <w:rsid w:val="000B1863"/>
    <w:rsid w:val="000B18AD"/>
    <w:rsid w:val="000B1C85"/>
    <w:rsid w:val="000B2EC4"/>
    <w:rsid w:val="000B332F"/>
    <w:rsid w:val="000B396E"/>
    <w:rsid w:val="000B4225"/>
    <w:rsid w:val="000B4D3B"/>
    <w:rsid w:val="000B4FD5"/>
    <w:rsid w:val="000B5196"/>
    <w:rsid w:val="000B5800"/>
    <w:rsid w:val="000B5A28"/>
    <w:rsid w:val="000B6463"/>
    <w:rsid w:val="000B69F7"/>
    <w:rsid w:val="000C0E29"/>
    <w:rsid w:val="000C0F67"/>
    <w:rsid w:val="000C18D4"/>
    <w:rsid w:val="000C18ED"/>
    <w:rsid w:val="000C1A90"/>
    <w:rsid w:val="000C1B6C"/>
    <w:rsid w:val="000C206A"/>
    <w:rsid w:val="000C2794"/>
    <w:rsid w:val="000C2EB7"/>
    <w:rsid w:val="000C30E2"/>
    <w:rsid w:val="000C37C0"/>
    <w:rsid w:val="000C3F85"/>
    <w:rsid w:val="000C488D"/>
    <w:rsid w:val="000C48CB"/>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0A8F"/>
    <w:rsid w:val="000E21EE"/>
    <w:rsid w:val="000E240D"/>
    <w:rsid w:val="000E2430"/>
    <w:rsid w:val="000E25E7"/>
    <w:rsid w:val="000E4144"/>
    <w:rsid w:val="000E43F3"/>
    <w:rsid w:val="000E4B8E"/>
    <w:rsid w:val="000E4DBD"/>
    <w:rsid w:val="000E6327"/>
    <w:rsid w:val="000E67DD"/>
    <w:rsid w:val="000E6DAE"/>
    <w:rsid w:val="000E739B"/>
    <w:rsid w:val="000E7485"/>
    <w:rsid w:val="000E7E43"/>
    <w:rsid w:val="000F0DC6"/>
    <w:rsid w:val="000F14E8"/>
    <w:rsid w:val="000F1C00"/>
    <w:rsid w:val="000F250F"/>
    <w:rsid w:val="000F26E8"/>
    <w:rsid w:val="000F2C26"/>
    <w:rsid w:val="000F3227"/>
    <w:rsid w:val="000F362E"/>
    <w:rsid w:val="000F37D8"/>
    <w:rsid w:val="000F3AE8"/>
    <w:rsid w:val="000F43D2"/>
    <w:rsid w:val="000F4892"/>
    <w:rsid w:val="000F4C36"/>
    <w:rsid w:val="000F601B"/>
    <w:rsid w:val="000F635E"/>
    <w:rsid w:val="000F6A8D"/>
    <w:rsid w:val="00100814"/>
    <w:rsid w:val="0010103D"/>
    <w:rsid w:val="00101E77"/>
    <w:rsid w:val="00101EB8"/>
    <w:rsid w:val="00101EE6"/>
    <w:rsid w:val="00101EEA"/>
    <w:rsid w:val="0010204F"/>
    <w:rsid w:val="001024E0"/>
    <w:rsid w:val="00102C0B"/>
    <w:rsid w:val="0010377B"/>
    <w:rsid w:val="00104E03"/>
    <w:rsid w:val="00105310"/>
    <w:rsid w:val="00105335"/>
    <w:rsid w:val="0010617B"/>
    <w:rsid w:val="00107D82"/>
    <w:rsid w:val="00107F40"/>
    <w:rsid w:val="001104D8"/>
    <w:rsid w:val="00110891"/>
    <w:rsid w:val="001120A3"/>
    <w:rsid w:val="0011368A"/>
    <w:rsid w:val="001137E6"/>
    <w:rsid w:val="0011390F"/>
    <w:rsid w:val="001142E4"/>
    <w:rsid w:val="0011458D"/>
    <w:rsid w:val="00114598"/>
    <w:rsid w:val="00114D57"/>
    <w:rsid w:val="00114FC4"/>
    <w:rsid w:val="0011538B"/>
    <w:rsid w:val="001159BB"/>
    <w:rsid w:val="00115EDD"/>
    <w:rsid w:val="00117B23"/>
    <w:rsid w:val="001206E7"/>
    <w:rsid w:val="00120C7A"/>
    <w:rsid w:val="00121828"/>
    <w:rsid w:val="00121DF7"/>
    <w:rsid w:val="00122187"/>
    <w:rsid w:val="00122C35"/>
    <w:rsid w:val="00122DD9"/>
    <w:rsid w:val="001230A4"/>
    <w:rsid w:val="0012321E"/>
    <w:rsid w:val="00123974"/>
    <w:rsid w:val="0012464A"/>
    <w:rsid w:val="001249DC"/>
    <w:rsid w:val="001250FB"/>
    <w:rsid w:val="00125DCB"/>
    <w:rsid w:val="00126090"/>
    <w:rsid w:val="001260D4"/>
    <w:rsid w:val="00127D7F"/>
    <w:rsid w:val="00127E29"/>
    <w:rsid w:val="00127E3B"/>
    <w:rsid w:val="001302F3"/>
    <w:rsid w:val="001308A8"/>
    <w:rsid w:val="00130CAB"/>
    <w:rsid w:val="001313C6"/>
    <w:rsid w:val="001319AB"/>
    <w:rsid w:val="00131A75"/>
    <w:rsid w:val="00131AD0"/>
    <w:rsid w:val="00131FA8"/>
    <w:rsid w:val="0013319F"/>
    <w:rsid w:val="00133A16"/>
    <w:rsid w:val="00133CB1"/>
    <w:rsid w:val="00133E6B"/>
    <w:rsid w:val="00134034"/>
    <w:rsid w:val="001347D9"/>
    <w:rsid w:val="00134812"/>
    <w:rsid w:val="0013491D"/>
    <w:rsid w:val="00134928"/>
    <w:rsid w:val="00134FB1"/>
    <w:rsid w:val="0013508C"/>
    <w:rsid w:val="001353E2"/>
    <w:rsid w:val="001366FD"/>
    <w:rsid w:val="00136CBD"/>
    <w:rsid w:val="00136D90"/>
    <w:rsid w:val="001375DD"/>
    <w:rsid w:val="0014094D"/>
    <w:rsid w:val="00140E00"/>
    <w:rsid w:val="00141244"/>
    <w:rsid w:val="0014146B"/>
    <w:rsid w:val="00141C4D"/>
    <w:rsid w:val="00142AFB"/>
    <w:rsid w:val="001432E6"/>
    <w:rsid w:val="00143742"/>
    <w:rsid w:val="00144413"/>
    <w:rsid w:val="00145AE9"/>
    <w:rsid w:val="00146632"/>
    <w:rsid w:val="0014717D"/>
    <w:rsid w:val="0014749B"/>
    <w:rsid w:val="00147C01"/>
    <w:rsid w:val="00147E65"/>
    <w:rsid w:val="00150001"/>
    <w:rsid w:val="00150988"/>
    <w:rsid w:val="00150E25"/>
    <w:rsid w:val="00151365"/>
    <w:rsid w:val="00151EFA"/>
    <w:rsid w:val="00152EAB"/>
    <w:rsid w:val="00153E15"/>
    <w:rsid w:val="00153F35"/>
    <w:rsid w:val="0015423B"/>
    <w:rsid w:val="00154514"/>
    <w:rsid w:val="001546B7"/>
    <w:rsid w:val="00154A9E"/>
    <w:rsid w:val="00154AF6"/>
    <w:rsid w:val="00154B52"/>
    <w:rsid w:val="00154C3B"/>
    <w:rsid w:val="00155A39"/>
    <w:rsid w:val="00155C0B"/>
    <w:rsid w:val="00155D3D"/>
    <w:rsid w:val="0015643C"/>
    <w:rsid w:val="00156F87"/>
    <w:rsid w:val="001573A4"/>
    <w:rsid w:val="00157BA9"/>
    <w:rsid w:val="00157C26"/>
    <w:rsid w:val="001601EA"/>
    <w:rsid w:val="00160234"/>
    <w:rsid w:val="0016084E"/>
    <w:rsid w:val="00160BCA"/>
    <w:rsid w:val="001618D5"/>
    <w:rsid w:val="00161CEC"/>
    <w:rsid w:val="00163443"/>
    <w:rsid w:val="001647D4"/>
    <w:rsid w:val="00165D69"/>
    <w:rsid w:val="00165E9C"/>
    <w:rsid w:val="0017090E"/>
    <w:rsid w:val="00170C11"/>
    <w:rsid w:val="00170C71"/>
    <w:rsid w:val="00170D82"/>
    <w:rsid w:val="0017166E"/>
    <w:rsid w:val="001734B7"/>
    <w:rsid w:val="00173928"/>
    <w:rsid w:val="00173966"/>
    <w:rsid w:val="0017502A"/>
    <w:rsid w:val="001751DB"/>
    <w:rsid w:val="00175255"/>
    <w:rsid w:val="00175B39"/>
    <w:rsid w:val="0017600E"/>
    <w:rsid w:val="001760E5"/>
    <w:rsid w:val="00176A15"/>
    <w:rsid w:val="00176C43"/>
    <w:rsid w:val="00176D5A"/>
    <w:rsid w:val="00177012"/>
    <w:rsid w:val="0017750F"/>
    <w:rsid w:val="0017782D"/>
    <w:rsid w:val="00177DCB"/>
    <w:rsid w:val="00180375"/>
    <w:rsid w:val="0018074B"/>
    <w:rsid w:val="00180C4A"/>
    <w:rsid w:val="0018102B"/>
    <w:rsid w:val="0018216D"/>
    <w:rsid w:val="00182BB1"/>
    <w:rsid w:val="001830C7"/>
    <w:rsid w:val="001831EC"/>
    <w:rsid w:val="001837E5"/>
    <w:rsid w:val="00184197"/>
    <w:rsid w:val="00185699"/>
    <w:rsid w:val="00185A79"/>
    <w:rsid w:val="00185DE8"/>
    <w:rsid w:val="00185F23"/>
    <w:rsid w:val="00186332"/>
    <w:rsid w:val="00187EA4"/>
    <w:rsid w:val="00190C2B"/>
    <w:rsid w:val="001910F9"/>
    <w:rsid w:val="00193544"/>
    <w:rsid w:val="00193E32"/>
    <w:rsid w:val="00194350"/>
    <w:rsid w:val="001943BB"/>
    <w:rsid w:val="00194BA9"/>
    <w:rsid w:val="001951C9"/>
    <w:rsid w:val="001957D6"/>
    <w:rsid w:val="00196EFC"/>
    <w:rsid w:val="00196FDE"/>
    <w:rsid w:val="00197432"/>
    <w:rsid w:val="001974AF"/>
    <w:rsid w:val="00197FA3"/>
    <w:rsid w:val="001A03F7"/>
    <w:rsid w:val="001A07A9"/>
    <w:rsid w:val="001A0B45"/>
    <w:rsid w:val="001A15A6"/>
    <w:rsid w:val="001A1AC2"/>
    <w:rsid w:val="001A1D92"/>
    <w:rsid w:val="001A1E4C"/>
    <w:rsid w:val="001A2D35"/>
    <w:rsid w:val="001A2FCA"/>
    <w:rsid w:val="001A305B"/>
    <w:rsid w:val="001A314C"/>
    <w:rsid w:val="001A3F15"/>
    <w:rsid w:val="001A5E12"/>
    <w:rsid w:val="001A6CA9"/>
    <w:rsid w:val="001A6DDB"/>
    <w:rsid w:val="001A7CC3"/>
    <w:rsid w:val="001B0433"/>
    <w:rsid w:val="001B1289"/>
    <w:rsid w:val="001B1511"/>
    <w:rsid w:val="001B22ED"/>
    <w:rsid w:val="001B30F6"/>
    <w:rsid w:val="001B311A"/>
    <w:rsid w:val="001B3CC9"/>
    <w:rsid w:val="001B4300"/>
    <w:rsid w:val="001B4340"/>
    <w:rsid w:val="001B4817"/>
    <w:rsid w:val="001B484C"/>
    <w:rsid w:val="001B4C4D"/>
    <w:rsid w:val="001B54BA"/>
    <w:rsid w:val="001B57D2"/>
    <w:rsid w:val="001B5C06"/>
    <w:rsid w:val="001B6B6F"/>
    <w:rsid w:val="001B72AC"/>
    <w:rsid w:val="001B75EE"/>
    <w:rsid w:val="001B7E9F"/>
    <w:rsid w:val="001C0E38"/>
    <w:rsid w:val="001C1C4E"/>
    <w:rsid w:val="001C1C50"/>
    <w:rsid w:val="001C23EC"/>
    <w:rsid w:val="001C2BC3"/>
    <w:rsid w:val="001C3461"/>
    <w:rsid w:val="001C37D8"/>
    <w:rsid w:val="001C38D0"/>
    <w:rsid w:val="001C3FAE"/>
    <w:rsid w:val="001C4454"/>
    <w:rsid w:val="001C48D3"/>
    <w:rsid w:val="001C4CD2"/>
    <w:rsid w:val="001C4D27"/>
    <w:rsid w:val="001C5856"/>
    <w:rsid w:val="001C594F"/>
    <w:rsid w:val="001C7382"/>
    <w:rsid w:val="001C763C"/>
    <w:rsid w:val="001D101C"/>
    <w:rsid w:val="001D1B14"/>
    <w:rsid w:val="001D22C7"/>
    <w:rsid w:val="001D237F"/>
    <w:rsid w:val="001D27C2"/>
    <w:rsid w:val="001D3184"/>
    <w:rsid w:val="001D34C5"/>
    <w:rsid w:val="001D3873"/>
    <w:rsid w:val="001D3EF2"/>
    <w:rsid w:val="001D46A6"/>
    <w:rsid w:val="001D4A72"/>
    <w:rsid w:val="001D5254"/>
    <w:rsid w:val="001D52CE"/>
    <w:rsid w:val="001D57E3"/>
    <w:rsid w:val="001D5B1F"/>
    <w:rsid w:val="001D6101"/>
    <w:rsid w:val="001D65C4"/>
    <w:rsid w:val="001D6A89"/>
    <w:rsid w:val="001D6C95"/>
    <w:rsid w:val="001D7503"/>
    <w:rsid w:val="001D7784"/>
    <w:rsid w:val="001E03E6"/>
    <w:rsid w:val="001E052E"/>
    <w:rsid w:val="001E0D8B"/>
    <w:rsid w:val="001E20F9"/>
    <w:rsid w:val="001E2987"/>
    <w:rsid w:val="001E2EC1"/>
    <w:rsid w:val="001E349D"/>
    <w:rsid w:val="001E3F4B"/>
    <w:rsid w:val="001E4892"/>
    <w:rsid w:val="001E4A75"/>
    <w:rsid w:val="001E56E8"/>
    <w:rsid w:val="001E5A82"/>
    <w:rsid w:val="001E5D3B"/>
    <w:rsid w:val="001E5FEE"/>
    <w:rsid w:val="001E5FF8"/>
    <w:rsid w:val="001E62C1"/>
    <w:rsid w:val="001E6E59"/>
    <w:rsid w:val="001E6EB2"/>
    <w:rsid w:val="001E718B"/>
    <w:rsid w:val="001E72E2"/>
    <w:rsid w:val="001E760C"/>
    <w:rsid w:val="001E792D"/>
    <w:rsid w:val="001F0224"/>
    <w:rsid w:val="001F0899"/>
    <w:rsid w:val="001F1248"/>
    <w:rsid w:val="001F1AF3"/>
    <w:rsid w:val="001F1E43"/>
    <w:rsid w:val="001F1FA1"/>
    <w:rsid w:val="001F2C8A"/>
    <w:rsid w:val="001F3E26"/>
    <w:rsid w:val="001F41CD"/>
    <w:rsid w:val="001F495C"/>
    <w:rsid w:val="001F51CB"/>
    <w:rsid w:val="001F612B"/>
    <w:rsid w:val="001F63EC"/>
    <w:rsid w:val="001F6422"/>
    <w:rsid w:val="001F6DEF"/>
    <w:rsid w:val="001F6FDC"/>
    <w:rsid w:val="001F735D"/>
    <w:rsid w:val="001F7A6C"/>
    <w:rsid w:val="00201738"/>
    <w:rsid w:val="00201D24"/>
    <w:rsid w:val="00202102"/>
    <w:rsid w:val="00202159"/>
    <w:rsid w:val="002026D4"/>
    <w:rsid w:val="00203214"/>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71D"/>
    <w:rsid w:val="0021289E"/>
    <w:rsid w:val="00213113"/>
    <w:rsid w:val="00213A16"/>
    <w:rsid w:val="00213C40"/>
    <w:rsid w:val="00213EC3"/>
    <w:rsid w:val="00214A98"/>
    <w:rsid w:val="00214C70"/>
    <w:rsid w:val="00214F79"/>
    <w:rsid w:val="00215108"/>
    <w:rsid w:val="002154CC"/>
    <w:rsid w:val="002155FB"/>
    <w:rsid w:val="00216513"/>
    <w:rsid w:val="00216842"/>
    <w:rsid w:val="00216B5F"/>
    <w:rsid w:val="00217183"/>
    <w:rsid w:val="00217F19"/>
    <w:rsid w:val="00220E80"/>
    <w:rsid w:val="00221090"/>
    <w:rsid w:val="00221884"/>
    <w:rsid w:val="00221A28"/>
    <w:rsid w:val="002221BE"/>
    <w:rsid w:val="002226A0"/>
    <w:rsid w:val="0022289D"/>
    <w:rsid w:val="002231F9"/>
    <w:rsid w:val="002234D9"/>
    <w:rsid w:val="0022372B"/>
    <w:rsid w:val="00223F05"/>
    <w:rsid w:val="00224B57"/>
    <w:rsid w:val="0022554B"/>
    <w:rsid w:val="002264D6"/>
    <w:rsid w:val="002266C4"/>
    <w:rsid w:val="002268F0"/>
    <w:rsid w:val="002278F4"/>
    <w:rsid w:val="00230A20"/>
    <w:rsid w:val="0023192A"/>
    <w:rsid w:val="00232179"/>
    <w:rsid w:val="00232823"/>
    <w:rsid w:val="002341F4"/>
    <w:rsid w:val="00234A0F"/>
    <w:rsid w:val="00234A30"/>
    <w:rsid w:val="002353A5"/>
    <w:rsid w:val="002353D6"/>
    <w:rsid w:val="002358D9"/>
    <w:rsid w:val="00235A2E"/>
    <w:rsid w:val="00236151"/>
    <w:rsid w:val="002361F6"/>
    <w:rsid w:val="00237853"/>
    <w:rsid w:val="00237BD7"/>
    <w:rsid w:val="00237FFC"/>
    <w:rsid w:val="002401EA"/>
    <w:rsid w:val="00240267"/>
    <w:rsid w:val="002406B8"/>
    <w:rsid w:val="00241062"/>
    <w:rsid w:val="002411EA"/>
    <w:rsid w:val="002415E8"/>
    <w:rsid w:val="00241A7D"/>
    <w:rsid w:val="00241C8D"/>
    <w:rsid w:val="002428DF"/>
    <w:rsid w:val="00242CBD"/>
    <w:rsid w:val="00243946"/>
    <w:rsid w:val="00243C61"/>
    <w:rsid w:val="00243D03"/>
    <w:rsid w:val="00244D8C"/>
    <w:rsid w:val="0024536D"/>
    <w:rsid w:val="00245F11"/>
    <w:rsid w:val="00246980"/>
    <w:rsid w:val="00246985"/>
    <w:rsid w:val="00247429"/>
    <w:rsid w:val="00247826"/>
    <w:rsid w:val="00250BA1"/>
    <w:rsid w:val="0025101E"/>
    <w:rsid w:val="00251792"/>
    <w:rsid w:val="00251C89"/>
    <w:rsid w:val="00252144"/>
    <w:rsid w:val="002526A4"/>
    <w:rsid w:val="00252757"/>
    <w:rsid w:val="002529B1"/>
    <w:rsid w:val="00253410"/>
    <w:rsid w:val="0025438E"/>
    <w:rsid w:val="00255284"/>
    <w:rsid w:val="0025572E"/>
    <w:rsid w:val="00255FD6"/>
    <w:rsid w:val="00256077"/>
    <w:rsid w:val="002562B7"/>
    <w:rsid w:val="002572BA"/>
    <w:rsid w:val="00257820"/>
    <w:rsid w:val="00257A9A"/>
    <w:rsid w:val="00257D65"/>
    <w:rsid w:val="00257F16"/>
    <w:rsid w:val="002601B3"/>
    <w:rsid w:val="0026149B"/>
    <w:rsid w:val="00261668"/>
    <w:rsid w:val="002626F4"/>
    <w:rsid w:val="00262F8B"/>
    <w:rsid w:val="002638CA"/>
    <w:rsid w:val="00264F41"/>
    <w:rsid w:val="00264FFA"/>
    <w:rsid w:val="00265243"/>
    <w:rsid w:val="002654C9"/>
    <w:rsid w:val="00265E15"/>
    <w:rsid w:val="002671FB"/>
    <w:rsid w:val="0026773C"/>
    <w:rsid w:val="00267B5F"/>
    <w:rsid w:val="0027058A"/>
    <w:rsid w:val="00270AEE"/>
    <w:rsid w:val="00270BEB"/>
    <w:rsid w:val="00270D55"/>
    <w:rsid w:val="002718EF"/>
    <w:rsid w:val="00271D80"/>
    <w:rsid w:val="002721FD"/>
    <w:rsid w:val="00272F78"/>
    <w:rsid w:val="0027357A"/>
    <w:rsid w:val="002738A9"/>
    <w:rsid w:val="002746A0"/>
    <w:rsid w:val="00276AA6"/>
    <w:rsid w:val="00276D2E"/>
    <w:rsid w:val="00276FD1"/>
    <w:rsid w:val="0027788E"/>
    <w:rsid w:val="00277AD0"/>
    <w:rsid w:val="00277B82"/>
    <w:rsid w:val="00280223"/>
    <w:rsid w:val="002806BF"/>
    <w:rsid w:val="0028091D"/>
    <w:rsid w:val="00280BCC"/>
    <w:rsid w:val="00280F83"/>
    <w:rsid w:val="0028117C"/>
    <w:rsid w:val="00281659"/>
    <w:rsid w:val="00281CB3"/>
    <w:rsid w:val="00281D12"/>
    <w:rsid w:val="00282974"/>
    <w:rsid w:val="00282F82"/>
    <w:rsid w:val="002836BC"/>
    <w:rsid w:val="00283762"/>
    <w:rsid w:val="00285863"/>
    <w:rsid w:val="00286312"/>
    <w:rsid w:val="00286F97"/>
    <w:rsid w:val="002874F0"/>
    <w:rsid w:val="00287D09"/>
    <w:rsid w:val="00287DF8"/>
    <w:rsid w:val="0029052F"/>
    <w:rsid w:val="00290624"/>
    <w:rsid w:val="0029096E"/>
    <w:rsid w:val="00290980"/>
    <w:rsid w:val="00291C3F"/>
    <w:rsid w:val="0029261C"/>
    <w:rsid w:val="0029267F"/>
    <w:rsid w:val="002927B1"/>
    <w:rsid w:val="00293BBF"/>
    <w:rsid w:val="00294BF5"/>
    <w:rsid w:val="00294CDB"/>
    <w:rsid w:val="00294D38"/>
    <w:rsid w:val="0029657A"/>
    <w:rsid w:val="0029681A"/>
    <w:rsid w:val="00297AE8"/>
    <w:rsid w:val="00297E43"/>
    <w:rsid w:val="002A0830"/>
    <w:rsid w:val="002A121E"/>
    <w:rsid w:val="002A1C0D"/>
    <w:rsid w:val="002A2074"/>
    <w:rsid w:val="002A23A2"/>
    <w:rsid w:val="002A3466"/>
    <w:rsid w:val="002A38BF"/>
    <w:rsid w:val="002A3F48"/>
    <w:rsid w:val="002A430C"/>
    <w:rsid w:val="002A438A"/>
    <w:rsid w:val="002A4A96"/>
    <w:rsid w:val="002A4AFD"/>
    <w:rsid w:val="002A4C68"/>
    <w:rsid w:val="002A51AC"/>
    <w:rsid w:val="002A5455"/>
    <w:rsid w:val="002A54AB"/>
    <w:rsid w:val="002A571A"/>
    <w:rsid w:val="002A57B2"/>
    <w:rsid w:val="002A5CDD"/>
    <w:rsid w:val="002A72A6"/>
    <w:rsid w:val="002A7908"/>
    <w:rsid w:val="002A7A02"/>
    <w:rsid w:val="002B0419"/>
    <w:rsid w:val="002B088A"/>
    <w:rsid w:val="002B0EC5"/>
    <w:rsid w:val="002B1483"/>
    <w:rsid w:val="002B148B"/>
    <w:rsid w:val="002B2F20"/>
    <w:rsid w:val="002B3252"/>
    <w:rsid w:val="002B3A4A"/>
    <w:rsid w:val="002B3C54"/>
    <w:rsid w:val="002B4A76"/>
    <w:rsid w:val="002B4FEF"/>
    <w:rsid w:val="002B5154"/>
    <w:rsid w:val="002B56FE"/>
    <w:rsid w:val="002B57C8"/>
    <w:rsid w:val="002B5AAF"/>
    <w:rsid w:val="002B5B93"/>
    <w:rsid w:val="002B5DFF"/>
    <w:rsid w:val="002B7A89"/>
    <w:rsid w:val="002C049E"/>
    <w:rsid w:val="002C0D9F"/>
    <w:rsid w:val="002C13F3"/>
    <w:rsid w:val="002C150A"/>
    <w:rsid w:val="002C1B28"/>
    <w:rsid w:val="002C1D4E"/>
    <w:rsid w:val="002C26D2"/>
    <w:rsid w:val="002C3054"/>
    <w:rsid w:val="002C32DA"/>
    <w:rsid w:val="002C44F5"/>
    <w:rsid w:val="002C4B88"/>
    <w:rsid w:val="002C5719"/>
    <w:rsid w:val="002C5BD1"/>
    <w:rsid w:val="002C5FF0"/>
    <w:rsid w:val="002C6225"/>
    <w:rsid w:val="002C69EE"/>
    <w:rsid w:val="002C6A41"/>
    <w:rsid w:val="002C6C44"/>
    <w:rsid w:val="002C7502"/>
    <w:rsid w:val="002C7A4D"/>
    <w:rsid w:val="002C7A4F"/>
    <w:rsid w:val="002D03CD"/>
    <w:rsid w:val="002D059D"/>
    <w:rsid w:val="002D0976"/>
    <w:rsid w:val="002D1644"/>
    <w:rsid w:val="002D20C2"/>
    <w:rsid w:val="002D22D4"/>
    <w:rsid w:val="002D25DD"/>
    <w:rsid w:val="002D29B6"/>
    <w:rsid w:val="002D2B27"/>
    <w:rsid w:val="002D3FFB"/>
    <w:rsid w:val="002D5D52"/>
    <w:rsid w:val="002D6986"/>
    <w:rsid w:val="002D6995"/>
    <w:rsid w:val="002D6BEC"/>
    <w:rsid w:val="002D6C0F"/>
    <w:rsid w:val="002D705A"/>
    <w:rsid w:val="002D7402"/>
    <w:rsid w:val="002E0346"/>
    <w:rsid w:val="002E1FF9"/>
    <w:rsid w:val="002E2AEC"/>
    <w:rsid w:val="002E495F"/>
    <w:rsid w:val="002E4A59"/>
    <w:rsid w:val="002E698E"/>
    <w:rsid w:val="002E6B4F"/>
    <w:rsid w:val="002E6DED"/>
    <w:rsid w:val="002E7CDD"/>
    <w:rsid w:val="002F0D2A"/>
    <w:rsid w:val="002F17C6"/>
    <w:rsid w:val="002F238F"/>
    <w:rsid w:val="002F28C4"/>
    <w:rsid w:val="002F28CE"/>
    <w:rsid w:val="002F3478"/>
    <w:rsid w:val="002F4C5B"/>
    <w:rsid w:val="002F54F5"/>
    <w:rsid w:val="002F5F5F"/>
    <w:rsid w:val="002F72EE"/>
    <w:rsid w:val="003005F6"/>
    <w:rsid w:val="00300ECB"/>
    <w:rsid w:val="00301163"/>
    <w:rsid w:val="00301FA8"/>
    <w:rsid w:val="00302119"/>
    <w:rsid w:val="003033A9"/>
    <w:rsid w:val="00303872"/>
    <w:rsid w:val="0030431D"/>
    <w:rsid w:val="00304336"/>
    <w:rsid w:val="003043AF"/>
    <w:rsid w:val="0030461F"/>
    <w:rsid w:val="00304C84"/>
    <w:rsid w:val="00304F30"/>
    <w:rsid w:val="00305226"/>
    <w:rsid w:val="003056B9"/>
    <w:rsid w:val="00305D9C"/>
    <w:rsid w:val="00305E7A"/>
    <w:rsid w:val="003069AC"/>
    <w:rsid w:val="0030721C"/>
    <w:rsid w:val="00307509"/>
    <w:rsid w:val="00307781"/>
    <w:rsid w:val="00310292"/>
    <w:rsid w:val="0031108E"/>
    <w:rsid w:val="00311DA6"/>
    <w:rsid w:val="00312811"/>
    <w:rsid w:val="003129C8"/>
    <w:rsid w:val="00312AC1"/>
    <w:rsid w:val="003130C6"/>
    <w:rsid w:val="0031310D"/>
    <w:rsid w:val="00313534"/>
    <w:rsid w:val="003153C7"/>
    <w:rsid w:val="00316854"/>
    <w:rsid w:val="00316A31"/>
    <w:rsid w:val="00316CA9"/>
    <w:rsid w:val="003174AA"/>
    <w:rsid w:val="0031796F"/>
    <w:rsid w:val="00320CD8"/>
    <w:rsid w:val="00321452"/>
    <w:rsid w:val="00321752"/>
    <w:rsid w:val="00321F06"/>
    <w:rsid w:val="0032245D"/>
    <w:rsid w:val="003232C7"/>
    <w:rsid w:val="003234C2"/>
    <w:rsid w:val="003238C1"/>
    <w:rsid w:val="003239C3"/>
    <w:rsid w:val="003244DD"/>
    <w:rsid w:val="00324598"/>
    <w:rsid w:val="00325877"/>
    <w:rsid w:val="00325D34"/>
    <w:rsid w:val="00325ECE"/>
    <w:rsid w:val="003271CC"/>
    <w:rsid w:val="003276D6"/>
    <w:rsid w:val="003277E7"/>
    <w:rsid w:val="00327E4A"/>
    <w:rsid w:val="00327F9D"/>
    <w:rsid w:val="00330BAE"/>
    <w:rsid w:val="003319BD"/>
    <w:rsid w:val="00331A5B"/>
    <w:rsid w:val="00332622"/>
    <w:rsid w:val="00332C5C"/>
    <w:rsid w:val="0033392A"/>
    <w:rsid w:val="00333C06"/>
    <w:rsid w:val="00333C6D"/>
    <w:rsid w:val="00333E54"/>
    <w:rsid w:val="003347B7"/>
    <w:rsid w:val="003349CB"/>
    <w:rsid w:val="00334B94"/>
    <w:rsid w:val="00335068"/>
    <w:rsid w:val="00335F39"/>
    <w:rsid w:val="0033600B"/>
    <w:rsid w:val="00336A9D"/>
    <w:rsid w:val="00336DAC"/>
    <w:rsid w:val="003372C1"/>
    <w:rsid w:val="00337590"/>
    <w:rsid w:val="003407C1"/>
    <w:rsid w:val="0034096F"/>
    <w:rsid w:val="003409B2"/>
    <w:rsid w:val="00340AAB"/>
    <w:rsid w:val="003413D9"/>
    <w:rsid w:val="00341DA0"/>
    <w:rsid w:val="0034222C"/>
    <w:rsid w:val="003429D1"/>
    <w:rsid w:val="00342B45"/>
    <w:rsid w:val="00342D0C"/>
    <w:rsid w:val="0034328E"/>
    <w:rsid w:val="00343D37"/>
    <w:rsid w:val="00343DF4"/>
    <w:rsid w:val="00345114"/>
    <w:rsid w:val="00345A3C"/>
    <w:rsid w:val="00345ADC"/>
    <w:rsid w:val="00345D09"/>
    <w:rsid w:val="0034602A"/>
    <w:rsid w:val="00346791"/>
    <w:rsid w:val="00346D70"/>
    <w:rsid w:val="00346DE8"/>
    <w:rsid w:val="00347665"/>
    <w:rsid w:val="003501A4"/>
    <w:rsid w:val="00350654"/>
    <w:rsid w:val="003508DA"/>
    <w:rsid w:val="0035207E"/>
    <w:rsid w:val="00352CC4"/>
    <w:rsid w:val="00353954"/>
    <w:rsid w:val="00353C16"/>
    <w:rsid w:val="003547CF"/>
    <w:rsid w:val="003547E0"/>
    <w:rsid w:val="00354A33"/>
    <w:rsid w:val="003555CA"/>
    <w:rsid w:val="003555DF"/>
    <w:rsid w:val="0035580C"/>
    <w:rsid w:val="003560FD"/>
    <w:rsid w:val="00356643"/>
    <w:rsid w:val="003567C2"/>
    <w:rsid w:val="00357140"/>
    <w:rsid w:val="0036001F"/>
    <w:rsid w:val="00360512"/>
    <w:rsid w:val="003606ED"/>
    <w:rsid w:val="00360A66"/>
    <w:rsid w:val="00360E15"/>
    <w:rsid w:val="00361577"/>
    <w:rsid w:val="00361716"/>
    <w:rsid w:val="0036298A"/>
    <w:rsid w:val="00363128"/>
    <w:rsid w:val="00363353"/>
    <w:rsid w:val="003633EB"/>
    <w:rsid w:val="00363E34"/>
    <w:rsid w:val="00364E7C"/>
    <w:rsid w:val="00364F98"/>
    <w:rsid w:val="00365D85"/>
    <w:rsid w:val="003674BE"/>
    <w:rsid w:val="00367892"/>
    <w:rsid w:val="00370661"/>
    <w:rsid w:val="003716F0"/>
    <w:rsid w:val="0037178B"/>
    <w:rsid w:val="00372322"/>
    <w:rsid w:val="0037257F"/>
    <w:rsid w:val="0037353D"/>
    <w:rsid w:val="0037383B"/>
    <w:rsid w:val="00373B5C"/>
    <w:rsid w:val="00374B81"/>
    <w:rsid w:val="00374EAF"/>
    <w:rsid w:val="00375689"/>
    <w:rsid w:val="00375984"/>
    <w:rsid w:val="00375B76"/>
    <w:rsid w:val="00375D4B"/>
    <w:rsid w:val="00375EB4"/>
    <w:rsid w:val="0037619B"/>
    <w:rsid w:val="00376640"/>
    <w:rsid w:val="003775EA"/>
    <w:rsid w:val="00377759"/>
    <w:rsid w:val="00377E32"/>
    <w:rsid w:val="00380697"/>
    <w:rsid w:val="00380DC0"/>
    <w:rsid w:val="00381382"/>
    <w:rsid w:val="0038142D"/>
    <w:rsid w:val="003819F9"/>
    <w:rsid w:val="00381D46"/>
    <w:rsid w:val="0038293A"/>
    <w:rsid w:val="00382A09"/>
    <w:rsid w:val="00382D88"/>
    <w:rsid w:val="003834AD"/>
    <w:rsid w:val="0038387F"/>
    <w:rsid w:val="00383E00"/>
    <w:rsid w:val="003849FA"/>
    <w:rsid w:val="00386146"/>
    <w:rsid w:val="003865C2"/>
    <w:rsid w:val="00386AC7"/>
    <w:rsid w:val="00386C06"/>
    <w:rsid w:val="00387D85"/>
    <w:rsid w:val="003904E2"/>
    <w:rsid w:val="003907E5"/>
    <w:rsid w:val="003912C1"/>
    <w:rsid w:val="003918E0"/>
    <w:rsid w:val="00391FF2"/>
    <w:rsid w:val="00392B7C"/>
    <w:rsid w:val="003938AB"/>
    <w:rsid w:val="00394773"/>
    <w:rsid w:val="003948B5"/>
    <w:rsid w:val="00394915"/>
    <w:rsid w:val="00394DB2"/>
    <w:rsid w:val="00395165"/>
    <w:rsid w:val="0039596C"/>
    <w:rsid w:val="003959A9"/>
    <w:rsid w:val="00395AF7"/>
    <w:rsid w:val="00395F4A"/>
    <w:rsid w:val="00396397"/>
    <w:rsid w:val="00396631"/>
    <w:rsid w:val="00396CF8"/>
    <w:rsid w:val="003970CA"/>
    <w:rsid w:val="00397573"/>
    <w:rsid w:val="00397609"/>
    <w:rsid w:val="00397F0D"/>
    <w:rsid w:val="003A0A34"/>
    <w:rsid w:val="003A10BE"/>
    <w:rsid w:val="003A12DF"/>
    <w:rsid w:val="003A14EF"/>
    <w:rsid w:val="003A1DF7"/>
    <w:rsid w:val="003A30D4"/>
    <w:rsid w:val="003A34BD"/>
    <w:rsid w:val="003A3862"/>
    <w:rsid w:val="003A4278"/>
    <w:rsid w:val="003A47EC"/>
    <w:rsid w:val="003A4AF5"/>
    <w:rsid w:val="003A4B46"/>
    <w:rsid w:val="003A4BA1"/>
    <w:rsid w:val="003A4F0A"/>
    <w:rsid w:val="003A5B01"/>
    <w:rsid w:val="003A61BA"/>
    <w:rsid w:val="003A6D67"/>
    <w:rsid w:val="003A7F8A"/>
    <w:rsid w:val="003B018C"/>
    <w:rsid w:val="003B1019"/>
    <w:rsid w:val="003B16FD"/>
    <w:rsid w:val="003B19B7"/>
    <w:rsid w:val="003B1B2D"/>
    <w:rsid w:val="003B2145"/>
    <w:rsid w:val="003B395B"/>
    <w:rsid w:val="003B3CBE"/>
    <w:rsid w:val="003B3D17"/>
    <w:rsid w:val="003B4165"/>
    <w:rsid w:val="003B4307"/>
    <w:rsid w:val="003B4553"/>
    <w:rsid w:val="003B4C19"/>
    <w:rsid w:val="003B5C1D"/>
    <w:rsid w:val="003B5E67"/>
    <w:rsid w:val="003B63AA"/>
    <w:rsid w:val="003B7495"/>
    <w:rsid w:val="003B7562"/>
    <w:rsid w:val="003B7C37"/>
    <w:rsid w:val="003B7D6D"/>
    <w:rsid w:val="003C012F"/>
    <w:rsid w:val="003C04E3"/>
    <w:rsid w:val="003C0D88"/>
    <w:rsid w:val="003C12A9"/>
    <w:rsid w:val="003C1A94"/>
    <w:rsid w:val="003C1B5D"/>
    <w:rsid w:val="003C225E"/>
    <w:rsid w:val="003C4840"/>
    <w:rsid w:val="003C4F24"/>
    <w:rsid w:val="003C5350"/>
    <w:rsid w:val="003C540D"/>
    <w:rsid w:val="003C560C"/>
    <w:rsid w:val="003C6815"/>
    <w:rsid w:val="003C7760"/>
    <w:rsid w:val="003C7963"/>
    <w:rsid w:val="003C7ED5"/>
    <w:rsid w:val="003D0449"/>
    <w:rsid w:val="003D0715"/>
    <w:rsid w:val="003D08AA"/>
    <w:rsid w:val="003D0A1A"/>
    <w:rsid w:val="003D22B9"/>
    <w:rsid w:val="003D2707"/>
    <w:rsid w:val="003D3B74"/>
    <w:rsid w:val="003D3CEB"/>
    <w:rsid w:val="003D4366"/>
    <w:rsid w:val="003D4441"/>
    <w:rsid w:val="003D456E"/>
    <w:rsid w:val="003D4644"/>
    <w:rsid w:val="003D4C19"/>
    <w:rsid w:val="003D5630"/>
    <w:rsid w:val="003D5F60"/>
    <w:rsid w:val="003D61FC"/>
    <w:rsid w:val="003D6398"/>
    <w:rsid w:val="003D797F"/>
    <w:rsid w:val="003E01E3"/>
    <w:rsid w:val="003E02EC"/>
    <w:rsid w:val="003E0422"/>
    <w:rsid w:val="003E0A08"/>
    <w:rsid w:val="003E1064"/>
    <w:rsid w:val="003E10FE"/>
    <w:rsid w:val="003E1276"/>
    <w:rsid w:val="003E23D6"/>
    <w:rsid w:val="003E2BDE"/>
    <w:rsid w:val="003E2DC7"/>
    <w:rsid w:val="003E2EA2"/>
    <w:rsid w:val="003E3676"/>
    <w:rsid w:val="003E4195"/>
    <w:rsid w:val="003E479B"/>
    <w:rsid w:val="003E4B78"/>
    <w:rsid w:val="003E4DCD"/>
    <w:rsid w:val="003E5161"/>
    <w:rsid w:val="003E5BB4"/>
    <w:rsid w:val="003E5D9F"/>
    <w:rsid w:val="003E623C"/>
    <w:rsid w:val="003E6290"/>
    <w:rsid w:val="003E7C6F"/>
    <w:rsid w:val="003E7C71"/>
    <w:rsid w:val="003F0990"/>
    <w:rsid w:val="003F0EC3"/>
    <w:rsid w:val="003F1048"/>
    <w:rsid w:val="003F15D4"/>
    <w:rsid w:val="003F1BAF"/>
    <w:rsid w:val="003F1C28"/>
    <w:rsid w:val="003F1EBB"/>
    <w:rsid w:val="003F3488"/>
    <w:rsid w:val="003F3A68"/>
    <w:rsid w:val="003F3F93"/>
    <w:rsid w:val="003F4F73"/>
    <w:rsid w:val="003F51E8"/>
    <w:rsid w:val="003F5822"/>
    <w:rsid w:val="003F5EEC"/>
    <w:rsid w:val="003F6105"/>
    <w:rsid w:val="003F7819"/>
    <w:rsid w:val="0040052C"/>
    <w:rsid w:val="00401476"/>
    <w:rsid w:val="00401C29"/>
    <w:rsid w:val="00401F13"/>
    <w:rsid w:val="00402713"/>
    <w:rsid w:val="00402769"/>
    <w:rsid w:val="00402F53"/>
    <w:rsid w:val="004031A3"/>
    <w:rsid w:val="0040369C"/>
    <w:rsid w:val="00403886"/>
    <w:rsid w:val="004039BE"/>
    <w:rsid w:val="00404C2C"/>
    <w:rsid w:val="00406715"/>
    <w:rsid w:val="004078C6"/>
    <w:rsid w:val="004105D2"/>
    <w:rsid w:val="0041080E"/>
    <w:rsid w:val="0041090E"/>
    <w:rsid w:val="00411AFC"/>
    <w:rsid w:val="00411D35"/>
    <w:rsid w:val="004121FA"/>
    <w:rsid w:val="00412C3A"/>
    <w:rsid w:val="00413757"/>
    <w:rsid w:val="00413FA4"/>
    <w:rsid w:val="00414465"/>
    <w:rsid w:val="004145A7"/>
    <w:rsid w:val="0041540A"/>
    <w:rsid w:val="00415F24"/>
    <w:rsid w:val="00415F70"/>
    <w:rsid w:val="00416048"/>
    <w:rsid w:val="00416330"/>
    <w:rsid w:val="0041677B"/>
    <w:rsid w:val="00416E9C"/>
    <w:rsid w:val="00416F5A"/>
    <w:rsid w:val="00417692"/>
    <w:rsid w:val="004201C1"/>
    <w:rsid w:val="0042044E"/>
    <w:rsid w:val="00420D65"/>
    <w:rsid w:val="00420F09"/>
    <w:rsid w:val="004211CD"/>
    <w:rsid w:val="00421BD5"/>
    <w:rsid w:val="00421C8D"/>
    <w:rsid w:val="00421E23"/>
    <w:rsid w:val="004223EB"/>
    <w:rsid w:val="00422B96"/>
    <w:rsid w:val="00423696"/>
    <w:rsid w:val="00423C1B"/>
    <w:rsid w:val="00423F31"/>
    <w:rsid w:val="00424E42"/>
    <w:rsid w:val="0042587A"/>
    <w:rsid w:val="00426E23"/>
    <w:rsid w:val="00426EE2"/>
    <w:rsid w:val="0043010C"/>
    <w:rsid w:val="004301E1"/>
    <w:rsid w:val="004320A9"/>
    <w:rsid w:val="0043231D"/>
    <w:rsid w:val="00432620"/>
    <w:rsid w:val="00432C6C"/>
    <w:rsid w:val="00432EE4"/>
    <w:rsid w:val="004332BD"/>
    <w:rsid w:val="0043388E"/>
    <w:rsid w:val="004338FC"/>
    <w:rsid w:val="00433C1C"/>
    <w:rsid w:val="0043425E"/>
    <w:rsid w:val="00434628"/>
    <w:rsid w:val="004346A4"/>
    <w:rsid w:val="00434FA1"/>
    <w:rsid w:val="00435034"/>
    <w:rsid w:val="004358F1"/>
    <w:rsid w:val="00435D27"/>
    <w:rsid w:val="0043669D"/>
    <w:rsid w:val="00436708"/>
    <w:rsid w:val="00437C3E"/>
    <w:rsid w:val="00437D14"/>
    <w:rsid w:val="00437E67"/>
    <w:rsid w:val="004401EC"/>
    <w:rsid w:val="0044036C"/>
    <w:rsid w:val="00440809"/>
    <w:rsid w:val="00442FA9"/>
    <w:rsid w:val="0044300E"/>
    <w:rsid w:val="004437C7"/>
    <w:rsid w:val="00443E00"/>
    <w:rsid w:val="004443ED"/>
    <w:rsid w:val="00444B36"/>
    <w:rsid w:val="00445051"/>
    <w:rsid w:val="00445FAB"/>
    <w:rsid w:val="00446C95"/>
    <w:rsid w:val="00447558"/>
    <w:rsid w:val="00447AC0"/>
    <w:rsid w:val="00450E55"/>
    <w:rsid w:val="00451A8A"/>
    <w:rsid w:val="00452115"/>
    <w:rsid w:val="00452435"/>
    <w:rsid w:val="00453B85"/>
    <w:rsid w:val="00454E10"/>
    <w:rsid w:val="00454E70"/>
    <w:rsid w:val="0045550F"/>
    <w:rsid w:val="0045706E"/>
    <w:rsid w:val="004579B4"/>
    <w:rsid w:val="00460580"/>
    <w:rsid w:val="00460604"/>
    <w:rsid w:val="0046136B"/>
    <w:rsid w:val="00461849"/>
    <w:rsid w:val="004637E7"/>
    <w:rsid w:val="00463D7D"/>
    <w:rsid w:val="0046480A"/>
    <w:rsid w:val="00464AC0"/>
    <w:rsid w:val="00464C61"/>
    <w:rsid w:val="00465CF6"/>
    <w:rsid w:val="00465ED8"/>
    <w:rsid w:val="004669B5"/>
    <w:rsid w:val="00466E19"/>
    <w:rsid w:val="00466FFA"/>
    <w:rsid w:val="0046726E"/>
    <w:rsid w:val="00467BEE"/>
    <w:rsid w:val="004708CC"/>
    <w:rsid w:val="00471740"/>
    <w:rsid w:val="004717C0"/>
    <w:rsid w:val="004719F9"/>
    <w:rsid w:val="00472203"/>
    <w:rsid w:val="00472564"/>
    <w:rsid w:val="0047264A"/>
    <w:rsid w:val="00472799"/>
    <w:rsid w:val="00473ADA"/>
    <w:rsid w:val="00473E34"/>
    <w:rsid w:val="004742B1"/>
    <w:rsid w:val="00474B1D"/>
    <w:rsid w:val="00476083"/>
    <w:rsid w:val="004762AB"/>
    <w:rsid w:val="00476C8D"/>
    <w:rsid w:val="00476D7D"/>
    <w:rsid w:val="00476F0F"/>
    <w:rsid w:val="00476F91"/>
    <w:rsid w:val="004770FE"/>
    <w:rsid w:val="0047713C"/>
    <w:rsid w:val="00477AA9"/>
    <w:rsid w:val="00477CF5"/>
    <w:rsid w:val="0048109C"/>
    <w:rsid w:val="00481165"/>
    <w:rsid w:val="0048152C"/>
    <w:rsid w:val="00481B3F"/>
    <w:rsid w:val="00481C7D"/>
    <w:rsid w:val="004820BA"/>
    <w:rsid w:val="00482469"/>
    <w:rsid w:val="004842D6"/>
    <w:rsid w:val="004844C1"/>
    <w:rsid w:val="00484C8F"/>
    <w:rsid w:val="004856C7"/>
    <w:rsid w:val="0048658F"/>
    <w:rsid w:val="00486997"/>
    <w:rsid w:val="00486E2D"/>
    <w:rsid w:val="00486F3E"/>
    <w:rsid w:val="0048782F"/>
    <w:rsid w:val="004904FA"/>
    <w:rsid w:val="004914E9"/>
    <w:rsid w:val="00491C57"/>
    <w:rsid w:val="00492560"/>
    <w:rsid w:val="004926F8"/>
    <w:rsid w:val="00492918"/>
    <w:rsid w:val="00494603"/>
    <w:rsid w:val="00494612"/>
    <w:rsid w:val="00494B7F"/>
    <w:rsid w:val="00494D6E"/>
    <w:rsid w:val="00496DAF"/>
    <w:rsid w:val="00497028"/>
    <w:rsid w:val="0049731A"/>
    <w:rsid w:val="004A00BE"/>
    <w:rsid w:val="004A0EE3"/>
    <w:rsid w:val="004A1935"/>
    <w:rsid w:val="004A1CE2"/>
    <w:rsid w:val="004A3FF9"/>
    <w:rsid w:val="004A563F"/>
    <w:rsid w:val="004A5E6D"/>
    <w:rsid w:val="004A65C7"/>
    <w:rsid w:val="004A6B45"/>
    <w:rsid w:val="004A6C3F"/>
    <w:rsid w:val="004A6D0A"/>
    <w:rsid w:val="004A70B8"/>
    <w:rsid w:val="004A78F9"/>
    <w:rsid w:val="004B0769"/>
    <w:rsid w:val="004B07DA"/>
    <w:rsid w:val="004B084B"/>
    <w:rsid w:val="004B08A1"/>
    <w:rsid w:val="004B121C"/>
    <w:rsid w:val="004B1C2C"/>
    <w:rsid w:val="004B1D69"/>
    <w:rsid w:val="004B216E"/>
    <w:rsid w:val="004B2C6D"/>
    <w:rsid w:val="004B2C94"/>
    <w:rsid w:val="004B2E55"/>
    <w:rsid w:val="004B3294"/>
    <w:rsid w:val="004B4C51"/>
    <w:rsid w:val="004B4C7A"/>
    <w:rsid w:val="004B52B9"/>
    <w:rsid w:val="004B60B4"/>
    <w:rsid w:val="004B68B7"/>
    <w:rsid w:val="004B69A9"/>
    <w:rsid w:val="004B754E"/>
    <w:rsid w:val="004B7BDD"/>
    <w:rsid w:val="004C0840"/>
    <w:rsid w:val="004C14D5"/>
    <w:rsid w:val="004C26B5"/>
    <w:rsid w:val="004C286E"/>
    <w:rsid w:val="004C2BCC"/>
    <w:rsid w:val="004C3D8C"/>
    <w:rsid w:val="004C41D9"/>
    <w:rsid w:val="004C4C5A"/>
    <w:rsid w:val="004C516D"/>
    <w:rsid w:val="004C5604"/>
    <w:rsid w:val="004C59A7"/>
    <w:rsid w:val="004C5B3F"/>
    <w:rsid w:val="004C5CA6"/>
    <w:rsid w:val="004C63CC"/>
    <w:rsid w:val="004C6676"/>
    <w:rsid w:val="004C7CB6"/>
    <w:rsid w:val="004D1363"/>
    <w:rsid w:val="004D13B4"/>
    <w:rsid w:val="004D181A"/>
    <w:rsid w:val="004D2BAB"/>
    <w:rsid w:val="004D2C78"/>
    <w:rsid w:val="004D2DA7"/>
    <w:rsid w:val="004D2DFD"/>
    <w:rsid w:val="004D2E49"/>
    <w:rsid w:val="004D32F1"/>
    <w:rsid w:val="004D3636"/>
    <w:rsid w:val="004D3745"/>
    <w:rsid w:val="004D44F5"/>
    <w:rsid w:val="004D4718"/>
    <w:rsid w:val="004D4FF8"/>
    <w:rsid w:val="004D54C5"/>
    <w:rsid w:val="004D5743"/>
    <w:rsid w:val="004D63FE"/>
    <w:rsid w:val="004D6505"/>
    <w:rsid w:val="004D6E64"/>
    <w:rsid w:val="004D74BE"/>
    <w:rsid w:val="004D7F11"/>
    <w:rsid w:val="004E0570"/>
    <w:rsid w:val="004E0B54"/>
    <w:rsid w:val="004E125F"/>
    <w:rsid w:val="004E2381"/>
    <w:rsid w:val="004E2763"/>
    <w:rsid w:val="004E2956"/>
    <w:rsid w:val="004E324B"/>
    <w:rsid w:val="004E3340"/>
    <w:rsid w:val="004E3912"/>
    <w:rsid w:val="004E391A"/>
    <w:rsid w:val="004E39F0"/>
    <w:rsid w:val="004E3B0B"/>
    <w:rsid w:val="004E4300"/>
    <w:rsid w:val="004E44BE"/>
    <w:rsid w:val="004E450F"/>
    <w:rsid w:val="004E5309"/>
    <w:rsid w:val="004E54F6"/>
    <w:rsid w:val="004E5660"/>
    <w:rsid w:val="004E59D6"/>
    <w:rsid w:val="004E5B14"/>
    <w:rsid w:val="004E5EF8"/>
    <w:rsid w:val="004E5F7B"/>
    <w:rsid w:val="004E70C1"/>
    <w:rsid w:val="004E7AD2"/>
    <w:rsid w:val="004E7C27"/>
    <w:rsid w:val="004F00C7"/>
    <w:rsid w:val="004F01FD"/>
    <w:rsid w:val="004F03FE"/>
    <w:rsid w:val="004F0870"/>
    <w:rsid w:val="004F1582"/>
    <w:rsid w:val="004F21EC"/>
    <w:rsid w:val="004F2C43"/>
    <w:rsid w:val="004F3425"/>
    <w:rsid w:val="004F419F"/>
    <w:rsid w:val="004F491F"/>
    <w:rsid w:val="004F49F7"/>
    <w:rsid w:val="004F53D1"/>
    <w:rsid w:val="004F60F4"/>
    <w:rsid w:val="004F73B5"/>
    <w:rsid w:val="004F74F7"/>
    <w:rsid w:val="004F7633"/>
    <w:rsid w:val="004F7731"/>
    <w:rsid w:val="004F7B94"/>
    <w:rsid w:val="004F7C33"/>
    <w:rsid w:val="0050031E"/>
    <w:rsid w:val="0050074E"/>
    <w:rsid w:val="00500FFC"/>
    <w:rsid w:val="005012FD"/>
    <w:rsid w:val="00502343"/>
    <w:rsid w:val="005043D5"/>
    <w:rsid w:val="00504900"/>
    <w:rsid w:val="00504CFD"/>
    <w:rsid w:val="0050500E"/>
    <w:rsid w:val="00505420"/>
    <w:rsid w:val="00506216"/>
    <w:rsid w:val="00506BE2"/>
    <w:rsid w:val="0050721D"/>
    <w:rsid w:val="00510325"/>
    <w:rsid w:val="005104BE"/>
    <w:rsid w:val="00511198"/>
    <w:rsid w:val="00511325"/>
    <w:rsid w:val="00511AA2"/>
    <w:rsid w:val="00511FAB"/>
    <w:rsid w:val="0051240B"/>
    <w:rsid w:val="00512760"/>
    <w:rsid w:val="0051292A"/>
    <w:rsid w:val="005132A2"/>
    <w:rsid w:val="0051342C"/>
    <w:rsid w:val="00513AFA"/>
    <w:rsid w:val="00513E8A"/>
    <w:rsid w:val="00514E3D"/>
    <w:rsid w:val="00515665"/>
    <w:rsid w:val="00515A66"/>
    <w:rsid w:val="00515B2E"/>
    <w:rsid w:val="00516633"/>
    <w:rsid w:val="0051668C"/>
    <w:rsid w:val="00516B1C"/>
    <w:rsid w:val="00517F3E"/>
    <w:rsid w:val="00521712"/>
    <w:rsid w:val="005219E7"/>
    <w:rsid w:val="0052204F"/>
    <w:rsid w:val="00522BC4"/>
    <w:rsid w:val="00522FDE"/>
    <w:rsid w:val="00523006"/>
    <w:rsid w:val="00523A27"/>
    <w:rsid w:val="00523A9C"/>
    <w:rsid w:val="00523B3F"/>
    <w:rsid w:val="005248F4"/>
    <w:rsid w:val="00524EB5"/>
    <w:rsid w:val="00525891"/>
    <w:rsid w:val="00527341"/>
    <w:rsid w:val="00527935"/>
    <w:rsid w:val="00527CC1"/>
    <w:rsid w:val="00527EAA"/>
    <w:rsid w:val="00530091"/>
    <w:rsid w:val="00530F51"/>
    <w:rsid w:val="005316C0"/>
    <w:rsid w:val="005316C4"/>
    <w:rsid w:val="00531D46"/>
    <w:rsid w:val="0053204C"/>
    <w:rsid w:val="005322E6"/>
    <w:rsid w:val="00532F84"/>
    <w:rsid w:val="00533704"/>
    <w:rsid w:val="00533EAF"/>
    <w:rsid w:val="005343E2"/>
    <w:rsid w:val="005344ED"/>
    <w:rsid w:val="005349B8"/>
    <w:rsid w:val="00534ADE"/>
    <w:rsid w:val="0053614F"/>
    <w:rsid w:val="0053656F"/>
    <w:rsid w:val="00536743"/>
    <w:rsid w:val="00536926"/>
    <w:rsid w:val="00536BE4"/>
    <w:rsid w:val="00537966"/>
    <w:rsid w:val="00537BCE"/>
    <w:rsid w:val="00537D86"/>
    <w:rsid w:val="00540101"/>
    <w:rsid w:val="0054020D"/>
    <w:rsid w:val="00540831"/>
    <w:rsid w:val="00540A97"/>
    <w:rsid w:val="00540AF9"/>
    <w:rsid w:val="00540F4C"/>
    <w:rsid w:val="00541372"/>
    <w:rsid w:val="005418AA"/>
    <w:rsid w:val="00541C4A"/>
    <w:rsid w:val="00541CC8"/>
    <w:rsid w:val="005437B4"/>
    <w:rsid w:val="00543A78"/>
    <w:rsid w:val="00543CC4"/>
    <w:rsid w:val="00543F14"/>
    <w:rsid w:val="0054404F"/>
    <w:rsid w:val="00545361"/>
    <w:rsid w:val="0054653F"/>
    <w:rsid w:val="00546A7D"/>
    <w:rsid w:val="00546F4E"/>
    <w:rsid w:val="00547A65"/>
    <w:rsid w:val="00547AF4"/>
    <w:rsid w:val="0055035E"/>
    <w:rsid w:val="0055049D"/>
    <w:rsid w:val="00550AF5"/>
    <w:rsid w:val="00550D4B"/>
    <w:rsid w:val="00551051"/>
    <w:rsid w:val="005513F5"/>
    <w:rsid w:val="00551A60"/>
    <w:rsid w:val="00551B5B"/>
    <w:rsid w:val="0055289B"/>
    <w:rsid w:val="005530FC"/>
    <w:rsid w:val="005539FD"/>
    <w:rsid w:val="00553A98"/>
    <w:rsid w:val="00553E8E"/>
    <w:rsid w:val="005546AC"/>
    <w:rsid w:val="00554ED9"/>
    <w:rsid w:val="00554FEE"/>
    <w:rsid w:val="0055518A"/>
    <w:rsid w:val="00555350"/>
    <w:rsid w:val="00555930"/>
    <w:rsid w:val="00555B6E"/>
    <w:rsid w:val="00556DBA"/>
    <w:rsid w:val="0055774A"/>
    <w:rsid w:val="00557D77"/>
    <w:rsid w:val="00557F53"/>
    <w:rsid w:val="00560334"/>
    <w:rsid w:val="0056198B"/>
    <w:rsid w:val="00561B72"/>
    <w:rsid w:val="00561D07"/>
    <w:rsid w:val="00561DFF"/>
    <w:rsid w:val="00562473"/>
    <w:rsid w:val="005633AD"/>
    <w:rsid w:val="005635B9"/>
    <w:rsid w:val="00563735"/>
    <w:rsid w:val="0056504B"/>
    <w:rsid w:val="00565810"/>
    <w:rsid w:val="00566749"/>
    <w:rsid w:val="005670A4"/>
    <w:rsid w:val="00567DA9"/>
    <w:rsid w:val="00570CB0"/>
    <w:rsid w:val="0057119F"/>
    <w:rsid w:val="00571ED0"/>
    <w:rsid w:val="005725F7"/>
    <w:rsid w:val="00572893"/>
    <w:rsid w:val="00572D27"/>
    <w:rsid w:val="0057393C"/>
    <w:rsid w:val="00573D6B"/>
    <w:rsid w:val="0057406E"/>
    <w:rsid w:val="005750EF"/>
    <w:rsid w:val="005751C5"/>
    <w:rsid w:val="0057545D"/>
    <w:rsid w:val="00575E1D"/>
    <w:rsid w:val="0057610E"/>
    <w:rsid w:val="005762F2"/>
    <w:rsid w:val="00576E05"/>
    <w:rsid w:val="00576FC1"/>
    <w:rsid w:val="005773F7"/>
    <w:rsid w:val="00577CD4"/>
    <w:rsid w:val="005801A5"/>
    <w:rsid w:val="005803FE"/>
    <w:rsid w:val="00580B3D"/>
    <w:rsid w:val="0058105C"/>
    <w:rsid w:val="00581A2A"/>
    <w:rsid w:val="00581BAE"/>
    <w:rsid w:val="00581E85"/>
    <w:rsid w:val="005822D8"/>
    <w:rsid w:val="005823C9"/>
    <w:rsid w:val="00582604"/>
    <w:rsid w:val="00582D43"/>
    <w:rsid w:val="0058392A"/>
    <w:rsid w:val="00584B9F"/>
    <w:rsid w:val="00584C91"/>
    <w:rsid w:val="00584CE8"/>
    <w:rsid w:val="00584D7B"/>
    <w:rsid w:val="00584E2F"/>
    <w:rsid w:val="00585D94"/>
    <w:rsid w:val="00585DF3"/>
    <w:rsid w:val="00585F7F"/>
    <w:rsid w:val="0058693B"/>
    <w:rsid w:val="0058740B"/>
    <w:rsid w:val="00590111"/>
    <w:rsid w:val="00590D73"/>
    <w:rsid w:val="005913D1"/>
    <w:rsid w:val="00592655"/>
    <w:rsid w:val="00593997"/>
    <w:rsid w:val="005939E9"/>
    <w:rsid w:val="0059432C"/>
    <w:rsid w:val="005950CA"/>
    <w:rsid w:val="00595671"/>
    <w:rsid w:val="00595B3A"/>
    <w:rsid w:val="00596894"/>
    <w:rsid w:val="005970A1"/>
    <w:rsid w:val="00597356"/>
    <w:rsid w:val="005978E6"/>
    <w:rsid w:val="005A0099"/>
    <w:rsid w:val="005A0F87"/>
    <w:rsid w:val="005A22E6"/>
    <w:rsid w:val="005A2A69"/>
    <w:rsid w:val="005A2CD1"/>
    <w:rsid w:val="005A33C0"/>
    <w:rsid w:val="005A46E7"/>
    <w:rsid w:val="005A4950"/>
    <w:rsid w:val="005A4D48"/>
    <w:rsid w:val="005A6079"/>
    <w:rsid w:val="005A6801"/>
    <w:rsid w:val="005A7C9C"/>
    <w:rsid w:val="005B0594"/>
    <w:rsid w:val="005B05B0"/>
    <w:rsid w:val="005B05B6"/>
    <w:rsid w:val="005B0A94"/>
    <w:rsid w:val="005B0B32"/>
    <w:rsid w:val="005B0C21"/>
    <w:rsid w:val="005B0EBA"/>
    <w:rsid w:val="005B19EB"/>
    <w:rsid w:val="005B1B14"/>
    <w:rsid w:val="005B1B52"/>
    <w:rsid w:val="005B1E64"/>
    <w:rsid w:val="005B216D"/>
    <w:rsid w:val="005B2E1A"/>
    <w:rsid w:val="005B3001"/>
    <w:rsid w:val="005B352E"/>
    <w:rsid w:val="005B3FD2"/>
    <w:rsid w:val="005B43BC"/>
    <w:rsid w:val="005B4B21"/>
    <w:rsid w:val="005B52A5"/>
    <w:rsid w:val="005B5994"/>
    <w:rsid w:val="005B640F"/>
    <w:rsid w:val="005B689B"/>
    <w:rsid w:val="005B68E7"/>
    <w:rsid w:val="005B68F6"/>
    <w:rsid w:val="005B7A70"/>
    <w:rsid w:val="005B7C57"/>
    <w:rsid w:val="005C0905"/>
    <w:rsid w:val="005C09A4"/>
    <w:rsid w:val="005C0A40"/>
    <w:rsid w:val="005C0D72"/>
    <w:rsid w:val="005C244F"/>
    <w:rsid w:val="005C2E0E"/>
    <w:rsid w:val="005C3690"/>
    <w:rsid w:val="005C3A1F"/>
    <w:rsid w:val="005C4445"/>
    <w:rsid w:val="005C4A39"/>
    <w:rsid w:val="005C525F"/>
    <w:rsid w:val="005C6F22"/>
    <w:rsid w:val="005C7871"/>
    <w:rsid w:val="005C7B56"/>
    <w:rsid w:val="005D0351"/>
    <w:rsid w:val="005D0360"/>
    <w:rsid w:val="005D0DD5"/>
    <w:rsid w:val="005D12B4"/>
    <w:rsid w:val="005D1474"/>
    <w:rsid w:val="005D18DD"/>
    <w:rsid w:val="005D1A48"/>
    <w:rsid w:val="005D2035"/>
    <w:rsid w:val="005D3008"/>
    <w:rsid w:val="005D3043"/>
    <w:rsid w:val="005D3130"/>
    <w:rsid w:val="005D3342"/>
    <w:rsid w:val="005D35D8"/>
    <w:rsid w:val="005D35F3"/>
    <w:rsid w:val="005D3F8E"/>
    <w:rsid w:val="005D51D4"/>
    <w:rsid w:val="005D5393"/>
    <w:rsid w:val="005D56A3"/>
    <w:rsid w:val="005D5963"/>
    <w:rsid w:val="005D6D17"/>
    <w:rsid w:val="005D7060"/>
    <w:rsid w:val="005D72DD"/>
    <w:rsid w:val="005D73D2"/>
    <w:rsid w:val="005D7E91"/>
    <w:rsid w:val="005E0554"/>
    <w:rsid w:val="005E289B"/>
    <w:rsid w:val="005E31B4"/>
    <w:rsid w:val="005E3420"/>
    <w:rsid w:val="005E496F"/>
    <w:rsid w:val="005E5773"/>
    <w:rsid w:val="005E70A6"/>
    <w:rsid w:val="005E71F6"/>
    <w:rsid w:val="005E7AEC"/>
    <w:rsid w:val="005E7BCC"/>
    <w:rsid w:val="005E7C3A"/>
    <w:rsid w:val="005F04E1"/>
    <w:rsid w:val="005F0C58"/>
    <w:rsid w:val="005F1295"/>
    <w:rsid w:val="005F294F"/>
    <w:rsid w:val="005F2A0F"/>
    <w:rsid w:val="005F3183"/>
    <w:rsid w:val="005F3E07"/>
    <w:rsid w:val="005F3ED0"/>
    <w:rsid w:val="005F4036"/>
    <w:rsid w:val="005F40B0"/>
    <w:rsid w:val="005F42E3"/>
    <w:rsid w:val="005F50CB"/>
    <w:rsid w:val="005F5416"/>
    <w:rsid w:val="005F5E61"/>
    <w:rsid w:val="005F6E60"/>
    <w:rsid w:val="005F7A44"/>
    <w:rsid w:val="005F7AAE"/>
    <w:rsid w:val="006001B9"/>
    <w:rsid w:val="006007EC"/>
    <w:rsid w:val="00601113"/>
    <w:rsid w:val="006014B1"/>
    <w:rsid w:val="00601988"/>
    <w:rsid w:val="00602524"/>
    <w:rsid w:val="006048C6"/>
    <w:rsid w:val="00604B4A"/>
    <w:rsid w:val="00604C10"/>
    <w:rsid w:val="00605465"/>
    <w:rsid w:val="00605E44"/>
    <w:rsid w:val="006075B2"/>
    <w:rsid w:val="00607772"/>
    <w:rsid w:val="00610088"/>
    <w:rsid w:val="006101DE"/>
    <w:rsid w:val="006110B2"/>
    <w:rsid w:val="0061123C"/>
    <w:rsid w:val="00611A11"/>
    <w:rsid w:val="00611B52"/>
    <w:rsid w:val="0061201C"/>
    <w:rsid w:val="006122BE"/>
    <w:rsid w:val="0061255A"/>
    <w:rsid w:val="006128BA"/>
    <w:rsid w:val="0061315D"/>
    <w:rsid w:val="00613669"/>
    <w:rsid w:val="00613A4D"/>
    <w:rsid w:val="00613FE0"/>
    <w:rsid w:val="00614013"/>
    <w:rsid w:val="00615027"/>
    <w:rsid w:val="00615222"/>
    <w:rsid w:val="006154A0"/>
    <w:rsid w:val="006162D6"/>
    <w:rsid w:val="00617239"/>
    <w:rsid w:val="00617700"/>
    <w:rsid w:val="0062025C"/>
    <w:rsid w:val="00620316"/>
    <w:rsid w:val="00620468"/>
    <w:rsid w:val="006208BB"/>
    <w:rsid w:val="006213F8"/>
    <w:rsid w:val="006229DA"/>
    <w:rsid w:val="00624C32"/>
    <w:rsid w:val="00624F91"/>
    <w:rsid w:val="006265F4"/>
    <w:rsid w:val="00626920"/>
    <w:rsid w:val="00626DDB"/>
    <w:rsid w:val="0062735C"/>
    <w:rsid w:val="006303D7"/>
    <w:rsid w:val="00630CD0"/>
    <w:rsid w:val="00630D20"/>
    <w:rsid w:val="00631A0E"/>
    <w:rsid w:val="00631BCA"/>
    <w:rsid w:val="00632A05"/>
    <w:rsid w:val="0063308D"/>
    <w:rsid w:val="00633B41"/>
    <w:rsid w:val="00633B8A"/>
    <w:rsid w:val="0063448E"/>
    <w:rsid w:val="0063477F"/>
    <w:rsid w:val="00634AD6"/>
    <w:rsid w:val="00634AF0"/>
    <w:rsid w:val="00635D7A"/>
    <w:rsid w:val="0063621F"/>
    <w:rsid w:val="00636C8E"/>
    <w:rsid w:val="00637179"/>
    <w:rsid w:val="00637C0C"/>
    <w:rsid w:val="00640512"/>
    <w:rsid w:val="006405BB"/>
    <w:rsid w:val="0064084C"/>
    <w:rsid w:val="00640B9E"/>
    <w:rsid w:val="0064121A"/>
    <w:rsid w:val="006412CE"/>
    <w:rsid w:val="00641D77"/>
    <w:rsid w:val="006424AD"/>
    <w:rsid w:val="006426A2"/>
    <w:rsid w:val="0064280E"/>
    <w:rsid w:val="00642FB2"/>
    <w:rsid w:val="0064323A"/>
    <w:rsid w:val="00643623"/>
    <w:rsid w:val="00643DCB"/>
    <w:rsid w:val="00643E56"/>
    <w:rsid w:val="006445C2"/>
    <w:rsid w:val="00644696"/>
    <w:rsid w:val="00645203"/>
    <w:rsid w:val="006467F3"/>
    <w:rsid w:val="0064686D"/>
    <w:rsid w:val="00650506"/>
    <w:rsid w:val="006505F7"/>
    <w:rsid w:val="006510A2"/>
    <w:rsid w:val="0065142A"/>
    <w:rsid w:val="0065157E"/>
    <w:rsid w:val="0065182E"/>
    <w:rsid w:val="00651963"/>
    <w:rsid w:val="00652032"/>
    <w:rsid w:val="00652E04"/>
    <w:rsid w:val="00653917"/>
    <w:rsid w:val="00653BDC"/>
    <w:rsid w:val="006548F6"/>
    <w:rsid w:val="0065511F"/>
    <w:rsid w:val="006553A5"/>
    <w:rsid w:val="006553DF"/>
    <w:rsid w:val="00656EE4"/>
    <w:rsid w:val="006574CC"/>
    <w:rsid w:val="00657606"/>
    <w:rsid w:val="00657944"/>
    <w:rsid w:val="00660B33"/>
    <w:rsid w:val="00660FD7"/>
    <w:rsid w:val="0066107E"/>
    <w:rsid w:val="006615C9"/>
    <w:rsid w:val="00662082"/>
    <w:rsid w:val="0066238F"/>
    <w:rsid w:val="006632CC"/>
    <w:rsid w:val="00663932"/>
    <w:rsid w:val="006639DB"/>
    <w:rsid w:val="00663F12"/>
    <w:rsid w:val="00664853"/>
    <w:rsid w:val="00664888"/>
    <w:rsid w:val="00664D82"/>
    <w:rsid w:val="006654CC"/>
    <w:rsid w:val="00665AC2"/>
    <w:rsid w:val="00665D0F"/>
    <w:rsid w:val="00670074"/>
    <w:rsid w:val="006705B7"/>
    <w:rsid w:val="0067117F"/>
    <w:rsid w:val="006716A2"/>
    <w:rsid w:val="00671B8C"/>
    <w:rsid w:val="00671E30"/>
    <w:rsid w:val="00672BA9"/>
    <w:rsid w:val="00672DA8"/>
    <w:rsid w:val="00673538"/>
    <w:rsid w:val="00674076"/>
    <w:rsid w:val="00674445"/>
    <w:rsid w:val="00675159"/>
    <w:rsid w:val="00675934"/>
    <w:rsid w:val="00676FF3"/>
    <w:rsid w:val="006770EF"/>
    <w:rsid w:val="00680418"/>
    <w:rsid w:val="00680A05"/>
    <w:rsid w:val="00680B61"/>
    <w:rsid w:val="00681459"/>
    <w:rsid w:val="00682FBB"/>
    <w:rsid w:val="0068351B"/>
    <w:rsid w:val="006844F8"/>
    <w:rsid w:val="0068496E"/>
    <w:rsid w:val="0068521E"/>
    <w:rsid w:val="006853DC"/>
    <w:rsid w:val="006856E2"/>
    <w:rsid w:val="00686836"/>
    <w:rsid w:val="00687372"/>
    <w:rsid w:val="00687EEF"/>
    <w:rsid w:val="00690CD6"/>
    <w:rsid w:val="00690FF2"/>
    <w:rsid w:val="00693171"/>
    <w:rsid w:val="00693610"/>
    <w:rsid w:val="00693B3F"/>
    <w:rsid w:val="00693B5B"/>
    <w:rsid w:val="006940A4"/>
    <w:rsid w:val="00694370"/>
    <w:rsid w:val="006949BD"/>
    <w:rsid w:val="00695484"/>
    <w:rsid w:val="006971DA"/>
    <w:rsid w:val="00697851"/>
    <w:rsid w:val="00697A25"/>
    <w:rsid w:val="006A01FC"/>
    <w:rsid w:val="006A080A"/>
    <w:rsid w:val="006A1097"/>
    <w:rsid w:val="006A1424"/>
    <w:rsid w:val="006A231B"/>
    <w:rsid w:val="006A3141"/>
    <w:rsid w:val="006A314D"/>
    <w:rsid w:val="006A48C4"/>
    <w:rsid w:val="006A4FF0"/>
    <w:rsid w:val="006A5BBF"/>
    <w:rsid w:val="006A68EB"/>
    <w:rsid w:val="006A7064"/>
    <w:rsid w:val="006B01B7"/>
    <w:rsid w:val="006B1036"/>
    <w:rsid w:val="006B1946"/>
    <w:rsid w:val="006B205D"/>
    <w:rsid w:val="006B20DD"/>
    <w:rsid w:val="006B2431"/>
    <w:rsid w:val="006B32D9"/>
    <w:rsid w:val="006B369B"/>
    <w:rsid w:val="006B3A14"/>
    <w:rsid w:val="006B3AA6"/>
    <w:rsid w:val="006B4360"/>
    <w:rsid w:val="006B43F0"/>
    <w:rsid w:val="006B5D94"/>
    <w:rsid w:val="006B63C5"/>
    <w:rsid w:val="006B71F4"/>
    <w:rsid w:val="006B7AD4"/>
    <w:rsid w:val="006B7E1B"/>
    <w:rsid w:val="006C02CC"/>
    <w:rsid w:val="006C0769"/>
    <w:rsid w:val="006C09B9"/>
    <w:rsid w:val="006C1651"/>
    <w:rsid w:val="006C17E7"/>
    <w:rsid w:val="006C1946"/>
    <w:rsid w:val="006C23C4"/>
    <w:rsid w:val="006C2D36"/>
    <w:rsid w:val="006C471A"/>
    <w:rsid w:val="006C58F7"/>
    <w:rsid w:val="006C6877"/>
    <w:rsid w:val="006C742A"/>
    <w:rsid w:val="006D00E0"/>
    <w:rsid w:val="006D075A"/>
    <w:rsid w:val="006D1142"/>
    <w:rsid w:val="006D11D5"/>
    <w:rsid w:val="006D165C"/>
    <w:rsid w:val="006D27BD"/>
    <w:rsid w:val="006D2841"/>
    <w:rsid w:val="006D2D61"/>
    <w:rsid w:val="006D38D8"/>
    <w:rsid w:val="006D395E"/>
    <w:rsid w:val="006D442F"/>
    <w:rsid w:val="006D5889"/>
    <w:rsid w:val="006D5A11"/>
    <w:rsid w:val="006D6FBC"/>
    <w:rsid w:val="006D7997"/>
    <w:rsid w:val="006E05D6"/>
    <w:rsid w:val="006E18E1"/>
    <w:rsid w:val="006E198B"/>
    <w:rsid w:val="006E1ADC"/>
    <w:rsid w:val="006E1B5C"/>
    <w:rsid w:val="006E20A9"/>
    <w:rsid w:val="006E20D7"/>
    <w:rsid w:val="006E235E"/>
    <w:rsid w:val="006E2628"/>
    <w:rsid w:val="006E265E"/>
    <w:rsid w:val="006E2951"/>
    <w:rsid w:val="006E3C49"/>
    <w:rsid w:val="006E3DFB"/>
    <w:rsid w:val="006E41AE"/>
    <w:rsid w:val="006E48EE"/>
    <w:rsid w:val="006E5632"/>
    <w:rsid w:val="006E5AEB"/>
    <w:rsid w:val="006E604F"/>
    <w:rsid w:val="006E71D1"/>
    <w:rsid w:val="006E750E"/>
    <w:rsid w:val="006E76C2"/>
    <w:rsid w:val="006E7989"/>
    <w:rsid w:val="006F02B5"/>
    <w:rsid w:val="006F041F"/>
    <w:rsid w:val="006F0666"/>
    <w:rsid w:val="006F0A0A"/>
    <w:rsid w:val="006F0C30"/>
    <w:rsid w:val="006F0E61"/>
    <w:rsid w:val="006F1B8A"/>
    <w:rsid w:val="006F33AB"/>
    <w:rsid w:val="006F46F9"/>
    <w:rsid w:val="006F543D"/>
    <w:rsid w:val="006F7567"/>
    <w:rsid w:val="006F772A"/>
    <w:rsid w:val="007005A7"/>
    <w:rsid w:val="00700736"/>
    <w:rsid w:val="00700DFF"/>
    <w:rsid w:val="00700ECA"/>
    <w:rsid w:val="00701057"/>
    <w:rsid w:val="007016BC"/>
    <w:rsid w:val="007016CE"/>
    <w:rsid w:val="007018B6"/>
    <w:rsid w:val="0070202A"/>
    <w:rsid w:val="00702120"/>
    <w:rsid w:val="0070256F"/>
    <w:rsid w:val="00702B8C"/>
    <w:rsid w:val="00703128"/>
    <w:rsid w:val="00703236"/>
    <w:rsid w:val="00703337"/>
    <w:rsid w:val="007038EA"/>
    <w:rsid w:val="00704F52"/>
    <w:rsid w:val="00704FE4"/>
    <w:rsid w:val="007051F2"/>
    <w:rsid w:val="007053C9"/>
    <w:rsid w:val="0070580F"/>
    <w:rsid w:val="00705929"/>
    <w:rsid w:val="00705D61"/>
    <w:rsid w:val="00705F7E"/>
    <w:rsid w:val="00706305"/>
    <w:rsid w:val="00706C96"/>
    <w:rsid w:val="00707257"/>
    <w:rsid w:val="007077D6"/>
    <w:rsid w:val="007108C0"/>
    <w:rsid w:val="00710B3D"/>
    <w:rsid w:val="00710C2A"/>
    <w:rsid w:val="00710D6D"/>
    <w:rsid w:val="0071173D"/>
    <w:rsid w:val="00711810"/>
    <w:rsid w:val="0071182C"/>
    <w:rsid w:val="00711AA5"/>
    <w:rsid w:val="00712047"/>
    <w:rsid w:val="007127D0"/>
    <w:rsid w:val="007130ED"/>
    <w:rsid w:val="00713533"/>
    <w:rsid w:val="00713587"/>
    <w:rsid w:val="00713EAB"/>
    <w:rsid w:val="00713EF7"/>
    <w:rsid w:val="00714495"/>
    <w:rsid w:val="00716CC2"/>
    <w:rsid w:val="00716F24"/>
    <w:rsid w:val="0071735E"/>
    <w:rsid w:val="00717593"/>
    <w:rsid w:val="0072106D"/>
    <w:rsid w:val="0072201C"/>
    <w:rsid w:val="00722A21"/>
    <w:rsid w:val="00723230"/>
    <w:rsid w:val="00723925"/>
    <w:rsid w:val="00724609"/>
    <w:rsid w:val="0072502E"/>
    <w:rsid w:val="0072534A"/>
    <w:rsid w:val="00725575"/>
    <w:rsid w:val="00726390"/>
    <w:rsid w:val="0072753C"/>
    <w:rsid w:val="00727683"/>
    <w:rsid w:val="007278DC"/>
    <w:rsid w:val="00727C7F"/>
    <w:rsid w:val="007304A4"/>
    <w:rsid w:val="007311E2"/>
    <w:rsid w:val="007314CD"/>
    <w:rsid w:val="00731C2E"/>
    <w:rsid w:val="00731D99"/>
    <w:rsid w:val="00732226"/>
    <w:rsid w:val="00732B18"/>
    <w:rsid w:val="0073380E"/>
    <w:rsid w:val="00733E2A"/>
    <w:rsid w:val="00734348"/>
    <w:rsid w:val="007346F0"/>
    <w:rsid w:val="0073546C"/>
    <w:rsid w:val="00736E49"/>
    <w:rsid w:val="007371E3"/>
    <w:rsid w:val="0074179A"/>
    <w:rsid w:val="0074274A"/>
    <w:rsid w:val="00742EC2"/>
    <w:rsid w:val="0074432A"/>
    <w:rsid w:val="00744D79"/>
    <w:rsid w:val="0074516D"/>
    <w:rsid w:val="0074541D"/>
    <w:rsid w:val="0074622B"/>
    <w:rsid w:val="007464E6"/>
    <w:rsid w:val="00746DAD"/>
    <w:rsid w:val="007471B0"/>
    <w:rsid w:val="00750A23"/>
    <w:rsid w:val="00750E00"/>
    <w:rsid w:val="00750FE4"/>
    <w:rsid w:val="00751017"/>
    <w:rsid w:val="00751BDF"/>
    <w:rsid w:val="00751C35"/>
    <w:rsid w:val="00751CBF"/>
    <w:rsid w:val="00752DA4"/>
    <w:rsid w:val="007534B7"/>
    <w:rsid w:val="0075376D"/>
    <w:rsid w:val="00753DB9"/>
    <w:rsid w:val="007546B1"/>
    <w:rsid w:val="007547CF"/>
    <w:rsid w:val="007556E8"/>
    <w:rsid w:val="00756DDD"/>
    <w:rsid w:val="00757C5C"/>
    <w:rsid w:val="00760531"/>
    <w:rsid w:val="00760658"/>
    <w:rsid w:val="007608A7"/>
    <w:rsid w:val="007608E0"/>
    <w:rsid w:val="00761588"/>
    <w:rsid w:val="007615A9"/>
    <w:rsid w:val="0076191D"/>
    <w:rsid w:val="0076230C"/>
    <w:rsid w:val="00762961"/>
    <w:rsid w:val="00762AA7"/>
    <w:rsid w:val="00762C99"/>
    <w:rsid w:val="00763977"/>
    <w:rsid w:val="00764778"/>
    <w:rsid w:val="00765286"/>
    <w:rsid w:val="00765798"/>
    <w:rsid w:val="00765CE3"/>
    <w:rsid w:val="0076667F"/>
    <w:rsid w:val="00770BD4"/>
    <w:rsid w:val="007710A0"/>
    <w:rsid w:val="00771360"/>
    <w:rsid w:val="007722D8"/>
    <w:rsid w:val="00772F57"/>
    <w:rsid w:val="0077301B"/>
    <w:rsid w:val="0077373E"/>
    <w:rsid w:val="00774B3A"/>
    <w:rsid w:val="0077509E"/>
    <w:rsid w:val="00775C80"/>
    <w:rsid w:val="007765D0"/>
    <w:rsid w:val="00776FC6"/>
    <w:rsid w:val="00777056"/>
    <w:rsid w:val="00777917"/>
    <w:rsid w:val="00780FE5"/>
    <w:rsid w:val="00781111"/>
    <w:rsid w:val="00781B1D"/>
    <w:rsid w:val="00783C9F"/>
    <w:rsid w:val="00783D51"/>
    <w:rsid w:val="00784142"/>
    <w:rsid w:val="00784FA8"/>
    <w:rsid w:val="0078513D"/>
    <w:rsid w:val="00785292"/>
    <w:rsid w:val="00785368"/>
    <w:rsid w:val="00785CA4"/>
    <w:rsid w:val="0078662D"/>
    <w:rsid w:val="0078751B"/>
    <w:rsid w:val="0078780A"/>
    <w:rsid w:val="00787871"/>
    <w:rsid w:val="007916DA"/>
    <w:rsid w:val="00791941"/>
    <w:rsid w:val="00791B08"/>
    <w:rsid w:val="00792184"/>
    <w:rsid w:val="00792756"/>
    <w:rsid w:val="0079276D"/>
    <w:rsid w:val="007929DC"/>
    <w:rsid w:val="00792EB0"/>
    <w:rsid w:val="00793825"/>
    <w:rsid w:val="00793C6D"/>
    <w:rsid w:val="00793EFC"/>
    <w:rsid w:val="007945EE"/>
    <w:rsid w:val="007947A3"/>
    <w:rsid w:val="00794D2E"/>
    <w:rsid w:val="00795251"/>
    <w:rsid w:val="00795513"/>
    <w:rsid w:val="00796965"/>
    <w:rsid w:val="00796DF5"/>
    <w:rsid w:val="00797A57"/>
    <w:rsid w:val="00797BE3"/>
    <w:rsid w:val="007A04F9"/>
    <w:rsid w:val="007A0893"/>
    <w:rsid w:val="007A0AFC"/>
    <w:rsid w:val="007A195E"/>
    <w:rsid w:val="007A204B"/>
    <w:rsid w:val="007A2157"/>
    <w:rsid w:val="007A2675"/>
    <w:rsid w:val="007A2C9F"/>
    <w:rsid w:val="007A39F8"/>
    <w:rsid w:val="007A41E5"/>
    <w:rsid w:val="007A435C"/>
    <w:rsid w:val="007A4BBA"/>
    <w:rsid w:val="007A4EBB"/>
    <w:rsid w:val="007A5BA7"/>
    <w:rsid w:val="007A5DAC"/>
    <w:rsid w:val="007A6474"/>
    <w:rsid w:val="007A719F"/>
    <w:rsid w:val="007A7A9A"/>
    <w:rsid w:val="007B04A7"/>
    <w:rsid w:val="007B0561"/>
    <w:rsid w:val="007B1153"/>
    <w:rsid w:val="007B191A"/>
    <w:rsid w:val="007B2436"/>
    <w:rsid w:val="007B25EE"/>
    <w:rsid w:val="007B319C"/>
    <w:rsid w:val="007B36E5"/>
    <w:rsid w:val="007B4462"/>
    <w:rsid w:val="007B45FA"/>
    <w:rsid w:val="007B63A0"/>
    <w:rsid w:val="007B6E2D"/>
    <w:rsid w:val="007B7262"/>
    <w:rsid w:val="007B77A2"/>
    <w:rsid w:val="007C0287"/>
    <w:rsid w:val="007C13C0"/>
    <w:rsid w:val="007C18C3"/>
    <w:rsid w:val="007C1D43"/>
    <w:rsid w:val="007C2048"/>
    <w:rsid w:val="007C22CD"/>
    <w:rsid w:val="007C22DF"/>
    <w:rsid w:val="007C2AFF"/>
    <w:rsid w:val="007C5D2A"/>
    <w:rsid w:val="007C5FF2"/>
    <w:rsid w:val="007C644F"/>
    <w:rsid w:val="007C68D7"/>
    <w:rsid w:val="007C7AEC"/>
    <w:rsid w:val="007D00F7"/>
    <w:rsid w:val="007D0782"/>
    <w:rsid w:val="007D0CCE"/>
    <w:rsid w:val="007D1502"/>
    <w:rsid w:val="007D171A"/>
    <w:rsid w:val="007D1CA3"/>
    <w:rsid w:val="007D2A05"/>
    <w:rsid w:val="007D2EF1"/>
    <w:rsid w:val="007D30B4"/>
    <w:rsid w:val="007D3312"/>
    <w:rsid w:val="007D3907"/>
    <w:rsid w:val="007D3FA5"/>
    <w:rsid w:val="007D41D1"/>
    <w:rsid w:val="007D46BA"/>
    <w:rsid w:val="007D5526"/>
    <w:rsid w:val="007D5BDB"/>
    <w:rsid w:val="007D7645"/>
    <w:rsid w:val="007D777F"/>
    <w:rsid w:val="007D79C2"/>
    <w:rsid w:val="007D7D24"/>
    <w:rsid w:val="007E009A"/>
    <w:rsid w:val="007E0A05"/>
    <w:rsid w:val="007E0B85"/>
    <w:rsid w:val="007E0EA1"/>
    <w:rsid w:val="007E2151"/>
    <w:rsid w:val="007E249D"/>
    <w:rsid w:val="007E2AA5"/>
    <w:rsid w:val="007E3256"/>
    <w:rsid w:val="007E33BC"/>
    <w:rsid w:val="007E33F1"/>
    <w:rsid w:val="007E3B59"/>
    <w:rsid w:val="007E3F11"/>
    <w:rsid w:val="007E5CAD"/>
    <w:rsid w:val="007E64A4"/>
    <w:rsid w:val="007E664E"/>
    <w:rsid w:val="007E6EA8"/>
    <w:rsid w:val="007E7818"/>
    <w:rsid w:val="007E7C2E"/>
    <w:rsid w:val="007F0102"/>
    <w:rsid w:val="007F0743"/>
    <w:rsid w:val="007F1093"/>
    <w:rsid w:val="007F10E4"/>
    <w:rsid w:val="007F19A3"/>
    <w:rsid w:val="007F29AB"/>
    <w:rsid w:val="007F312D"/>
    <w:rsid w:val="007F37C0"/>
    <w:rsid w:val="007F393E"/>
    <w:rsid w:val="007F3B9A"/>
    <w:rsid w:val="007F3D55"/>
    <w:rsid w:val="007F3ED4"/>
    <w:rsid w:val="007F4600"/>
    <w:rsid w:val="007F46D6"/>
    <w:rsid w:val="007F56FE"/>
    <w:rsid w:val="007F57B2"/>
    <w:rsid w:val="007F588B"/>
    <w:rsid w:val="007F5C13"/>
    <w:rsid w:val="007F5C21"/>
    <w:rsid w:val="007F5E28"/>
    <w:rsid w:val="007F6021"/>
    <w:rsid w:val="007F68FE"/>
    <w:rsid w:val="007F6AAE"/>
    <w:rsid w:val="007F6BBC"/>
    <w:rsid w:val="007F6EC8"/>
    <w:rsid w:val="00800036"/>
    <w:rsid w:val="00800A96"/>
    <w:rsid w:val="00800E40"/>
    <w:rsid w:val="00801C65"/>
    <w:rsid w:val="00801DB0"/>
    <w:rsid w:val="00802BA2"/>
    <w:rsid w:val="00803107"/>
    <w:rsid w:val="0080385D"/>
    <w:rsid w:val="00803BFE"/>
    <w:rsid w:val="00804CF1"/>
    <w:rsid w:val="00806952"/>
    <w:rsid w:val="008069FF"/>
    <w:rsid w:val="00807888"/>
    <w:rsid w:val="00807925"/>
    <w:rsid w:val="00807C36"/>
    <w:rsid w:val="00810E6B"/>
    <w:rsid w:val="00810F89"/>
    <w:rsid w:val="00812273"/>
    <w:rsid w:val="00812C50"/>
    <w:rsid w:val="008143EE"/>
    <w:rsid w:val="00814497"/>
    <w:rsid w:val="00814607"/>
    <w:rsid w:val="0081479E"/>
    <w:rsid w:val="00814C56"/>
    <w:rsid w:val="0081536B"/>
    <w:rsid w:val="00815787"/>
    <w:rsid w:val="00816428"/>
    <w:rsid w:val="00817344"/>
    <w:rsid w:val="00817586"/>
    <w:rsid w:val="008204FA"/>
    <w:rsid w:val="008206DF"/>
    <w:rsid w:val="00820E49"/>
    <w:rsid w:val="00820EBD"/>
    <w:rsid w:val="008217BD"/>
    <w:rsid w:val="00821B3C"/>
    <w:rsid w:val="0082212C"/>
    <w:rsid w:val="00822B78"/>
    <w:rsid w:val="00822CC5"/>
    <w:rsid w:val="00823036"/>
    <w:rsid w:val="00823B52"/>
    <w:rsid w:val="0082489F"/>
    <w:rsid w:val="00824EEB"/>
    <w:rsid w:val="00825062"/>
    <w:rsid w:val="00825EC4"/>
    <w:rsid w:val="008270B1"/>
    <w:rsid w:val="0082777E"/>
    <w:rsid w:val="00830F78"/>
    <w:rsid w:val="008312AF"/>
    <w:rsid w:val="00832309"/>
    <w:rsid w:val="008326FB"/>
    <w:rsid w:val="008327F6"/>
    <w:rsid w:val="0083469E"/>
    <w:rsid w:val="00834D16"/>
    <w:rsid w:val="00835442"/>
    <w:rsid w:val="00835783"/>
    <w:rsid w:val="0083648E"/>
    <w:rsid w:val="008365CE"/>
    <w:rsid w:val="00836F54"/>
    <w:rsid w:val="00837172"/>
    <w:rsid w:val="0083722D"/>
    <w:rsid w:val="008376A4"/>
    <w:rsid w:val="00837B7E"/>
    <w:rsid w:val="00837F76"/>
    <w:rsid w:val="008405C0"/>
    <w:rsid w:val="008407DA"/>
    <w:rsid w:val="008413BE"/>
    <w:rsid w:val="00841587"/>
    <w:rsid w:val="00841C01"/>
    <w:rsid w:val="008423A3"/>
    <w:rsid w:val="00842B4D"/>
    <w:rsid w:val="00842E59"/>
    <w:rsid w:val="0084394A"/>
    <w:rsid w:val="0084453D"/>
    <w:rsid w:val="00844AEC"/>
    <w:rsid w:val="0084529F"/>
    <w:rsid w:val="008457BC"/>
    <w:rsid w:val="00845B1D"/>
    <w:rsid w:val="00845D35"/>
    <w:rsid w:val="00846843"/>
    <w:rsid w:val="008472A4"/>
    <w:rsid w:val="00847763"/>
    <w:rsid w:val="00847AE6"/>
    <w:rsid w:val="008505C5"/>
    <w:rsid w:val="00851E22"/>
    <w:rsid w:val="008525F3"/>
    <w:rsid w:val="00852915"/>
    <w:rsid w:val="008535DD"/>
    <w:rsid w:val="00853A52"/>
    <w:rsid w:val="008541AD"/>
    <w:rsid w:val="00854322"/>
    <w:rsid w:val="0085467E"/>
    <w:rsid w:val="008548B8"/>
    <w:rsid w:val="00854B1E"/>
    <w:rsid w:val="00855B77"/>
    <w:rsid w:val="00855E0E"/>
    <w:rsid w:val="008561D4"/>
    <w:rsid w:val="00856545"/>
    <w:rsid w:val="0085670C"/>
    <w:rsid w:val="00857772"/>
    <w:rsid w:val="00857C46"/>
    <w:rsid w:val="00860C2C"/>
    <w:rsid w:val="00861248"/>
    <w:rsid w:val="008613D8"/>
    <w:rsid w:val="008622E4"/>
    <w:rsid w:val="00862A11"/>
    <w:rsid w:val="00862B55"/>
    <w:rsid w:val="00862D2C"/>
    <w:rsid w:val="0086345B"/>
    <w:rsid w:val="0086415E"/>
    <w:rsid w:val="0086441F"/>
    <w:rsid w:val="00864674"/>
    <w:rsid w:val="00864B12"/>
    <w:rsid w:val="008653AE"/>
    <w:rsid w:val="0086577A"/>
    <w:rsid w:val="008657F4"/>
    <w:rsid w:val="00865992"/>
    <w:rsid w:val="00865E26"/>
    <w:rsid w:val="008665E1"/>
    <w:rsid w:val="008666F9"/>
    <w:rsid w:val="00866B8B"/>
    <w:rsid w:val="00867DAE"/>
    <w:rsid w:val="008714D0"/>
    <w:rsid w:val="00871EBD"/>
    <w:rsid w:val="00872323"/>
    <w:rsid w:val="00872393"/>
    <w:rsid w:val="008726E8"/>
    <w:rsid w:val="0087292B"/>
    <w:rsid w:val="0087294C"/>
    <w:rsid w:val="00872A55"/>
    <w:rsid w:val="00872F6E"/>
    <w:rsid w:val="00873263"/>
    <w:rsid w:val="0087400C"/>
    <w:rsid w:val="00874561"/>
    <w:rsid w:val="0087486F"/>
    <w:rsid w:val="0087497E"/>
    <w:rsid w:val="00876824"/>
    <w:rsid w:val="00876AFC"/>
    <w:rsid w:val="00877175"/>
    <w:rsid w:val="00880231"/>
    <w:rsid w:val="008810DC"/>
    <w:rsid w:val="008810E8"/>
    <w:rsid w:val="008815B3"/>
    <w:rsid w:val="008827F0"/>
    <w:rsid w:val="00882932"/>
    <w:rsid w:val="008836A5"/>
    <w:rsid w:val="00883A01"/>
    <w:rsid w:val="00883EF6"/>
    <w:rsid w:val="00883F09"/>
    <w:rsid w:val="00884FE4"/>
    <w:rsid w:val="00885012"/>
    <w:rsid w:val="008852BA"/>
    <w:rsid w:val="00885B7B"/>
    <w:rsid w:val="0088764D"/>
    <w:rsid w:val="008877F5"/>
    <w:rsid w:val="00890078"/>
    <w:rsid w:val="00890504"/>
    <w:rsid w:val="00890D5E"/>
    <w:rsid w:val="00890FA1"/>
    <w:rsid w:val="0089218B"/>
    <w:rsid w:val="00892386"/>
    <w:rsid w:val="008923A9"/>
    <w:rsid w:val="008927DF"/>
    <w:rsid w:val="008935CA"/>
    <w:rsid w:val="0089382A"/>
    <w:rsid w:val="00894054"/>
    <w:rsid w:val="0089415D"/>
    <w:rsid w:val="0089448A"/>
    <w:rsid w:val="00894498"/>
    <w:rsid w:val="00894678"/>
    <w:rsid w:val="0089667C"/>
    <w:rsid w:val="0089734D"/>
    <w:rsid w:val="008A0295"/>
    <w:rsid w:val="008A04BF"/>
    <w:rsid w:val="008A0DAF"/>
    <w:rsid w:val="008A0DF8"/>
    <w:rsid w:val="008A1350"/>
    <w:rsid w:val="008A1758"/>
    <w:rsid w:val="008A18BA"/>
    <w:rsid w:val="008A1D18"/>
    <w:rsid w:val="008A1F56"/>
    <w:rsid w:val="008A23CA"/>
    <w:rsid w:val="008A334F"/>
    <w:rsid w:val="008A417D"/>
    <w:rsid w:val="008A42FD"/>
    <w:rsid w:val="008A444A"/>
    <w:rsid w:val="008A4EA1"/>
    <w:rsid w:val="008A5977"/>
    <w:rsid w:val="008A6928"/>
    <w:rsid w:val="008A72C1"/>
    <w:rsid w:val="008A7EA2"/>
    <w:rsid w:val="008B019E"/>
    <w:rsid w:val="008B01BA"/>
    <w:rsid w:val="008B020E"/>
    <w:rsid w:val="008B1168"/>
    <w:rsid w:val="008B184B"/>
    <w:rsid w:val="008B1D28"/>
    <w:rsid w:val="008B21B9"/>
    <w:rsid w:val="008B29D6"/>
    <w:rsid w:val="008B366E"/>
    <w:rsid w:val="008B4396"/>
    <w:rsid w:val="008B4C05"/>
    <w:rsid w:val="008B4E84"/>
    <w:rsid w:val="008B5BF2"/>
    <w:rsid w:val="008B5DC5"/>
    <w:rsid w:val="008B5F10"/>
    <w:rsid w:val="008B60E2"/>
    <w:rsid w:val="008B6968"/>
    <w:rsid w:val="008B6F78"/>
    <w:rsid w:val="008B78DB"/>
    <w:rsid w:val="008B7AB1"/>
    <w:rsid w:val="008B7AE2"/>
    <w:rsid w:val="008B7C9D"/>
    <w:rsid w:val="008B7DF9"/>
    <w:rsid w:val="008B7EF3"/>
    <w:rsid w:val="008C052D"/>
    <w:rsid w:val="008C0ED8"/>
    <w:rsid w:val="008C13F9"/>
    <w:rsid w:val="008C140D"/>
    <w:rsid w:val="008C2162"/>
    <w:rsid w:val="008C21B3"/>
    <w:rsid w:val="008C249F"/>
    <w:rsid w:val="008C2805"/>
    <w:rsid w:val="008C2816"/>
    <w:rsid w:val="008C2CA2"/>
    <w:rsid w:val="008C2DB3"/>
    <w:rsid w:val="008C2E78"/>
    <w:rsid w:val="008C30A1"/>
    <w:rsid w:val="008C313F"/>
    <w:rsid w:val="008C33EF"/>
    <w:rsid w:val="008C361F"/>
    <w:rsid w:val="008C4265"/>
    <w:rsid w:val="008C4341"/>
    <w:rsid w:val="008C45A1"/>
    <w:rsid w:val="008C5331"/>
    <w:rsid w:val="008C5F1C"/>
    <w:rsid w:val="008C6335"/>
    <w:rsid w:val="008C6C19"/>
    <w:rsid w:val="008C6E50"/>
    <w:rsid w:val="008C7242"/>
    <w:rsid w:val="008C7794"/>
    <w:rsid w:val="008C78F1"/>
    <w:rsid w:val="008C7FA0"/>
    <w:rsid w:val="008D0282"/>
    <w:rsid w:val="008D09DF"/>
    <w:rsid w:val="008D1036"/>
    <w:rsid w:val="008D1EB5"/>
    <w:rsid w:val="008D21DA"/>
    <w:rsid w:val="008D226A"/>
    <w:rsid w:val="008D2C4B"/>
    <w:rsid w:val="008D347C"/>
    <w:rsid w:val="008D3FF2"/>
    <w:rsid w:val="008D440E"/>
    <w:rsid w:val="008D46F2"/>
    <w:rsid w:val="008D57A9"/>
    <w:rsid w:val="008D5C18"/>
    <w:rsid w:val="008D5C8A"/>
    <w:rsid w:val="008D6242"/>
    <w:rsid w:val="008D6D1F"/>
    <w:rsid w:val="008D7F25"/>
    <w:rsid w:val="008E135A"/>
    <w:rsid w:val="008E2092"/>
    <w:rsid w:val="008E2F6F"/>
    <w:rsid w:val="008E3742"/>
    <w:rsid w:val="008E3A17"/>
    <w:rsid w:val="008E44CC"/>
    <w:rsid w:val="008E47FE"/>
    <w:rsid w:val="008E508B"/>
    <w:rsid w:val="008E512B"/>
    <w:rsid w:val="008E57FD"/>
    <w:rsid w:val="008E5CF2"/>
    <w:rsid w:val="008E5F79"/>
    <w:rsid w:val="008E6821"/>
    <w:rsid w:val="008E72C3"/>
    <w:rsid w:val="008E7666"/>
    <w:rsid w:val="008E7919"/>
    <w:rsid w:val="008F0F0F"/>
    <w:rsid w:val="008F1CD6"/>
    <w:rsid w:val="008F1ECC"/>
    <w:rsid w:val="008F2AA1"/>
    <w:rsid w:val="008F2F40"/>
    <w:rsid w:val="008F2F42"/>
    <w:rsid w:val="008F369C"/>
    <w:rsid w:val="008F3F98"/>
    <w:rsid w:val="008F4077"/>
    <w:rsid w:val="008F412A"/>
    <w:rsid w:val="008F4233"/>
    <w:rsid w:val="008F428C"/>
    <w:rsid w:val="008F4C1F"/>
    <w:rsid w:val="008F63F6"/>
    <w:rsid w:val="008F656D"/>
    <w:rsid w:val="008F6957"/>
    <w:rsid w:val="008F6C2A"/>
    <w:rsid w:val="008F7460"/>
    <w:rsid w:val="008F78D2"/>
    <w:rsid w:val="008F7AE9"/>
    <w:rsid w:val="00900479"/>
    <w:rsid w:val="00901021"/>
    <w:rsid w:val="009024C6"/>
    <w:rsid w:val="00902562"/>
    <w:rsid w:val="009027AD"/>
    <w:rsid w:val="00902A38"/>
    <w:rsid w:val="00903142"/>
    <w:rsid w:val="0090396C"/>
    <w:rsid w:val="00903C16"/>
    <w:rsid w:val="00905DD5"/>
    <w:rsid w:val="0090658D"/>
    <w:rsid w:val="00906E89"/>
    <w:rsid w:val="00907A39"/>
    <w:rsid w:val="00907EB8"/>
    <w:rsid w:val="0091144D"/>
    <w:rsid w:val="009115C8"/>
    <w:rsid w:val="0091171C"/>
    <w:rsid w:val="009118E4"/>
    <w:rsid w:val="0091192D"/>
    <w:rsid w:val="00911D33"/>
    <w:rsid w:val="00911D4B"/>
    <w:rsid w:val="00912154"/>
    <w:rsid w:val="009128F6"/>
    <w:rsid w:val="00913E19"/>
    <w:rsid w:val="0091436B"/>
    <w:rsid w:val="009148B7"/>
    <w:rsid w:val="009150C3"/>
    <w:rsid w:val="00915EAD"/>
    <w:rsid w:val="00915FBE"/>
    <w:rsid w:val="0091659C"/>
    <w:rsid w:val="00917161"/>
    <w:rsid w:val="00917842"/>
    <w:rsid w:val="00917994"/>
    <w:rsid w:val="0092042E"/>
    <w:rsid w:val="00920BFC"/>
    <w:rsid w:val="0092101B"/>
    <w:rsid w:val="00921768"/>
    <w:rsid w:val="00921C13"/>
    <w:rsid w:val="00921EFA"/>
    <w:rsid w:val="0092262A"/>
    <w:rsid w:val="00922818"/>
    <w:rsid w:val="00922A3E"/>
    <w:rsid w:val="00923429"/>
    <w:rsid w:val="009250D8"/>
    <w:rsid w:val="00925B64"/>
    <w:rsid w:val="00926154"/>
    <w:rsid w:val="009272F4"/>
    <w:rsid w:val="009277E1"/>
    <w:rsid w:val="00927877"/>
    <w:rsid w:val="00927887"/>
    <w:rsid w:val="00930E21"/>
    <w:rsid w:val="00931780"/>
    <w:rsid w:val="009319A4"/>
    <w:rsid w:val="00931D35"/>
    <w:rsid w:val="00932A03"/>
    <w:rsid w:val="00932BD1"/>
    <w:rsid w:val="0093379D"/>
    <w:rsid w:val="00933A98"/>
    <w:rsid w:val="00934001"/>
    <w:rsid w:val="00934129"/>
    <w:rsid w:val="00934188"/>
    <w:rsid w:val="00934F10"/>
    <w:rsid w:val="009350AB"/>
    <w:rsid w:val="00935625"/>
    <w:rsid w:val="0093629A"/>
    <w:rsid w:val="0093649F"/>
    <w:rsid w:val="00936ABD"/>
    <w:rsid w:val="00937208"/>
    <w:rsid w:val="00940298"/>
    <w:rsid w:val="009412C1"/>
    <w:rsid w:val="0094268D"/>
    <w:rsid w:val="0094271D"/>
    <w:rsid w:val="009438E2"/>
    <w:rsid w:val="00943E49"/>
    <w:rsid w:val="00943F61"/>
    <w:rsid w:val="00944096"/>
    <w:rsid w:val="00944353"/>
    <w:rsid w:val="009447CA"/>
    <w:rsid w:val="0094498B"/>
    <w:rsid w:val="009473B2"/>
    <w:rsid w:val="00947F93"/>
    <w:rsid w:val="00950142"/>
    <w:rsid w:val="00950783"/>
    <w:rsid w:val="00951725"/>
    <w:rsid w:val="009528E2"/>
    <w:rsid w:val="0095298A"/>
    <w:rsid w:val="009530E4"/>
    <w:rsid w:val="009536F3"/>
    <w:rsid w:val="009549AE"/>
    <w:rsid w:val="00954E87"/>
    <w:rsid w:val="00955BA9"/>
    <w:rsid w:val="0095636A"/>
    <w:rsid w:val="00956D9E"/>
    <w:rsid w:val="009573AD"/>
    <w:rsid w:val="00957E13"/>
    <w:rsid w:val="00960FBC"/>
    <w:rsid w:val="00961C9F"/>
    <w:rsid w:val="00962E79"/>
    <w:rsid w:val="00963463"/>
    <w:rsid w:val="0096395B"/>
    <w:rsid w:val="0096396B"/>
    <w:rsid w:val="00963AD3"/>
    <w:rsid w:val="00964325"/>
    <w:rsid w:val="009645C7"/>
    <w:rsid w:val="009656D7"/>
    <w:rsid w:val="009656DC"/>
    <w:rsid w:val="00965F57"/>
    <w:rsid w:val="00965FDF"/>
    <w:rsid w:val="009708E4"/>
    <w:rsid w:val="00970B7F"/>
    <w:rsid w:val="00971B3A"/>
    <w:rsid w:val="0097253F"/>
    <w:rsid w:val="00973879"/>
    <w:rsid w:val="00973DC0"/>
    <w:rsid w:val="00973F33"/>
    <w:rsid w:val="0097452E"/>
    <w:rsid w:val="009748A3"/>
    <w:rsid w:val="0097560D"/>
    <w:rsid w:val="00975B55"/>
    <w:rsid w:val="00976556"/>
    <w:rsid w:val="00976649"/>
    <w:rsid w:val="00977511"/>
    <w:rsid w:val="0097792B"/>
    <w:rsid w:val="00980364"/>
    <w:rsid w:val="009803CE"/>
    <w:rsid w:val="009804A8"/>
    <w:rsid w:val="00980C5B"/>
    <w:rsid w:val="00980EC8"/>
    <w:rsid w:val="0098147A"/>
    <w:rsid w:val="0098184E"/>
    <w:rsid w:val="009825E0"/>
    <w:rsid w:val="00982B79"/>
    <w:rsid w:val="00983CF7"/>
    <w:rsid w:val="009849A1"/>
    <w:rsid w:val="009857C9"/>
    <w:rsid w:val="009859F4"/>
    <w:rsid w:val="00985D4C"/>
    <w:rsid w:val="009863A7"/>
    <w:rsid w:val="00986927"/>
    <w:rsid w:val="00986AA6"/>
    <w:rsid w:val="00986BDB"/>
    <w:rsid w:val="00987BE1"/>
    <w:rsid w:val="009912FA"/>
    <w:rsid w:val="00991B4F"/>
    <w:rsid w:val="00991D11"/>
    <w:rsid w:val="00992A28"/>
    <w:rsid w:val="00992C1C"/>
    <w:rsid w:val="0099430C"/>
    <w:rsid w:val="00994742"/>
    <w:rsid w:val="00995374"/>
    <w:rsid w:val="00996196"/>
    <w:rsid w:val="0099619B"/>
    <w:rsid w:val="00997884"/>
    <w:rsid w:val="00997C1B"/>
    <w:rsid w:val="009A00ED"/>
    <w:rsid w:val="009A014F"/>
    <w:rsid w:val="009A0618"/>
    <w:rsid w:val="009A1FA4"/>
    <w:rsid w:val="009A213A"/>
    <w:rsid w:val="009A2BBB"/>
    <w:rsid w:val="009A3BA8"/>
    <w:rsid w:val="009A45ED"/>
    <w:rsid w:val="009A4B1C"/>
    <w:rsid w:val="009A5484"/>
    <w:rsid w:val="009A593A"/>
    <w:rsid w:val="009A59D7"/>
    <w:rsid w:val="009A5E7A"/>
    <w:rsid w:val="009A6036"/>
    <w:rsid w:val="009A69F9"/>
    <w:rsid w:val="009A7DDB"/>
    <w:rsid w:val="009B054D"/>
    <w:rsid w:val="009B08A9"/>
    <w:rsid w:val="009B16D9"/>
    <w:rsid w:val="009B1A41"/>
    <w:rsid w:val="009B2039"/>
    <w:rsid w:val="009B2323"/>
    <w:rsid w:val="009B2401"/>
    <w:rsid w:val="009B2643"/>
    <w:rsid w:val="009B2CCF"/>
    <w:rsid w:val="009B3596"/>
    <w:rsid w:val="009B410B"/>
    <w:rsid w:val="009B4CE9"/>
    <w:rsid w:val="009B52AB"/>
    <w:rsid w:val="009B5750"/>
    <w:rsid w:val="009B5C25"/>
    <w:rsid w:val="009B60E5"/>
    <w:rsid w:val="009B6C67"/>
    <w:rsid w:val="009B77F3"/>
    <w:rsid w:val="009B77F9"/>
    <w:rsid w:val="009B78A5"/>
    <w:rsid w:val="009C0645"/>
    <w:rsid w:val="009C064B"/>
    <w:rsid w:val="009C0737"/>
    <w:rsid w:val="009C0CA1"/>
    <w:rsid w:val="009C1050"/>
    <w:rsid w:val="009C199A"/>
    <w:rsid w:val="009C1CC3"/>
    <w:rsid w:val="009C237E"/>
    <w:rsid w:val="009C24EA"/>
    <w:rsid w:val="009C2652"/>
    <w:rsid w:val="009C2CC2"/>
    <w:rsid w:val="009C2D38"/>
    <w:rsid w:val="009C3944"/>
    <w:rsid w:val="009C3C68"/>
    <w:rsid w:val="009C3D9F"/>
    <w:rsid w:val="009C49BD"/>
    <w:rsid w:val="009C4D77"/>
    <w:rsid w:val="009C573A"/>
    <w:rsid w:val="009C5C60"/>
    <w:rsid w:val="009C60EC"/>
    <w:rsid w:val="009C6660"/>
    <w:rsid w:val="009C6F38"/>
    <w:rsid w:val="009C756C"/>
    <w:rsid w:val="009D0B13"/>
    <w:rsid w:val="009D1095"/>
    <w:rsid w:val="009D1357"/>
    <w:rsid w:val="009D188B"/>
    <w:rsid w:val="009D1F0E"/>
    <w:rsid w:val="009D2D8B"/>
    <w:rsid w:val="009D3CCE"/>
    <w:rsid w:val="009D3E71"/>
    <w:rsid w:val="009D48E5"/>
    <w:rsid w:val="009D59CB"/>
    <w:rsid w:val="009D5CA5"/>
    <w:rsid w:val="009D5F13"/>
    <w:rsid w:val="009D6A72"/>
    <w:rsid w:val="009D70EB"/>
    <w:rsid w:val="009D7480"/>
    <w:rsid w:val="009D7827"/>
    <w:rsid w:val="009E003E"/>
    <w:rsid w:val="009E132A"/>
    <w:rsid w:val="009E235E"/>
    <w:rsid w:val="009E2447"/>
    <w:rsid w:val="009E253B"/>
    <w:rsid w:val="009E2A8D"/>
    <w:rsid w:val="009E483D"/>
    <w:rsid w:val="009E4F90"/>
    <w:rsid w:val="009E53D0"/>
    <w:rsid w:val="009E547F"/>
    <w:rsid w:val="009E5901"/>
    <w:rsid w:val="009E59C9"/>
    <w:rsid w:val="009E60A0"/>
    <w:rsid w:val="009E789B"/>
    <w:rsid w:val="009E7A53"/>
    <w:rsid w:val="009F017F"/>
    <w:rsid w:val="009F035C"/>
    <w:rsid w:val="009F0D00"/>
    <w:rsid w:val="009F1ED4"/>
    <w:rsid w:val="009F2918"/>
    <w:rsid w:val="009F2D45"/>
    <w:rsid w:val="009F33CB"/>
    <w:rsid w:val="009F3E26"/>
    <w:rsid w:val="009F4EAA"/>
    <w:rsid w:val="009F4F0A"/>
    <w:rsid w:val="009F534C"/>
    <w:rsid w:val="009F5DC8"/>
    <w:rsid w:val="009F66FA"/>
    <w:rsid w:val="009F6CB0"/>
    <w:rsid w:val="009F72D3"/>
    <w:rsid w:val="009F75DC"/>
    <w:rsid w:val="009F79E2"/>
    <w:rsid w:val="009F7F48"/>
    <w:rsid w:val="00A004D4"/>
    <w:rsid w:val="00A00983"/>
    <w:rsid w:val="00A00B1D"/>
    <w:rsid w:val="00A01A74"/>
    <w:rsid w:val="00A0206A"/>
    <w:rsid w:val="00A02160"/>
    <w:rsid w:val="00A0285D"/>
    <w:rsid w:val="00A030E3"/>
    <w:rsid w:val="00A033BE"/>
    <w:rsid w:val="00A039F8"/>
    <w:rsid w:val="00A045A5"/>
    <w:rsid w:val="00A05503"/>
    <w:rsid w:val="00A062A9"/>
    <w:rsid w:val="00A06F71"/>
    <w:rsid w:val="00A07338"/>
    <w:rsid w:val="00A10778"/>
    <w:rsid w:val="00A10AE3"/>
    <w:rsid w:val="00A10CBE"/>
    <w:rsid w:val="00A11205"/>
    <w:rsid w:val="00A12383"/>
    <w:rsid w:val="00A126DF"/>
    <w:rsid w:val="00A12E9A"/>
    <w:rsid w:val="00A14BAF"/>
    <w:rsid w:val="00A16670"/>
    <w:rsid w:val="00A16902"/>
    <w:rsid w:val="00A16D9C"/>
    <w:rsid w:val="00A17230"/>
    <w:rsid w:val="00A17585"/>
    <w:rsid w:val="00A1781A"/>
    <w:rsid w:val="00A17FE3"/>
    <w:rsid w:val="00A204E9"/>
    <w:rsid w:val="00A205D8"/>
    <w:rsid w:val="00A2064A"/>
    <w:rsid w:val="00A20936"/>
    <w:rsid w:val="00A20DB9"/>
    <w:rsid w:val="00A20E0A"/>
    <w:rsid w:val="00A218DA"/>
    <w:rsid w:val="00A21ED1"/>
    <w:rsid w:val="00A21F9A"/>
    <w:rsid w:val="00A2230A"/>
    <w:rsid w:val="00A23018"/>
    <w:rsid w:val="00A230EB"/>
    <w:rsid w:val="00A2327B"/>
    <w:rsid w:val="00A23B80"/>
    <w:rsid w:val="00A23FF3"/>
    <w:rsid w:val="00A243A5"/>
    <w:rsid w:val="00A244C3"/>
    <w:rsid w:val="00A244EF"/>
    <w:rsid w:val="00A24626"/>
    <w:rsid w:val="00A24D99"/>
    <w:rsid w:val="00A25330"/>
    <w:rsid w:val="00A2566B"/>
    <w:rsid w:val="00A25EC1"/>
    <w:rsid w:val="00A25F0E"/>
    <w:rsid w:val="00A26727"/>
    <w:rsid w:val="00A26A7A"/>
    <w:rsid w:val="00A26BFA"/>
    <w:rsid w:val="00A26CC1"/>
    <w:rsid w:val="00A26EF0"/>
    <w:rsid w:val="00A271BA"/>
    <w:rsid w:val="00A27541"/>
    <w:rsid w:val="00A27948"/>
    <w:rsid w:val="00A31188"/>
    <w:rsid w:val="00A31DF3"/>
    <w:rsid w:val="00A31F01"/>
    <w:rsid w:val="00A32012"/>
    <w:rsid w:val="00A32068"/>
    <w:rsid w:val="00A32167"/>
    <w:rsid w:val="00A325AC"/>
    <w:rsid w:val="00A328E6"/>
    <w:rsid w:val="00A32A88"/>
    <w:rsid w:val="00A32F46"/>
    <w:rsid w:val="00A330A1"/>
    <w:rsid w:val="00A33A04"/>
    <w:rsid w:val="00A34B28"/>
    <w:rsid w:val="00A34C17"/>
    <w:rsid w:val="00A35198"/>
    <w:rsid w:val="00A35301"/>
    <w:rsid w:val="00A35A71"/>
    <w:rsid w:val="00A366A7"/>
    <w:rsid w:val="00A36D43"/>
    <w:rsid w:val="00A37381"/>
    <w:rsid w:val="00A374A5"/>
    <w:rsid w:val="00A374E1"/>
    <w:rsid w:val="00A37578"/>
    <w:rsid w:val="00A37A78"/>
    <w:rsid w:val="00A40568"/>
    <w:rsid w:val="00A40900"/>
    <w:rsid w:val="00A414FD"/>
    <w:rsid w:val="00A41812"/>
    <w:rsid w:val="00A41A1F"/>
    <w:rsid w:val="00A41DB8"/>
    <w:rsid w:val="00A41E49"/>
    <w:rsid w:val="00A42F3A"/>
    <w:rsid w:val="00A4302E"/>
    <w:rsid w:val="00A4329F"/>
    <w:rsid w:val="00A433EB"/>
    <w:rsid w:val="00A44314"/>
    <w:rsid w:val="00A44C95"/>
    <w:rsid w:val="00A45734"/>
    <w:rsid w:val="00A45965"/>
    <w:rsid w:val="00A45E73"/>
    <w:rsid w:val="00A45FF8"/>
    <w:rsid w:val="00A46584"/>
    <w:rsid w:val="00A4683A"/>
    <w:rsid w:val="00A47089"/>
    <w:rsid w:val="00A47462"/>
    <w:rsid w:val="00A47EF3"/>
    <w:rsid w:val="00A50226"/>
    <w:rsid w:val="00A508E5"/>
    <w:rsid w:val="00A50A37"/>
    <w:rsid w:val="00A51FF0"/>
    <w:rsid w:val="00A521CB"/>
    <w:rsid w:val="00A528D1"/>
    <w:rsid w:val="00A52F97"/>
    <w:rsid w:val="00A5324D"/>
    <w:rsid w:val="00A533A2"/>
    <w:rsid w:val="00A534E5"/>
    <w:rsid w:val="00A55B4E"/>
    <w:rsid w:val="00A561B2"/>
    <w:rsid w:val="00A562EA"/>
    <w:rsid w:val="00A564CB"/>
    <w:rsid w:val="00A57665"/>
    <w:rsid w:val="00A619FE"/>
    <w:rsid w:val="00A61A77"/>
    <w:rsid w:val="00A61C69"/>
    <w:rsid w:val="00A62594"/>
    <w:rsid w:val="00A62721"/>
    <w:rsid w:val="00A6329E"/>
    <w:rsid w:val="00A63BBA"/>
    <w:rsid w:val="00A6461D"/>
    <w:rsid w:val="00A64B71"/>
    <w:rsid w:val="00A64BEB"/>
    <w:rsid w:val="00A64C2B"/>
    <w:rsid w:val="00A64EC2"/>
    <w:rsid w:val="00A65CD8"/>
    <w:rsid w:val="00A66AB8"/>
    <w:rsid w:val="00A6706B"/>
    <w:rsid w:val="00A676DC"/>
    <w:rsid w:val="00A702BD"/>
    <w:rsid w:val="00A70882"/>
    <w:rsid w:val="00A71999"/>
    <w:rsid w:val="00A71A76"/>
    <w:rsid w:val="00A71F8D"/>
    <w:rsid w:val="00A73A11"/>
    <w:rsid w:val="00A73EC9"/>
    <w:rsid w:val="00A74113"/>
    <w:rsid w:val="00A7510D"/>
    <w:rsid w:val="00A75240"/>
    <w:rsid w:val="00A75269"/>
    <w:rsid w:val="00A760BB"/>
    <w:rsid w:val="00A763BC"/>
    <w:rsid w:val="00A7678B"/>
    <w:rsid w:val="00A76A06"/>
    <w:rsid w:val="00A76A4C"/>
    <w:rsid w:val="00A76E48"/>
    <w:rsid w:val="00A77E8E"/>
    <w:rsid w:val="00A805C7"/>
    <w:rsid w:val="00A81423"/>
    <w:rsid w:val="00A815A4"/>
    <w:rsid w:val="00A821A3"/>
    <w:rsid w:val="00A8271D"/>
    <w:rsid w:val="00A82B0E"/>
    <w:rsid w:val="00A82B59"/>
    <w:rsid w:val="00A8307C"/>
    <w:rsid w:val="00A83344"/>
    <w:rsid w:val="00A84705"/>
    <w:rsid w:val="00A84E0D"/>
    <w:rsid w:val="00A85424"/>
    <w:rsid w:val="00A86803"/>
    <w:rsid w:val="00A872F4"/>
    <w:rsid w:val="00A9103F"/>
    <w:rsid w:val="00A91C43"/>
    <w:rsid w:val="00A924E3"/>
    <w:rsid w:val="00A92603"/>
    <w:rsid w:val="00A93403"/>
    <w:rsid w:val="00A93D37"/>
    <w:rsid w:val="00A9444A"/>
    <w:rsid w:val="00A944DF"/>
    <w:rsid w:val="00A95199"/>
    <w:rsid w:val="00A956C4"/>
    <w:rsid w:val="00A95763"/>
    <w:rsid w:val="00A96840"/>
    <w:rsid w:val="00A9777E"/>
    <w:rsid w:val="00A977E6"/>
    <w:rsid w:val="00AA03A4"/>
    <w:rsid w:val="00AA0DCC"/>
    <w:rsid w:val="00AA1C72"/>
    <w:rsid w:val="00AA3B3D"/>
    <w:rsid w:val="00AA42B6"/>
    <w:rsid w:val="00AA42B7"/>
    <w:rsid w:val="00AA52CB"/>
    <w:rsid w:val="00AA5B49"/>
    <w:rsid w:val="00AA6D23"/>
    <w:rsid w:val="00AA6FAB"/>
    <w:rsid w:val="00AA7616"/>
    <w:rsid w:val="00AB07B8"/>
    <w:rsid w:val="00AB12E7"/>
    <w:rsid w:val="00AB1668"/>
    <w:rsid w:val="00AB32A8"/>
    <w:rsid w:val="00AB3C50"/>
    <w:rsid w:val="00AB3D3F"/>
    <w:rsid w:val="00AB55F5"/>
    <w:rsid w:val="00AB61BC"/>
    <w:rsid w:val="00AB632E"/>
    <w:rsid w:val="00AB675D"/>
    <w:rsid w:val="00AB6E7A"/>
    <w:rsid w:val="00AB7311"/>
    <w:rsid w:val="00AB7AE7"/>
    <w:rsid w:val="00AB7BFE"/>
    <w:rsid w:val="00AC01F6"/>
    <w:rsid w:val="00AC1FFC"/>
    <w:rsid w:val="00AC20FC"/>
    <w:rsid w:val="00AC393B"/>
    <w:rsid w:val="00AC40DA"/>
    <w:rsid w:val="00AC4AE3"/>
    <w:rsid w:val="00AC4ECA"/>
    <w:rsid w:val="00AC65F6"/>
    <w:rsid w:val="00AC747F"/>
    <w:rsid w:val="00AC7E97"/>
    <w:rsid w:val="00AD04D5"/>
    <w:rsid w:val="00AD0D9A"/>
    <w:rsid w:val="00AD1963"/>
    <w:rsid w:val="00AD1BB9"/>
    <w:rsid w:val="00AD1C00"/>
    <w:rsid w:val="00AD3615"/>
    <w:rsid w:val="00AD38B1"/>
    <w:rsid w:val="00AD3E8E"/>
    <w:rsid w:val="00AD50A5"/>
    <w:rsid w:val="00AD51B1"/>
    <w:rsid w:val="00AD57CC"/>
    <w:rsid w:val="00AD5B6C"/>
    <w:rsid w:val="00AD69DA"/>
    <w:rsid w:val="00AD70A4"/>
    <w:rsid w:val="00AD72E5"/>
    <w:rsid w:val="00AD73DD"/>
    <w:rsid w:val="00AD7510"/>
    <w:rsid w:val="00AD7B45"/>
    <w:rsid w:val="00AD7D42"/>
    <w:rsid w:val="00AE078C"/>
    <w:rsid w:val="00AE1430"/>
    <w:rsid w:val="00AE1548"/>
    <w:rsid w:val="00AE17A0"/>
    <w:rsid w:val="00AE25CC"/>
    <w:rsid w:val="00AE2E14"/>
    <w:rsid w:val="00AE3C61"/>
    <w:rsid w:val="00AE4BAF"/>
    <w:rsid w:val="00AE61FA"/>
    <w:rsid w:val="00AE63EA"/>
    <w:rsid w:val="00AE6DA9"/>
    <w:rsid w:val="00AE72DF"/>
    <w:rsid w:val="00AE7902"/>
    <w:rsid w:val="00AF0478"/>
    <w:rsid w:val="00AF061D"/>
    <w:rsid w:val="00AF10C0"/>
    <w:rsid w:val="00AF10E4"/>
    <w:rsid w:val="00AF11A1"/>
    <w:rsid w:val="00AF1EFF"/>
    <w:rsid w:val="00AF2A3D"/>
    <w:rsid w:val="00AF3B4C"/>
    <w:rsid w:val="00AF3E5C"/>
    <w:rsid w:val="00AF3F0A"/>
    <w:rsid w:val="00AF4714"/>
    <w:rsid w:val="00AF4EDA"/>
    <w:rsid w:val="00AF4EF4"/>
    <w:rsid w:val="00AF52CE"/>
    <w:rsid w:val="00AF551D"/>
    <w:rsid w:val="00AF5678"/>
    <w:rsid w:val="00AF5B7C"/>
    <w:rsid w:val="00AF68E6"/>
    <w:rsid w:val="00AF6B9D"/>
    <w:rsid w:val="00AF6C8F"/>
    <w:rsid w:val="00AF7CA8"/>
    <w:rsid w:val="00B01734"/>
    <w:rsid w:val="00B017DE"/>
    <w:rsid w:val="00B01957"/>
    <w:rsid w:val="00B01F41"/>
    <w:rsid w:val="00B026FE"/>
    <w:rsid w:val="00B03C21"/>
    <w:rsid w:val="00B0415D"/>
    <w:rsid w:val="00B0452D"/>
    <w:rsid w:val="00B056CC"/>
    <w:rsid w:val="00B05908"/>
    <w:rsid w:val="00B06336"/>
    <w:rsid w:val="00B064CE"/>
    <w:rsid w:val="00B06914"/>
    <w:rsid w:val="00B06FE4"/>
    <w:rsid w:val="00B075AB"/>
    <w:rsid w:val="00B07CDB"/>
    <w:rsid w:val="00B10D4F"/>
    <w:rsid w:val="00B1112E"/>
    <w:rsid w:val="00B11267"/>
    <w:rsid w:val="00B11AFA"/>
    <w:rsid w:val="00B11BA7"/>
    <w:rsid w:val="00B11C69"/>
    <w:rsid w:val="00B12C98"/>
    <w:rsid w:val="00B149A5"/>
    <w:rsid w:val="00B157A0"/>
    <w:rsid w:val="00B159C2"/>
    <w:rsid w:val="00B15F27"/>
    <w:rsid w:val="00B167CC"/>
    <w:rsid w:val="00B169D5"/>
    <w:rsid w:val="00B171A3"/>
    <w:rsid w:val="00B17375"/>
    <w:rsid w:val="00B17382"/>
    <w:rsid w:val="00B17C5E"/>
    <w:rsid w:val="00B17F23"/>
    <w:rsid w:val="00B20A03"/>
    <w:rsid w:val="00B214DE"/>
    <w:rsid w:val="00B21564"/>
    <w:rsid w:val="00B21601"/>
    <w:rsid w:val="00B21DE1"/>
    <w:rsid w:val="00B21E32"/>
    <w:rsid w:val="00B24A18"/>
    <w:rsid w:val="00B25815"/>
    <w:rsid w:val="00B26851"/>
    <w:rsid w:val="00B2744D"/>
    <w:rsid w:val="00B27659"/>
    <w:rsid w:val="00B30539"/>
    <w:rsid w:val="00B31832"/>
    <w:rsid w:val="00B31C0F"/>
    <w:rsid w:val="00B32CCD"/>
    <w:rsid w:val="00B32EBD"/>
    <w:rsid w:val="00B32F05"/>
    <w:rsid w:val="00B33110"/>
    <w:rsid w:val="00B33585"/>
    <w:rsid w:val="00B33F6E"/>
    <w:rsid w:val="00B3431B"/>
    <w:rsid w:val="00B3459C"/>
    <w:rsid w:val="00B3505B"/>
    <w:rsid w:val="00B351C3"/>
    <w:rsid w:val="00B3541B"/>
    <w:rsid w:val="00B36C83"/>
    <w:rsid w:val="00B36C98"/>
    <w:rsid w:val="00B370BC"/>
    <w:rsid w:val="00B37894"/>
    <w:rsid w:val="00B401BB"/>
    <w:rsid w:val="00B40730"/>
    <w:rsid w:val="00B40F82"/>
    <w:rsid w:val="00B41166"/>
    <w:rsid w:val="00B43E64"/>
    <w:rsid w:val="00B44724"/>
    <w:rsid w:val="00B4477F"/>
    <w:rsid w:val="00B44AC1"/>
    <w:rsid w:val="00B44B3D"/>
    <w:rsid w:val="00B4537F"/>
    <w:rsid w:val="00B4561D"/>
    <w:rsid w:val="00B46BA1"/>
    <w:rsid w:val="00B46E7F"/>
    <w:rsid w:val="00B46F57"/>
    <w:rsid w:val="00B477C0"/>
    <w:rsid w:val="00B50416"/>
    <w:rsid w:val="00B50628"/>
    <w:rsid w:val="00B506E5"/>
    <w:rsid w:val="00B50A20"/>
    <w:rsid w:val="00B51ACB"/>
    <w:rsid w:val="00B525E1"/>
    <w:rsid w:val="00B52BEE"/>
    <w:rsid w:val="00B534BE"/>
    <w:rsid w:val="00B53687"/>
    <w:rsid w:val="00B53F0D"/>
    <w:rsid w:val="00B54081"/>
    <w:rsid w:val="00B546E6"/>
    <w:rsid w:val="00B54AA3"/>
    <w:rsid w:val="00B55976"/>
    <w:rsid w:val="00B55AFF"/>
    <w:rsid w:val="00B55C03"/>
    <w:rsid w:val="00B55DB2"/>
    <w:rsid w:val="00B5682F"/>
    <w:rsid w:val="00B569C0"/>
    <w:rsid w:val="00B572A0"/>
    <w:rsid w:val="00B60040"/>
    <w:rsid w:val="00B60539"/>
    <w:rsid w:val="00B605E4"/>
    <w:rsid w:val="00B60BA3"/>
    <w:rsid w:val="00B61D82"/>
    <w:rsid w:val="00B6202E"/>
    <w:rsid w:val="00B62781"/>
    <w:rsid w:val="00B627B8"/>
    <w:rsid w:val="00B627BC"/>
    <w:rsid w:val="00B628B0"/>
    <w:rsid w:val="00B628CC"/>
    <w:rsid w:val="00B6303C"/>
    <w:rsid w:val="00B634E9"/>
    <w:rsid w:val="00B63B94"/>
    <w:rsid w:val="00B64182"/>
    <w:rsid w:val="00B6442B"/>
    <w:rsid w:val="00B64FAB"/>
    <w:rsid w:val="00B65561"/>
    <w:rsid w:val="00B65645"/>
    <w:rsid w:val="00B657C5"/>
    <w:rsid w:val="00B658C8"/>
    <w:rsid w:val="00B661A4"/>
    <w:rsid w:val="00B66772"/>
    <w:rsid w:val="00B66A80"/>
    <w:rsid w:val="00B66CC8"/>
    <w:rsid w:val="00B6701E"/>
    <w:rsid w:val="00B6721F"/>
    <w:rsid w:val="00B676BD"/>
    <w:rsid w:val="00B700D1"/>
    <w:rsid w:val="00B70787"/>
    <w:rsid w:val="00B71101"/>
    <w:rsid w:val="00B71340"/>
    <w:rsid w:val="00B714F6"/>
    <w:rsid w:val="00B71A5D"/>
    <w:rsid w:val="00B71D5A"/>
    <w:rsid w:val="00B72BB2"/>
    <w:rsid w:val="00B72C16"/>
    <w:rsid w:val="00B73610"/>
    <w:rsid w:val="00B73691"/>
    <w:rsid w:val="00B74549"/>
    <w:rsid w:val="00B76526"/>
    <w:rsid w:val="00B7688C"/>
    <w:rsid w:val="00B7688D"/>
    <w:rsid w:val="00B76A8B"/>
    <w:rsid w:val="00B76F68"/>
    <w:rsid w:val="00B7786D"/>
    <w:rsid w:val="00B77AF7"/>
    <w:rsid w:val="00B77C15"/>
    <w:rsid w:val="00B80167"/>
    <w:rsid w:val="00B8045F"/>
    <w:rsid w:val="00B804DA"/>
    <w:rsid w:val="00B807D6"/>
    <w:rsid w:val="00B80E0F"/>
    <w:rsid w:val="00B8197D"/>
    <w:rsid w:val="00B84947"/>
    <w:rsid w:val="00B868EB"/>
    <w:rsid w:val="00B86CF2"/>
    <w:rsid w:val="00B872CE"/>
    <w:rsid w:val="00B901A0"/>
    <w:rsid w:val="00B90206"/>
    <w:rsid w:val="00B905EE"/>
    <w:rsid w:val="00B90D08"/>
    <w:rsid w:val="00B90F01"/>
    <w:rsid w:val="00B910F6"/>
    <w:rsid w:val="00B91420"/>
    <w:rsid w:val="00B9165F"/>
    <w:rsid w:val="00B925FB"/>
    <w:rsid w:val="00B92AAB"/>
    <w:rsid w:val="00B930EF"/>
    <w:rsid w:val="00B9361A"/>
    <w:rsid w:val="00B936B4"/>
    <w:rsid w:val="00B938B9"/>
    <w:rsid w:val="00B93FCD"/>
    <w:rsid w:val="00B949C8"/>
    <w:rsid w:val="00B95855"/>
    <w:rsid w:val="00B95CC5"/>
    <w:rsid w:val="00B95E74"/>
    <w:rsid w:val="00B96241"/>
    <w:rsid w:val="00B970D3"/>
    <w:rsid w:val="00B9714B"/>
    <w:rsid w:val="00B97B4D"/>
    <w:rsid w:val="00BA021F"/>
    <w:rsid w:val="00BA0B7B"/>
    <w:rsid w:val="00BA0B95"/>
    <w:rsid w:val="00BA1623"/>
    <w:rsid w:val="00BA197A"/>
    <w:rsid w:val="00BA1A62"/>
    <w:rsid w:val="00BA1B28"/>
    <w:rsid w:val="00BA1B80"/>
    <w:rsid w:val="00BA2C02"/>
    <w:rsid w:val="00BA39B9"/>
    <w:rsid w:val="00BA3F69"/>
    <w:rsid w:val="00BA4286"/>
    <w:rsid w:val="00BA444E"/>
    <w:rsid w:val="00BA4B18"/>
    <w:rsid w:val="00BA4CC7"/>
    <w:rsid w:val="00BA5156"/>
    <w:rsid w:val="00BA54CA"/>
    <w:rsid w:val="00BA582A"/>
    <w:rsid w:val="00BA624A"/>
    <w:rsid w:val="00BA753D"/>
    <w:rsid w:val="00BA7EF3"/>
    <w:rsid w:val="00BB0070"/>
    <w:rsid w:val="00BB0419"/>
    <w:rsid w:val="00BB07FE"/>
    <w:rsid w:val="00BB0A5D"/>
    <w:rsid w:val="00BB0F9A"/>
    <w:rsid w:val="00BB11F6"/>
    <w:rsid w:val="00BB174F"/>
    <w:rsid w:val="00BB1D65"/>
    <w:rsid w:val="00BB27A4"/>
    <w:rsid w:val="00BB2F86"/>
    <w:rsid w:val="00BB4427"/>
    <w:rsid w:val="00BB4B04"/>
    <w:rsid w:val="00BB4F09"/>
    <w:rsid w:val="00BB6329"/>
    <w:rsid w:val="00BB6350"/>
    <w:rsid w:val="00BB65F3"/>
    <w:rsid w:val="00BB7163"/>
    <w:rsid w:val="00BB7932"/>
    <w:rsid w:val="00BC0580"/>
    <w:rsid w:val="00BC0CCD"/>
    <w:rsid w:val="00BC0FA0"/>
    <w:rsid w:val="00BC160D"/>
    <w:rsid w:val="00BC1AF6"/>
    <w:rsid w:val="00BC1CF5"/>
    <w:rsid w:val="00BC1F80"/>
    <w:rsid w:val="00BC261C"/>
    <w:rsid w:val="00BC3C16"/>
    <w:rsid w:val="00BC4C8A"/>
    <w:rsid w:val="00BC5A53"/>
    <w:rsid w:val="00BC6069"/>
    <w:rsid w:val="00BC66B3"/>
    <w:rsid w:val="00BC76CA"/>
    <w:rsid w:val="00BD0073"/>
    <w:rsid w:val="00BD0EF7"/>
    <w:rsid w:val="00BD1337"/>
    <w:rsid w:val="00BD167B"/>
    <w:rsid w:val="00BD1E3C"/>
    <w:rsid w:val="00BD3092"/>
    <w:rsid w:val="00BD30A2"/>
    <w:rsid w:val="00BD3764"/>
    <w:rsid w:val="00BD40C8"/>
    <w:rsid w:val="00BD419E"/>
    <w:rsid w:val="00BD42E7"/>
    <w:rsid w:val="00BD45CB"/>
    <w:rsid w:val="00BD4A8E"/>
    <w:rsid w:val="00BD6023"/>
    <w:rsid w:val="00BD6609"/>
    <w:rsid w:val="00BD7CE9"/>
    <w:rsid w:val="00BE0B2F"/>
    <w:rsid w:val="00BE0C4E"/>
    <w:rsid w:val="00BE3941"/>
    <w:rsid w:val="00BE3EFD"/>
    <w:rsid w:val="00BE458C"/>
    <w:rsid w:val="00BE647F"/>
    <w:rsid w:val="00BE6C84"/>
    <w:rsid w:val="00BE6CD4"/>
    <w:rsid w:val="00BF090E"/>
    <w:rsid w:val="00BF09B3"/>
    <w:rsid w:val="00BF0C60"/>
    <w:rsid w:val="00BF0DF4"/>
    <w:rsid w:val="00BF1B60"/>
    <w:rsid w:val="00BF2062"/>
    <w:rsid w:val="00BF299C"/>
    <w:rsid w:val="00BF3037"/>
    <w:rsid w:val="00BF322D"/>
    <w:rsid w:val="00BF3A76"/>
    <w:rsid w:val="00BF4378"/>
    <w:rsid w:val="00BF499B"/>
    <w:rsid w:val="00BF4F28"/>
    <w:rsid w:val="00BF5043"/>
    <w:rsid w:val="00BF5152"/>
    <w:rsid w:val="00BF5185"/>
    <w:rsid w:val="00BF5388"/>
    <w:rsid w:val="00BF5DEB"/>
    <w:rsid w:val="00BF63FA"/>
    <w:rsid w:val="00BF6B25"/>
    <w:rsid w:val="00BF7409"/>
    <w:rsid w:val="00BF7FBA"/>
    <w:rsid w:val="00C008CD"/>
    <w:rsid w:val="00C00C15"/>
    <w:rsid w:val="00C0100E"/>
    <w:rsid w:val="00C01A54"/>
    <w:rsid w:val="00C026B2"/>
    <w:rsid w:val="00C02E54"/>
    <w:rsid w:val="00C02FD0"/>
    <w:rsid w:val="00C03975"/>
    <w:rsid w:val="00C0426D"/>
    <w:rsid w:val="00C047F2"/>
    <w:rsid w:val="00C05D9B"/>
    <w:rsid w:val="00C0728D"/>
    <w:rsid w:val="00C074B3"/>
    <w:rsid w:val="00C07629"/>
    <w:rsid w:val="00C07738"/>
    <w:rsid w:val="00C07C03"/>
    <w:rsid w:val="00C07C06"/>
    <w:rsid w:val="00C10748"/>
    <w:rsid w:val="00C10EC2"/>
    <w:rsid w:val="00C11333"/>
    <w:rsid w:val="00C1186B"/>
    <w:rsid w:val="00C11A47"/>
    <w:rsid w:val="00C12A2E"/>
    <w:rsid w:val="00C13330"/>
    <w:rsid w:val="00C137D6"/>
    <w:rsid w:val="00C13E7D"/>
    <w:rsid w:val="00C14C71"/>
    <w:rsid w:val="00C14D67"/>
    <w:rsid w:val="00C157A6"/>
    <w:rsid w:val="00C16558"/>
    <w:rsid w:val="00C16E9D"/>
    <w:rsid w:val="00C1752D"/>
    <w:rsid w:val="00C177EA"/>
    <w:rsid w:val="00C20524"/>
    <w:rsid w:val="00C2059B"/>
    <w:rsid w:val="00C21507"/>
    <w:rsid w:val="00C21EAC"/>
    <w:rsid w:val="00C22304"/>
    <w:rsid w:val="00C23497"/>
    <w:rsid w:val="00C238CF"/>
    <w:rsid w:val="00C24714"/>
    <w:rsid w:val="00C25970"/>
    <w:rsid w:val="00C25A98"/>
    <w:rsid w:val="00C268EE"/>
    <w:rsid w:val="00C26A51"/>
    <w:rsid w:val="00C2772C"/>
    <w:rsid w:val="00C27DF0"/>
    <w:rsid w:val="00C30CBD"/>
    <w:rsid w:val="00C30ECA"/>
    <w:rsid w:val="00C31232"/>
    <w:rsid w:val="00C313F8"/>
    <w:rsid w:val="00C314DD"/>
    <w:rsid w:val="00C31DF6"/>
    <w:rsid w:val="00C31E62"/>
    <w:rsid w:val="00C3274D"/>
    <w:rsid w:val="00C32F76"/>
    <w:rsid w:val="00C32FA5"/>
    <w:rsid w:val="00C338BD"/>
    <w:rsid w:val="00C33BB8"/>
    <w:rsid w:val="00C33D3E"/>
    <w:rsid w:val="00C34272"/>
    <w:rsid w:val="00C34C22"/>
    <w:rsid w:val="00C34F65"/>
    <w:rsid w:val="00C35990"/>
    <w:rsid w:val="00C36496"/>
    <w:rsid w:val="00C36539"/>
    <w:rsid w:val="00C367E2"/>
    <w:rsid w:val="00C36D5F"/>
    <w:rsid w:val="00C36F96"/>
    <w:rsid w:val="00C37255"/>
    <w:rsid w:val="00C37468"/>
    <w:rsid w:val="00C376A1"/>
    <w:rsid w:val="00C408B1"/>
    <w:rsid w:val="00C4146D"/>
    <w:rsid w:val="00C42249"/>
    <w:rsid w:val="00C4319D"/>
    <w:rsid w:val="00C456AE"/>
    <w:rsid w:val="00C458FD"/>
    <w:rsid w:val="00C45A4F"/>
    <w:rsid w:val="00C4644C"/>
    <w:rsid w:val="00C46588"/>
    <w:rsid w:val="00C46661"/>
    <w:rsid w:val="00C466A3"/>
    <w:rsid w:val="00C469F0"/>
    <w:rsid w:val="00C47555"/>
    <w:rsid w:val="00C47747"/>
    <w:rsid w:val="00C50352"/>
    <w:rsid w:val="00C50703"/>
    <w:rsid w:val="00C51930"/>
    <w:rsid w:val="00C5202C"/>
    <w:rsid w:val="00C5212D"/>
    <w:rsid w:val="00C52620"/>
    <w:rsid w:val="00C52BA0"/>
    <w:rsid w:val="00C534D3"/>
    <w:rsid w:val="00C5449F"/>
    <w:rsid w:val="00C560CF"/>
    <w:rsid w:val="00C562B9"/>
    <w:rsid w:val="00C565BC"/>
    <w:rsid w:val="00C56738"/>
    <w:rsid w:val="00C569C1"/>
    <w:rsid w:val="00C56E45"/>
    <w:rsid w:val="00C578D4"/>
    <w:rsid w:val="00C5794F"/>
    <w:rsid w:val="00C601D1"/>
    <w:rsid w:val="00C6139B"/>
    <w:rsid w:val="00C61815"/>
    <w:rsid w:val="00C6189A"/>
    <w:rsid w:val="00C61B9F"/>
    <w:rsid w:val="00C61F9F"/>
    <w:rsid w:val="00C61FC7"/>
    <w:rsid w:val="00C6206A"/>
    <w:rsid w:val="00C62D2F"/>
    <w:rsid w:val="00C63F4D"/>
    <w:rsid w:val="00C64099"/>
    <w:rsid w:val="00C642EC"/>
    <w:rsid w:val="00C646E5"/>
    <w:rsid w:val="00C6503E"/>
    <w:rsid w:val="00C665FA"/>
    <w:rsid w:val="00C665FE"/>
    <w:rsid w:val="00C67240"/>
    <w:rsid w:val="00C67832"/>
    <w:rsid w:val="00C67BAB"/>
    <w:rsid w:val="00C7047E"/>
    <w:rsid w:val="00C70C80"/>
    <w:rsid w:val="00C710AE"/>
    <w:rsid w:val="00C71B22"/>
    <w:rsid w:val="00C71C45"/>
    <w:rsid w:val="00C72965"/>
    <w:rsid w:val="00C73269"/>
    <w:rsid w:val="00C739AA"/>
    <w:rsid w:val="00C74183"/>
    <w:rsid w:val="00C745EC"/>
    <w:rsid w:val="00C74E20"/>
    <w:rsid w:val="00C75DED"/>
    <w:rsid w:val="00C75E56"/>
    <w:rsid w:val="00C75ECA"/>
    <w:rsid w:val="00C76256"/>
    <w:rsid w:val="00C7631B"/>
    <w:rsid w:val="00C764B0"/>
    <w:rsid w:val="00C77A34"/>
    <w:rsid w:val="00C77F85"/>
    <w:rsid w:val="00C80160"/>
    <w:rsid w:val="00C80666"/>
    <w:rsid w:val="00C809D3"/>
    <w:rsid w:val="00C80C9E"/>
    <w:rsid w:val="00C80DFC"/>
    <w:rsid w:val="00C80E4D"/>
    <w:rsid w:val="00C80EED"/>
    <w:rsid w:val="00C811BB"/>
    <w:rsid w:val="00C81C5C"/>
    <w:rsid w:val="00C81FFF"/>
    <w:rsid w:val="00C82835"/>
    <w:rsid w:val="00C82F20"/>
    <w:rsid w:val="00C8383D"/>
    <w:rsid w:val="00C83A12"/>
    <w:rsid w:val="00C83CE6"/>
    <w:rsid w:val="00C83CEA"/>
    <w:rsid w:val="00C83DE1"/>
    <w:rsid w:val="00C84461"/>
    <w:rsid w:val="00C845EF"/>
    <w:rsid w:val="00C84708"/>
    <w:rsid w:val="00C84B06"/>
    <w:rsid w:val="00C84BAB"/>
    <w:rsid w:val="00C857BF"/>
    <w:rsid w:val="00C85D6A"/>
    <w:rsid w:val="00C86671"/>
    <w:rsid w:val="00C86BD7"/>
    <w:rsid w:val="00C870F3"/>
    <w:rsid w:val="00C8744C"/>
    <w:rsid w:val="00C874A7"/>
    <w:rsid w:val="00C87FDA"/>
    <w:rsid w:val="00C923B8"/>
    <w:rsid w:val="00C9261E"/>
    <w:rsid w:val="00C9278D"/>
    <w:rsid w:val="00C927AD"/>
    <w:rsid w:val="00C927C6"/>
    <w:rsid w:val="00C92B5B"/>
    <w:rsid w:val="00C92C62"/>
    <w:rsid w:val="00C92F8C"/>
    <w:rsid w:val="00C939E8"/>
    <w:rsid w:val="00C93D99"/>
    <w:rsid w:val="00C947A8"/>
    <w:rsid w:val="00C94B9D"/>
    <w:rsid w:val="00C94BC5"/>
    <w:rsid w:val="00C94FC3"/>
    <w:rsid w:val="00C95167"/>
    <w:rsid w:val="00C957E1"/>
    <w:rsid w:val="00C96272"/>
    <w:rsid w:val="00C96FA4"/>
    <w:rsid w:val="00C97004"/>
    <w:rsid w:val="00C9716B"/>
    <w:rsid w:val="00C97796"/>
    <w:rsid w:val="00C97CFE"/>
    <w:rsid w:val="00CA0A62"/>
    <w:rsid w:val="00CA11D6"/>
    <w:rsid w:val="00CA13F0"/>
    <w:rsid w:val="00CA232D"/>
    <w:rsid w:val="00CA3F5B"/>
    <w:rsid w:val="00CA48DF"/>
    <w:rsid w:val="00CA4B6B"/>
    <w:rsid w:val="00CA5B65"/>
    <w:rsid w:val="00CA631B"/>
    <w:rsid w:val="00CA6C6E"/>
    <w:rsid w:val="00CA7480"/>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52C"/>
    <w:rsid w:val="00CB7952"/>
    <w:rsid w:val="00CB7C55"/>
    <w:rsid w:val="00CC05DD"/>
    <w:rsid w:val="00CC14C5"/>
    <w:rsid w:val="00CC28A4"/>
    <w:rsid w:val="00CC360B"/>
    <w:rsid w:val="00CC3B06"/>
    <w:rsid w:val="00CC4023"/>
    <w:rsid w:val="00CC421D"/>
    <w:rsid w:val="00CC4452"/>
    <w:rsid w:val="00CC5807"/>
    <w:rsid w:val="00CC6931"/>
    <w:rsid w:val="00CC70E5"/>
    <w:rsid w:val="00CC73C0"/>
    <w:rsid w:val="00CC74D7"/>
    <w:rsid w:val="00CC7D53"/>
    <w:rsid w:val="00CC7F85"/>
    <w:rsid w:val="00CC7FF6"/>
    <w:rsid w:val="00CD0FA6"/>
    <w:rsid w:val="00CD12FC"/>
    <w:rsid w:val="00CD172D"/>
    <w:rsid w:val="00CD43D2"/>
    <w:rsid w:val="00CD494D"/>
    <w:rsid w:val="00CD4CED"/>
    <w:rsid w:val="00CD518D"/>
    <w:rsid w:val="00CD5EBB"/>
    <w:rsid w:val="00CD5F63"/>
    <w:rsid w:val="00CD6906"/>
    <w:rsid w:val="00CD6AA7"/>
    <w:rsid w:val="00CD6C83"/>
    <w:rsid w:val="00CD6EA8"/>
    <w:rsid w:val="00CD71DF"/>
    <w:rsid w:val="00CD79D3"/>
    <w:rsid w:val="00CE0452"/>
    <w:rsid w:val="00CE0B00"/>
    <w:rsid w:val="00CE1AA9"/>
    <w:rsid w:val="00CE2461"/>
    <w:rsid w:val="00CE2F3A"/>
    <w:rsid w:val="00CE2F4D"/>
    <w:rsid w:val="00CE33E1"/>
    <w:rsid w:val="00CE3B59"/>
    <w:rsid w:val="00CE44F8"/>
    <w:rsid w:val="00CE526E"/>
    <w:rsid w:val="00CE54D8"/>
    <w:rsid w:val="00CE5C76"/>
    <w:rsid w:val="00CE5E36"/>
    <w:rsid w:val="00CE60DE"/>
    <w:rsid w:val="00CE63CF"/>
    <w:rsid w:val="00CF044C"/>
    <w:rsid w:val="00CF05A4"/>
    <w:rsid w:val="00CF0EA9"/>
    <w:rsid w:val="00CF0EED"/>
    <w:rsid w:val="00CF0FF8"/>
    <w:rsid w:val="00CF1072"/>
    <w:rsid w:val="00CF1364"/>
    <w:rsid w:val="00CF1571"/>
    <w:rsid w:val="00CF1976"/>
    <w:rsid w:val="00CF1A9C"/>
    <w:rsid w:val="00CF1F16"/>
    <w:rsid w:val="00CF2073"/>
    <w:rsid w:val="00CF2462"/>
    <w:rsid w:val="00CF43E7"/>
    <w:rsid w:val="00CF4842"/>
    <w:rsid w:val="00CF4DCD"/>
    <w:rsid w:val="00CF5F15"/>
    <w:rsid w:val="00CF6AA9"/>
    <w:rsid w:val="00CF6BF7"/>
    <w:rsid w:val="00CF70B5"/>
    <w:rsid w:val="00CF71DA"/>
    <w:rsid w:val="00CF73F3"/>
    <w:rsid w:val="00CF76DC"/>
    <w:rsid w:val="00CF776A"/>
    <w:rsid w:val="00CF7C00"/>
    <w:rsid w:val="00D00E26"/>
    <w:rsid w:val="00D013C3"/>
    <w:rsid w:val="00D02A27"/>
    <w:rsid w:val="00D02C2E"/>
    <w:rsid w:val="00D032FE"/>
    <w:rsid w:val="00D036B3"/>
    <w:rsid w:val="00D04C5C"/>
    <w:rsid w:val="00D05634"/>
    <w:rsid w:val="00D06748"/>
    <w:rsid w:val="00D06A9A"/>
    <w:rsid w:val="00D06B2E"/>
    <w:rsid w:val="00D0701A"/>
    <w:rsid w:val="00D07254"/>
    <w:rsid w:val="00D07266"/>
    <w:rsid w:val="00D10462"/>
    <w:rsid w:val="00D108BA"/>
    <w:rsid w:val="00D118EB"/>
    <w:rsid w:val="00D11D85"/>
    <w:rsid w:val="00D12084"/>
    <w:rsid w:val="00D124E8"/>
    <w:rsid w:val="00D12630"/>
    <w:rsid w:val="00D12B5A"/>
    <w:rsid w:val="00D13A40"/>
    <w:rsid w:val="00D13AD6"/>
    <w:rsid w:val="00D144C0"/>
    <w:rsid w:val="00D14A64"/>
    <w:rsid w:val="00D14B0C"/>
    <w:rsid w:val="00D14FBB"/>
    <w:rsid w:val="00D155DF"/>
    <w:rsid w:val="00D16024"/>
    <w:rsid w:val="00D1739D"/>
    <w:rsid w:val="00D17E1D"/>
    <w:rsid w:val="00D2081C"/>
    <w:rsid w:val="00D20D8B"/>
    <w:rsid w:val="00D21178"/>
    <w:rsid w:val="00D218FE"/>
    <w:rsid w:val="00D219EB"/>
    <w:rsid w:val="00D21B28"/>
    <w:rsid w:val="00D21E15"/>
    <w:rsid w:val="00D22083"/>
    <w:rsid w:val="00D23B62"/>
    <w:rsid w:val="00D23D7D"/>
    <w:rsid w:val="00D24846"/>
    <w:rsid w:val="00D25675"/>
    <w:rsid w:val="00D25953"/>
    <w:rsid w:val="00D25A7B"/>
    <w:rsid w:val="00D2612A"/>
    <w:rsid w:val="00D267E4"/>
    <w:rsid w:val="00D2695C"/>
    <w:rsid w:val="00D270D1"/>
    <w:rsid w:val="00D2769C"/>
    <w:rsid w:val="00D3117E"/>
    <w:rsid w:val="00D325D1"/>
    <w:rsid w:val="00D32E35"/>
    <w:rsid w:val="00D33719"/>
    <w:rsid w:val="00D33E7C"/>
    <w:rsid w:val="00D33EF3"/>
    <w:rsid w:val="00D3446D"/>
    <w:rsid w:val="00D34AB3"/>
    <w:rsid w:val="00D34D53"/>
    <w:rsid w:val="00D3505B"/>
    <w:rsid w:val="00D368D5"/>
    <w:rsid w:val="00D36AAF"/>
    <w:rsid w:val="00D36B88"/>
    <w:rsid w:val="00D377AF"/>
    <w:rsid w:val="00D37C9A"/>
    <w:rsid w:val="00D40002"/>
    <w:rsid w:val="00D42886"/>
    <w:rsid w:val="00D42C40"/>
    <w:rsid w:val="00D435AA"/>
    <w:rsid w:val="00D43746"/>
    <w:rsid w:val="00D44425"/>
    <w:rsid w:val="00D448AE"/>
    <w:rsid w:val="00D45E6F"/>
    <w:rsid w:val="00D463BF"/>
    <w:rsid w:val="00D473C2"/>
    <w:rsid w:val="00D47811"/>
    <w:rsid w:val="00D4781B"/>
    <w:rsid w:val="00D47FB8"/>
    <w:rsid w:val="00D512F2"/>
    <w:rsid w:val="00D51618"/>
    <w:rsid w:val="00D51CB4"/>
    <w:rsid w:val="00D52AEB"/>
    <w:rsid w:val="00D53194"/>
    <w:rsid w:val="00D53439"/>
    <w:rsid w:val="00D53BE1"/>
    <w:rsid w:val="00D54608"/>
    <w:rsid w:val="00D5491D"/>
    <w:rsid w:val="00D54C27"/>
    <w:rsid w:val="00D551FF"/>
    <w:rsid w:val="00D55239"/>
    <w:rsid w:val="00D556C2"/>
    <w:rsid w:val="00D55B6C"/>
    <w:rsid w:val="00D563A1"/>
    <w:rsid w:val="00D564B4"/>
    <w:rsid w:val="00D56768"/>
    <w:rsid w:val="00D57124"/>
    <w:rsid w:val="00D57365"/>
    <w:rsid w:val="00D57421"/>
    <w:rsid w:val="00D57D93"/>
    <w:rsid w:val="00D6014D"/>
    <w:rsid w:val="00D60696"/>
    <w:rsid w:val="00D6089C"/>
    <w:rsid w:val="00D621F5"/>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6FFF"/>
    <w:rsid w:val="00D70411"/>
    <w:rsid w:val="00D70432"/>
    <w:rsid w:val="00D705AF"/>
    <w:rsid w:val="00D705BC"/>
    <w:rsid w:val="00D70B4D"/>
    <w:rsid w:val="00D70C31"/>
    <w:rsid w:val="00D71C2B"/>
    <w:rsid w:val="00D71D32"/>
    <w:rsid w:val="00D71D79"/>
    <w:rsid w:val="00D72A5B"/>
    <w:rsid w:val="00D72E77"/>
    <w:rsid w:val="00D72F82"/>
    <w:rsid w:val="00D7388D"/>
    <w:rsid w:val="00D740FF"/>
    <w:rsid w:val="00D744D6"/>
    <w:rsid w:val="00D75BAC"/>
    <w:rsid w:val="00D76098"/>
    <w:rsid w:val="00D76A1C"/>
    <w:rsid w:val="00D7794B"/>
    <w:rsid w:val="00D801EC"/>
    <w:rsid w:val="00D80D32"/>
    <w:rsid w:val="00D814FB"/>
    <w:rsid w:val="00D81A86"/>
    <w:rsid w:val="00D83267"/>
    <w:rsid w:val="00D832B8"/>
    <w:rsid w:val="00D8467B"/>
    <w:rsid w:val="00D84972"/>
    <w:rsid w:val="00D8674D"/>
    <w:rsid w:val="00D87862"/>
    <w:rsid w:val="00D9070F"/>
    <w:rsid w:val="00D90A9D"/>
    <w:rsid w:val="00D90F24"/>
    <w:rsid w:val="00D91310"/>
    <w:rsid w:val="00D91498"/>
    <w:rsid w:val="00D92111"/>
    <w:rsid w:val="00D92421"/>
    <w:rsid w:val="00D92CB0"/>
    <w:rsid w:val="00D93DCF"/>
    <w:rsid w:val="00D93E6B"/>
    <w:rsid w:val="00D94949"/>
    <w:rsid w:val="00D94B87"/>
    <w:rsid w:val="00D94C91"/>
    <w:rsid w:val="00D95A8C"/>
    <w:rsid w:val="00D9628E"/>
    <w:rsid w:val="00D97704"/>
    <w:rsid w:val="00D97726"/>
    <w:rsid w:val="00D97E81"/>
    <w:rsid w:val="00DA0C44"/>
    <w:rsid w:val="00DA0D7C"/>
    <w:rsid w:val="00DA1A0C"/>
    <w:rsid w:val="00DA1BD5"/>
    <w:rsid w:val="00DA1E82"/>
    <w:rsid w:val="00DA2434"/>
    <w:rsid w:val="00DA2E06"/>
    <w:rsid w:val="00DA31E8"/>
    <w:rsid w:val="00DA34BB"/>
    <w:rsid w:val="00DA4666"/>
    <w:rsid w:val="00DA5454"/>
    <w:rsid w:val="00DA5CEC"/>
    <w:rsid w:val="00DA60F0"/>
    <w:rsid w:val="00DA65B4"/>
    <w:rsid w:val="00DA6AA3"/>
    <w:rsid w:val="00DA7DE0"/>
    <w:rsid w:val="00DB141A"/>
    <w:rsid w:val="00DB1657"/>
    <w:rsid w:val="00DB19EF"/>
    <w:rsid w:val="00DB1C7B"/>
    <w:rsid w:val="00DB1F08"/>
    <w:rsid w:val="00DB2015"/>
    <w:rsid w:val="00DB2D44"/>
    <w:rsid w:val="00DB3396"/>
    <w:rsid w:val="00DB37EF"/>
    <w:rsid w:val="00DB3963"/>
    <w:rsid w:val="00DB3F19"/>
    <w:rsid w:val="00DB42D2"/>
    <w:rsid w:val="00DB4680"/>
    <w:rsid w:val="00DB48A4"/>
    <w:rsid w:val="00DB4BD9"/>
    <w:rsid w:val="00DB4C59"/>
    <w:rsid w:val="00DB5F56"/>
    <w:rsid w:val="00DB62E8"/>
    <w:rsid w:val="00DB64C6"/>
    <w:rsid w:val="00DB64E2"/>
    <w:rsid w:val="00DB698E"/>
    <w:rsid w:val="00DB6A7A"/>
    <w:rsid w:val="00DB7EEB"/>
    <w:rsid w:val="00DC01F4"/>
    <w:rsid w:val="00DC02E6"/>
    <w:rsid w:val="00DC0414"/>
    <w:rsid w:val="00DC0B69"/>
    <w:rsid w:val="00DC0BF3"/>
    <w:rsid w:val="00DC0C11"/>
    <w:rsid w:val="00DC0F70"/>
    <w:rsid w:val="00DC18BD"/>
    <w:rsid w:val="00DC2C15"/>
    <w:rsid w:val="00DC3AFD"/>
    <w:rsid w:val="00DC3E9D"/>
    <w:rsid w:val="00DC4391"/>
    <w:rsid w:val="00DC4A83"/>
    <w:rsid w:val="00DC4FED"/>
    <w:rsid w:val="00DC55D5"/>
    <w:rsid w:val="00DC56DD"/>
    <w:rsid w:val="00DC60C9"/>
    <w:rsid w:val="00DC630D"/>
    <w:rsid w:val="00DC64EC"/>
    <w:rsid w:val="00DC673D"/>
    <w:rsid w:val="00DD023A"/>
    <w:rsid w:val="00DD06EA"/>
    <w:rsid w:val="00DD1348"/>
    <w:rsid w:val="00DD1460"/>
    <w:rsid w:val="00DD187D"/>
    <w:rsid w:val="00DD1F2A"/>
    <w:rsid w:val="00DD2748"/>
    <w:rsid w:val="00DD2B66"/>
    <w:rsid w:val="00DD3BD9"/>
    <w:rsid w:val="00DD4A83"/>
    <w:rsid w:val="00DD5464"/>
    <w:rsid w:val="00DD55B9"/>
    <w:rsid w:val="00DD65DE"/>
    <w:rsid w:val="00DE0CB2"/>
    <w:rsid w:val="00DE1859"/>
    <w:rsid w:val="00DE213C"/>
    <w:rsid w:val="00DE24AA"/>
    <w:rsid w:val="00DE261F"/>
    <w:rsid w:val="00DE2E6E"/>
    <w:rsid w:val="00DE3D0C"/>
    <w:rsid w:val="00DE3E9E"/>
    <w:rsid w:val="00DE462D"/>
    <w:rsid w:val="00DE46D7"/>
    <w:rsid w:val="00DE483A"/>
    <w:rsid w:val="00DE4CD9"/>
    <w:rsid w:val="00DE4FEA"/>
    <w:rsid w:val="00DE77E2"/>
    <w:rsid w:val="00DE7AE6"/>
    <w:rsid w:val="00DF0163"/>
    <w:rsid w:val="00DF08E5"/>
    <w:rsid w:val="00DF0B79"/>
    <w:rsid w:val="00DF0FBE"/>
    <w:rsid w:val="00DF1658"/>
    <w:rsid w:val="00DF1BB8"/>
    <w:rsid w:val="00DF1F34"/>
    <w:rsid w:val="00DF5B97"/>
    <w:rsid w:val="00DF6198"/>
    <w:rsid w:val="00DF65B4"/>
    <w:rsid w:val="00DF6C3B"/>
    <w:rsid w:val="00DF7511"/>
    <w:rsid w:val="00DF797E"/>
    <w:rsid w:val="00DF7CC0"/>
    <w:rsid w:val="00E00EA3"/>
    <w:rsid w:val="00E01259"/>
    <w:rsid w:val="00E01770"/>
    <w:rsid w:val="00E020BD"/>
    <w:rsid w:val="00E02438"/>
    <w:rsid w:val="00E024C6"/>
    <w:rsid w:val="00E030A6"/>
    <w:rsid w:val="00E0311C"/>
    <w:rsid w:val="00E04789"/>
    <w:rsid w:val="00E048C9"/>
    <w:rsid w:val="00E051E0"/>
    <w:rsid w:val="00E0546E"/>
    <w:rsid w:val="00E05484"/>
    <w:rsid w:val="00E056A6"/>
    <w:rsid w:val="00E05A0E"/>
    <w:rsid w:val="00E05B1F"/>
    <w:rsid w:val="00E063F1"/>
    <w:rsid w:val="00E06897"/>
    <w:rsid w:val="00E069DF"/>
    <w:rsid w:val="00E06C2B"/>
    <w:rsid w:val="00E07B54"/>
    <w:rsid w:val="00E100F8"/>
    <w:rsid w:val="00E102DE"/>
    <w:rsid w:val="00E11FEF"/>
    <w:rsid w:val="00E12B03"/>
    <w:rsid w:val="00E1307F"/>
    <w:rsid w:val="00E13866"/>
    <w:rsid w:val="00E14018"/>
    <w:rsid w:val="00E14C6F"/>
    <w:rsid w:val="00E14F6C"/>
    <w:rsid w:val="00E153ED"/>
    <w:rsid w:val="00E154AF"/>
    <w:rsid w:val="00E155B1"/>
    <w:rsid w:val="00E16AAA"/>
    <w:rsid w:val="00E17A4E"/>
    <w:rsid w:val="00E17B4F"/>
    <w:rsid w:val="00E204BF"/>
    <w:rsid w:val="00E2093E"/>
    <w:rsid w:val="00E20ACC"/>
    <w:rsid w:val="00E21A93"/>
    <w:rsid w:val="00E22919"/>
    <w:rsid w:val="00E2297A"/>
    <w:rsid w:val="00E234D6"/>
    <w:rsid w:val="00E2480D"/>
    <w:rsid w:val="00E24A25"/>
    <w:rsid w:val="00E25833"/>
    <w:rsid w:val="00E26CC5"/>
    <w:rsid w:val="00E27A3B"/>
    <w:rsid w:val="00E27F6E"/>
    <w:rsid w:val="00E30B02"/>
    <w:rsid w:val="00E30B74"/>
    <w:rsid w:val="00E31272"/>
    <w:rsid w:val="00E31B01"/>
    <w:rsid w:val="00E34DAD"/>
    <w:rsid w:val="00E36922"/>
    <w:rsid w:val="00E36DCD"/>
    <w:rsid w:val="00E40C0F"/>
    <w:rsid w:val="00E40CC8"/>
    <w:rsid w:val="00E40F35"/>
    <w:rsid w:val="00E4142E"/>
    <w:rsid w:val="00E41C9F"/>
    <w:rsid w:val="00E422EB"/>
    <w:rsid w:val="00E42E80"/>
    <w:rsid w:val="00E43C0C"/>
    <w:rsid w:val="00E44203"/>
    <w:rsid w:val="00E44686"/>
    <w:rsid w:val="00E44DF4"/>
    <w:rsid w:val="00E463A6"/>
    <w:rsid w:val="00E4644A"/>
    <w:rsid w:val="00E46D5C"/>
    <w:rsid w:val="00E46DBB"/>
    <w:rsid w:val="00E46FAA"/>
    <w:rsid w:val="00E4724E"/>
    <w:rsid w:val="00E47379"/>
    <w:rsid w:val="00E51A79"/>
    <w:rsid w:val="00E52306"/>
    <w:rsid w:val="00E53AD0"/>
    <w:rsid w:val="00E53B76"/>
    <w:rsid w:val="00E5407A"/>
    <w:rsid w:val="00E5460A"/>
    <w:rsid w:val="00E546E2"/>
    <w:rsid w:val="00E54AEA"/>
    <w:rsid w:val="00E54BFE"/>
    <w:rsid w:val="00E54DBC"/>
    <w:rsid w:val="00E553B9"/>
    <w:rsid w:val="00E55F65"/>
    <w:rsid w:val="00E566C3"/>
    <w:rsid w:val="00E56F0D"/>
    <w:rsid w:val="00E57D2E"/>
    <w:rsid w:val="00E604A0"/>
    <w:rsid w:val="00E605C6"/>
    <w:rsid w:val="00E60E99"/>
    <w:rsid w:val="00E630FC"/>
    <w:rsid w:val="00E63144"/>
    <w:rsid w:val="00E631E9"/>
    <w:rsid w:val="00E636E1"/>
    <w:rsid w:val="00E64723"/>
    <w:rsid w:val="00E647C9"/>
    <w:rsid w:val="00E64EE8"/>
    <w:rsid w:val="00E64EF8"/>
    <w:rsid w:val="00E6555F"/>
    <w:rsid w:val="00E65B00"/>
    <w:rsid w:val="00E65D29"/>
    <w:rsid w:val="00E65E33"/>
    <w:rsid w:val="00E65E7B"/>
    <w:rsid w:val="00E660F7"/>
    <w:rsid w:val="00E6613F"/>
    <w:rsid w:val="00E66219"/>
    <w:rsid w:val="00E665B9"/>
    <w:rsid w:val="00E6734D"/>
    <w:rsid w:val="00E679E9"/>
    <w:rsid w:val="00E67A20"/>
    <w:rsid w:val="00E70131"/>
    <w:rsid w:val="00E70173"/>
    <w:rsid w:val="00E70766"/>
    <w:rsid w:val="00E707CB"/>
    <w:rsid w:val="00E714C7"/>
    <w:rsid w:val="00E71680"/>
    <w:rsid w:val="00E7197E"/>
    <w:rsid w:val="00E71C7F"/>
    <w:rsid w:val="00E71E86"/>
    <w:rsid w:val="00E7264F"/>
    <w:rsid w:val="00E7271F"/>
    <w:rsid w:val="00E74A36"/>
    <w:rsid w:val="00E75129"/>
    <w:rsid w:val="00E75869"/>
    <w:rsid w:val="00E758A9"/>
    <w:rsid w:val="00E75A73"/>
    <w:rsid w:val="00E766A8"/>
    <w:rsid w:val="00E767D9"/>
    <w:rsid w:val="00E769BA"/>
    <w:rsid w:val="00E80EEA"/>
    <w:rsid w:val="00E814AB"/>
    <w:rsid w:val="00E818FC"/>
    <w:rsid w:val="00E81C98"/>
    <w:rsid w:val="00E8308C"/>
    <w:rsid w:val="00E841B9"/>
    <w:rsid w:val="00E84E4F"/>
    <w:rsid w:val="00E84EA0"/>
    <w:rsid w:val="00E858B8"/>
    <w:rsid w:val="00E85A7C"/>
    <w:rsid w:val="00E85BE3"/>
    <w:rsid w:val="00E869B7"/>
    <w:rsid w:val="00E90185"/>
    <w:rsid w:val="00E9023D"/>
    <w:rsid w:val="00E9091B"/>
    <w:rsid w:val="00E90E9D"/>
    <w:rsid w:val="00E90EED"/>
    <w:rsid w:val="00E90F04"/>
    <w:rsid w:val="00E91121"/>
    <w:rsid w:val="00E919B8"/>
    <w:rsid w:val="00E91F01"/>
    <w:rsid w:val="00E92BF2"/>
    <w:rsid w:val="00E935F4"/>
    <w:rsid w:val="00E93D21"/>
    <w:rsid w:val="00E9566A"/>
    <w:rsid w:val="00E956BD"/>
    <w:rsid w:val="00E95A30"/>
    <w:rsid w:val="00E96013"/>
    <w:rsid w:val="00E96CE5"/>
    <w:rsid w:val="00E97289"/>
    <w:rsid w:val="00E97D8E"/>
    <w:rsid w:val="00E97DD9"/>
    <w:rsid w:val="00EA083F"/>
    <w:rsid w:val="00EA0B41"/>
    <w:rsid w:val="00EA140A"/>
    <w:rsid w:val="00EA1F3E"/>
    <w:rsid w:val="00EA2115"/>
    <w:rsid w:val="00EA2863"/>
    <w:rsid w:val="00EA34C0"/>
    <w:rsid w:val="00EA374C"/>
    <w:rsid w:val="00EA3BCA"/>
    <w:rsid w:val="00EA3C05"/>
    <w:rsid w:val="00EA4F49"/>
    <w:rsid w:val="00EA50EF"/>
    <w:rsid w:val="00EA537E"/>
    <w:rsid w:val="00EA5F56"/>
    <w:rsid w:val="00EA5FB1"/>
    <w:rsid w:val="00EA5FE9"/>
    <w:rsid w:val="00EA6454"/>
    <w:rsid w:val="00EA6831"/>
    <w:rsid w:val="00EA6CDE"/>
    <w:rsid w:val="00EA74FF"/>
    <w:rsid w:val="00EA7739"/>
    <w:rsid w:val="00EB06A1"/>
    <w:rsid w:val="00EB1513"/>
    <w:rsid w:val="00EB1A94"/>
    <w:rsid w:val="00EB1DAE"/>
    <w:rsid w:val="00EB27F1"/>
    <w:rsid w:val="00EB2EEE"/>
    <w:rsid w:val="00EB3A08"/>
    <w:rsid w:val="00EB4227"/>
    <w:rsid w:val="00EB4366"/>
    <w:rsid w:val="00EB4396"/>
    <w:rsid w:val="00EB4AD9"/>
    <w:rsid w:val="00EB4B05"/>
    <w:rsid w:val="00EB4D12"/>
    <w:rsid w:val="00EB5308"/>
    <w:rsid w:val="00EB5697"/>
    <w:rsid w:val="00EB5CF8"/>
    <w:rsid w:val="00EB672B"/>
    <w:rsid w:val="00EB6765"/>
    <w:rsid w:val="00EB6A66"/>
    <w:rsid w:val="00EB71E3"/>
    <w:rsid w:val="00EB72C5"/>
    <w:rsid w:val="00EB78E3"/>
    <w:rsid w:val="00EB797F"/>
    <w:rsid w:val="00EB7FB1"/>
    <w:rsid w:val="00EC0130"/>
    <w:rsid w:val="00EC0DBE"/>
    <w:rsid w:val="00EC12D3"/>
    <w:rsid w:val="00EC19F2"/>
    <w:rsid w:val="00EC27EB"/>
    <w:rsid w:val="00EC32E5"/>
    <w:rsid w:val="00EC34D4"/>
    <w:rsid w:val="00EC4196"/>
    <w:rsid w:val="00EC491B"/>
    <w:rsid w:val="00EC4D98"/>
    <w:rsid w:val="00EC5AEC"/>
    <w:rsid w:val="00EC5AF0"/>
    <w:rsid w:val="00EC6057"/>
    <w:rsid w:val="00EC71A0"/>
    <w:rsid w:val="00ED020F"/>
    <w:rsid w:val="00ED033C"/>
    <w:rsid w:val="00ED1B5C"/>
    <w:rsid w:val="00ED22D1"/>
    <w:rsid w:val="00ED2B89"/>
    <w:rsid w:val="00ED30F1"/>
    <w:rsid w:val="00ED369F"/>
    <w:rsid w:val="00ED394A"/>
    <w:rsid w:val="00ED394C"/>
    <w:rsid w:val="00ED3B6D"/>
    <w:rsid w:val="00ED3E5D"/>
    <w:rsid w:val="00ED4037"/>
    <w:rsid w:val="00ED4C09"/>
    <w:rsid w:val="00ED5239"/>
    <w:rsid w:val="00ED564F"/>
    <w:rsid w:val="00ED57B4"/>
    <w:rsid w:val="00ED6E25"/>
    <w:rsid w:val="00ED7480"/>
    <w:rsid w:val="00ED788D"/>
    <w:rsid w:val="00ED7D19"/>
    <w:rsid w:val="00EE0205"/>
    <w:rsid w:val="00EE1331"/>
    <w:rsid w:val="00EE18D4"/>
    <w:rsid w:val="00EE1DBF"/>
    <w:rsid w:val="00EE31D3"/>
    <w:rsid w:val="00EE521A"/>
    <w:rsid w:val="00EE583B"/>
    <w:rsid w:val="00EE5C32"/>
    <w:rsid w:val="00EE5C44"/>
    <w:rsid w:val="00EE729E"/>
    <w:rsid w:val="00EF00E4"/>
    <w:rsid w:val="00EF0ADE"/>
    <w:rsid w:val="00EF15BA"/>
    <w:rsid w:val="00EF17B0"/>
    <w:rsid w:val="00EF1917"/>
    <w:rsid w:val="00EF26E8"/>
    <w:rsid w:val="00EF2F6C"/>
    <w:rsid w:val="00EF2FFE"/>
    <w:rsid w:val="00EF31B0"/>
    <w:rsid w:val="00EF3503"/>
    <w:rsid w:val="00EF3C7F"/>
    <w:rsid w:val="00EF3F46"/>
    <w:rsid w:val="00EF469D"/>
    <w:rsid w:val="00EF6185"/>
    <w:rsid w:val="00EF68C3"/>
    <w:rsid w:val="00F00412"/>
    <w:rsid w:val="00F005F4"/>
    <w:rsid w:val="00F0107E"/>
    <w:rsid w:val="00F01BEB"/>
    <w:rsid w:val="00F01D56"/>
    <w:rsid w:val="00F02952"/>
    <w:rsid w:val="00F02DBC"/>
    <w:rsid w:val="00F02E75"/>
    <w:rsid w:val="00F03A57"/>
    <w:rsid w:val="00F042BE"/>
    <w:rsid w:val="00F04363"/>
    <w:rsid w:val="00F04BF6"/>
    <w:rsid w:val="00F0502C"/>
    <w:rsid w:val="00F051B9"/>
    <w:rsid w:val="00F056AC"/>
    <w:rsid w:val="00F05D00"/>
    <w:rsid w:val="00F05D12"/>
    <w:rsid w:val="00F06B49"/>
    <w:rsid w:val="00F06BAA"/>
    <w:rsid w:val="00F06CD6"/>
    <w:rsid w:val="00F0713E"/>
    <w:rsid w:val="00F072DA"/>
    <w:rsid w:val="00F0760D"/>
    <w:rsid w:val="00F0765B"/>
    <w:rsid w:val="00F077C7"/>
    <w:rsid w:val="00F07D61"/>
    <w:rsid w:val="00F11707"/>
    <w:rsid w:val="00F11A91"/>
    <w:rsid w:val="00F11AC8"/>
    <w:rsid w:val="00F11AD2"/>
    <w:rsid w:val="00F120C5"/>
    <w:rsid w:val="00F12105"/>
    <w:rsid w:val="00F12223"/>
    <w:rsid w:val="00F126E2"/>
    <w:rsid w:val="00F12887"/>
    <w:rsid w:val="00F12AFC"/>
    <w:rsid w:val="00F131B1"/>
    <w:rsid w:val="00F142F6"/>
    <w:rsid w:val="00F14325"/>
    <w:rsid w:val="00F14EB2"/>
    <w:rsid w:val="00F14F6A"/>
    <w:rsid w:val="00F15686"/>
    <w:rsid w:val="00F15753"/>
    <w:rsid w:val="00F1620C"/>
    <w:rsid w:val="00F16469"/>
    <w:rsid w:val="00F164D6"/>
    <w:rsid w:val="00F16660"/>
    <w:rsid w:val="00F16E3A"/>
    <w:rsid w:val="00F16FCC"/>
    <w:rsid w:val="00F176B4"/>
    <w:rsid w:val="00F2181B"/>
    <w:rsid w:val="00F230BF"/>
    <w:rsid w:val="00F23196"/>
    <w:rsid w:val="00F2322B"/>
    <w:rsid w:val="00F23815"/>
    <w:rsid w:val="00F23C03"/>
    <w:rsid w:val="00F23DB0"/>
    <w:rsid w:val="00F2459D"/>
    <w:rsid w:val="00F25901"/>
    <w:rsid w:val="00F25957"/>
    <w:rsid w:val="00F259DB"/>
    <w:rsid w:val="00F25A36"/>
    <w:rsid w:val="00F26CCB"/>
    <w:rsid w:val="00F26EB1"/>
    <w:rsid w:val="00F30D5B"/>
    <w:rsid w:val="00F312A2"/>
    <w:rsid w:val="00F31420"/>
    <w:rsid w:val="00F318F5"/>
    <w:rsid w:val="00F32377"/>
    <w:rsid w:val="00F32679"/>
    <w:rsid w:val="00F32F54"/>
    <w:rsid w:val="00F33159"/>
    <w:rsid w:val="00F3358C"/>
    <w:rsid w:val="00F34583"/>
    <w:rsid w:val="00F354C4"/>
    <w:rsid w:val="00F35F78"/>
    <w:rsid w:val="00F36A6B"/>
    <w:rsid w:val="00F36B21"/>
    <w:rsid w:val="00F36E99"/>
    <w:rsid w:val="00F371F1"/>
    <w:rsid w:val="00F375F6"/>
    <w:rsid w:val="00F41027"/>
    <w:rsid w:val="00F4107A"/>
    <w:rsid w:val="00F41799"/>
    <w:rsid w:val="00F4181A"/>
    <w:rsid w:val="00F42483"/>
    <w:rsid w:val="00F429D8"/>
    <w:rsid w:val="00F431A8"/>
    <w:rsid w:val="00F433BB"/>
    <w:rsid w:val="00F439E6"/>
    <w:rsid w:val="00F44BC2"/>
    <w:rsid w:val="00F4524B"/>
    <w:rsid w:val="00F4587E"/>
    <w:rsid w:val="00F45CCB"/>
    <w:rsid w:val="00F45D0C"/>
    <w:rsid w:val="00F46061"/>
    <w:rsid w:val="00F470D3"/>
    <w:rsid w:val="00F47544"/>
    <w:rsid w:val="00F477C8"/>
    <w:rsid w:val="00F47ACF"/>
    <w:rsid w:val="00F50386"/>
    <w:rsid w:val="00F505D2"/>
    <w:rsid w:val="00F50D9C"/>
    <w:rsid w:val="00F51824"/>
    <w:rsid w:val="00F51B0D"/>
    <w:rsid w:val="00F52B84"/>
    <w:rsid w:val="00F52CFD"/>
    <w:rsid w:val="00F52DD7"/>
    <w:rsid w:val="00F5363E"/>
    <w:rsid w:val="00F53BC6"/>
    <w:rsid w:val="00F54184"/>
    <w:rsid w:val="00F54A19"/>
    <w:rsid w:val="00F5596B"/>
    <w:rsid w:val="00F56B44"/>
    <w:rsid w:val="00F57A4C"/>
    <w:rsid w:val="00F57B35"/>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1DA"/>
    <w:rsid w:val="00F67D54"/>
    <w:rsid w:val="00F70056"/>
    <w:rsid w:val="00F70C7C"/>
    <w:rsid w:val="00F7213E"/>
    <w:rsid w:val="00F72B03"/>
    <w:rsid w:val="00F7304F"/>
    <w:rsid w:val="00F7395F"/>
    <w:rsid w:val="00F7556F"/>
    <w:rsid w:val="00F761BB"/>
    <w:rsid w:val="00F769D5"/>
    <w:rsid w:val="00F7747D"/>
    <w:rsid w:val="00F77BA7"/>
    <w:rsid w:val="00F77DFE"/>
    <w:rsid w:val="00F804DC"/>
    <w:rsid w:val="00F80B08"/>
    <w:rsid w:val="00F80C3C"/>
    <w:rsid w:val="00F824B2"/>
    <w:rsid w:val="00F825D6"/>
    <w:rsid w:val="00F83311"/>
    <w:rsid w:val="00F83689"/>
    <w:rsid w:val="00F83CC6"/>
    <w:rsid w:val="00F83DC4"/>
    <w:rsid w:val="00F83EA7"/>
    <w:rsid w:val="00F84683"/>
    <w:rsid w:val="00F848E9"/>
    <w:rsid w:val="00F84F4F"/>
    <w:rsid w:val="00F855FD"/>
    <w:rsid w:val="00F86004"/>
    <w:rsid w:val="00F86469"/>
    <w:rsid w:val="00F86C57"/>
    <w:rsid w:val="00F87D77"/>
    <w:rsid w:val="00F87E65"/>
    <w:rsid w:val="00F905C2"/>
    <w:rsid w:val="00F90722"/>
    <w:rsid w:val="00F90B19"/>
    <w:rsid w:val="00F90B7B"/>
    <w:rsid w:val="00F90F5C"/>
    <w:rsid w:val="00F911EC"/>
    <w:rsid w:val="00F921F5"/>
    <w:rsid w:val="00F92631"/>
    <w:rsid w:val="00F93145"/>
    <w:rsid w:val="00F931F8"/>
    <w:rsid w:val="00F93743"/>
    <w:rsid w:val="00F93BDC"/>
    <w:rsid w:val="00F940B4"/>
    <w:rsid w:val="00F94323"/>
    <w:rsid w:val="00F9532C"/>
    <w:rsid w:val="00F96A2B"/>
    <w:rsid w:val="00F96A98"/>
    <w:rsid w:val="00F9782F"/>
    <w:rsid w:val="00F978DB"/>
    <w:rsid w:val="00FA094C"/>
    <w:rsid w:val="00FA0B44"/>
    <w:rsid w:val="00FA0BD8"/>
    <w:rsid w:val="00FA0D17"/>
    <w:rsid w:val="00FA12A8"/>
    <w:rsid w:val="00FA1870"/>
    <w:rsid w:val="00FA1923"/>
    <w:rsid w:val="00FA1D59"/>
    <w:rsid w:val="00FA1FBD"/>
    <w:rsid w:val="00FA2063"/>
    <w:rsid w:val="00FA20A4"/>
    <w:rsid w:val="00FA222B"/>
    <w:rsid w:val="00FA2440"/>
    <w:rsid w:val="00FA26E6"/>
    <w:rsid w:val="00FA2948"/>
    <w:rsid w:val="00FA2E80"/>
    <w:rsid w:val="00FA36BB"/>
    <w:rsid w:val="00FA4A68"/>
    <w:rsid w:val="00FA4A70"/>
    <w:rsid w:val="00FA4BED"/>
    <w:rsid w:val="00FA5200"/>
    <w:rsid w:val="00FA530D"/>
    <w:rsid w:val="00FA531F"/>
    <w:rsid w:val="00FA550E"/>
    <w:rsid w:val="00FA5FED"/>
    <w:rsid w:val="00FA60DC"/>
    <w:rsid w:val="00FA75B9"/>
    <w:rsid w:val="00FA76B8"/>
    <w:rsid w:val="00FB22AD"/>
    <w:rsid w:val="00FB317C"/>
    <w:rsid w:val="00FB3A64"/>
    <w:rsid w:val="00FB42C9"/>
    <w:rsid w:val="00FB49A3"/>
    <w:rsid w:val="00FB4B1C"/>
    <w:rsid w:val="00FB4C3F"/>
    <w:rsid w:val="00FB4C57"/>
    <w:rsid w:val="00FB4D03"/>
    <w:rsid w:val="00FB646F"/>
    <w:rsid w:val="00FC02B2"/>
    <w:rsid w:val="00FC0D8B"/>
    <w:rsid w:val="00FC1180"/>
    <w:rsid w:val="00FC1546"/>
    <w:rsid w:val="00FC2E40"/>
    <w:rsid w:val="00FC313F"/>
    <w:rsid w:val="00FC3469"/>
    <w:rsid w:val="00FC3731"/>
    <w:rsid w:val="00FC4049"/>
    <w:rsid w:val="00FC4084"/>
    <w:rsid w:val="00FC44D3"/>
    <w:rsid w:val="00FC4967"/>
    <w:rsid w:val="00FC5AA2"/>
    <w:rsid w:val="00FC5AC9"/>
    <w:rsid w:val="00FC5E88"/>
    <w:rsid w:val="00FC67E4"/>
    <w:rsid w:val="00FC6B57"/>
    <w:rsid w:val="00FC71E9"/>
    <w:rsid w:val="00FC74C0"/>
    <w:rsid w:val="00FC7F17"/>
    <w:rsid w:val="00FD08F9"/>
    <w:rsid w:val="00FD0CE5"/>
    <w:rsid w:val="00FD0E67"/>
    <w:rsid w:val="00FD17D7"/>
    <w:rsid w:val="00FD1FCA"/>
    <w:rsid w:val="00FD250F"/>
    <w:rsid w:val="00FD2638"/>
    <w:rsid w:val="00FD3EE9"/>
    <w:rsid w:val="00FD4028"/>
    <w:rsid w:val="00FD4543"/>
    <w:rsid w:val="00FD4827"/>
    <w:rsid w:val="00FD4A1A"/>
    <w:rsid w:val="00FD4CD9"/>
    <w:rsid w:val="00FD593E"/>
    <w:rsid w:val="00FD64AD"/>
    <w:rsid w:val="00FD6B14"/>
    <w:rsid w:val="00FD737E"/>
    <w:rsid w:val="00FD79AD"/>
    <w:rsid w:val="00FD7E11"/>
    <w:rsid w:val="00FE00CB"/>
    <w:rsid w:val="00FE0164"/>
    <w:rsid w:val="00FE041B"/>
    <w:rsid w:val="00FE1D46"/>
    <w:rsid w:val="00FE2559"/>
    <w:rsid w:val="00FE2ED1"/>
    <w:rsid w:val="00FE3FDA"/>
    <w:rsid w:val="00FE40FF"/>
    <w:rsid w:val="00FE4AF6"/>
    <w:rsid w:val="00FE4BC4"/>
    <w:rsid w:val="00FE5DB6"/>
    <w:rsid w:val="00FE5F12"/>
    <w:rsid w:val="00FE610E"/>
    <w:rsid w:val="00FE789A"/>
    <w:rsid w:val="00FE7F12"/>
    <w:rsid w:val="00FE7F88"/>
    <w:rsid w:val="00FF137F"/>
    <w:rsid w:val="00FF2955"/>
    <w:rsid w:val="00FF2A05"/>
    <w:rsid w:val="00FF3678"/>
    <w:rsid w:val="00FF376D"/>
    <w:rsid w:val="00FF4239"/>
    <w:rsid w:val="00FF4DDB"/>
    <w:rsid w:val="00FF5471"/>
    <w:rsid w:val="00FF55AF"/>
    <w:rsid w:val="00FF5B7D"/>
    <w:rsid w:val="00FF60F3"/>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5D69"/>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Preambuła,Odstavec,Akapit z listą numerowaną,Podsis rysunku,lp1,Bullet List,FooterText,numbered,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Preambuła Znak,Odstavec Znak,Akapit z listą numerowaną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7"/>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9"/>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ierozpoznanawzmianka5">
    <w:name w:val="Nierozpoznana wzmianka5"/>
    <w:basedOn w:val="Domylnaczcionkaakapitu"/>
    <w:uiPriority w:val="99"/>
    <w:semiHidden/>
    <w:unhideWhenUsed/>
    <w:rsid w:val="00D11D85"/>
    <w:rPr>
      <w:color w:val="605E5C"/>
      <w:shd w:val="clear" w:color="auto" w:fill="E1DFDD"/>
    </w:rPr>
  </w:style>
  <w:style w:type="character" w:customStyle="1" w:styleId="PodpistabeliExact">
    <w:name w:val="Podpis tabeli Exact"/>
    <w:link w:val="Podpistabeli"/>
    <w:rsid w:val="00270AEE"/>
    <w:rPr>
      <w:rFonts w:ascii="Verdana" w:eastAsia="Verdana" w:hAnsi="Verdana" w:cs="Verdana"/>
      <w:sz w:val="19"/>
      <w:szCs w:val="19"/>
      <w:shd w:val="clear" w:color="auto" w:fill="FFFFFF"/>
    </w:rPr>
  </w:style>
  <w:style w:type="character" w:customStyle="1" w:styleId="Teksttreci2Arial10pt">
    <w:name w:val="Tekst treści (2) + Arial;10 pt"/>
    <w:rsid w:val="00270AEE"/>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2Arial10ptBezpogrubienia">
    <w:name w:val="Tekst treści (2) + Arial;10 pt;Bez pogrubienia"/>
    <w:rsid w:val="00270AEE"/>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paragraph" w:customStyle="1" w:styleId="Podpistabeli">
    <w:name w:val="Podpis tabeli"/>
    <w:basedOn w:val="Normalny"/>
    <w:link w:val="PodpistabeliExact"/>
    <w:rsid w:val="00270AEE"/>
    <w:pPr>
      <w:widowControl w:val="0"/>
      <w:shd w:val="clear" w:color="auto" w:fill="FFFFFF"/>
      <w:spacing w:line="274" w:lineRule="exact"/>
      <w:jc w:val="both"/>
    </w:pPr>
    <w:rPr>
      <w:rFonts w:ascii="Verdana" w:eastAsia="Verdana" w:hAnsi="Verdana" w:cs="Verdana"/>
      <w:sz w:val="19"/>
      <w:szCs w:val="19"/>
    </w:rPr>
  </w:style>
  <w:style w:type="character" w:customStyle="1" w:styleId="FontStyle13">
    <w:name w:val="Font Style13"/>
    <w:rsid w:val="00F35F78"/>
    <w:rPr>
      <w:rFonts w:ascii="Arial" w:hAnsi="Arial" w:cs="Arial" w:hint="default"/>
      <w:sz w:val="20"/>
      <w:szCs w:val="20"/>
    </w:rPr>
  </w:style>
  <w:style w:type="character" w:customStyle="1" w:styleId="FontStyle11">
    <w:name w:val="Font Style11"/>
    <w:rsid w:val="00F35F78"/>
    <w:rPr>
      <w:rFonts w:ascii="Arial" w:hAnsi="Arial" w:cs="Arial" w:hint="default"/>
      <w:sz w:val="22"/>
      <w:szCs w:val="22"/>
    </w:rPr>
  </w:style>
  <w:style w:type="paragraph" w:customStyle="1" w:styleId="WW-Tekstpodstawowy2">
    <w:name w:val="WW-Tekst podstawowy 2"/>
    <w:basedOn w:val="Normalny"/>
    <w:rsid w:val="00F35F78"/>
    <w:pPr>
      <w:suppressAutoHyphens/>
      <w:jc w:val="both"/>
    </w:pPr>
    <w:rPr>
      <w:lang w:eastAsia="zh-CN"/>
    </w:rPr>
  </w:style>
  <w:style w:type="numbering" w:customStyle="1" w:styleId="WW8Num6">
    <w:name w:val="WW8Num6"/>
    <w:basedOn w:val="Bezlisty"/>
    <w:rsid w:val="003056B9"/>
    <w:pPr>
      <w:numPr>
        <w:numId w:val="30"/>
      </w:numPr>
    </w:pPr>
  </w:style>
  <w:style w:type="paragraph" w:customStyle="1" w:styleId="Style1">
    <w:name w:val="Style1"/>
    <w:basedOn w:val="Normalny"/>
    <w:rsid w:val="003056B9"/>
    <w:pPr>
      <w:widowControl w:val="0"/>
      <w:autoSpaceDE w:val="0"/>
      <w:autoSpaceDN w:val="0"/>
      <w:adjustRightInd w:val="0"/>
    </w:pPr>
    <w:rPr>
      <w:rFonts w:ascii="Arial" w:hAnsi="Arial"/>
    </w:rPr>
  </w:style>
  <w:style w:type="paragraph" w:customStyle="1" w:styleId="Style3">
    <w:name w:val="Style3"/>
    <w:basedOn w:val="Normalny"/>
    <w:rsid w:val="003056B9"/>
    <w:pPr>
      <w:widowControl w:val="0"/>
      <w:autoSpaceDE w:val="0"/>
      <w:autoSpaceDN w:val="0"/>
      <w:adjustRightInd w:val="0"/>
      <w:spacing w:line="494" w:lineRule="exact"/>
      <w:jc w:val="center"/>
    </w:pPr>
    <w:rPr>
      <w:rFonts w:ascii="Arial" w:hAnsi="Arial"/>
    </w:rPr>
  </w:style>
  <w:style w:type="paragraph" w:customStyle="1" w:styleId="Style5">
    <w:name w:val="Style5"/>
    <w:basedOn w:val="Normalny"/>
    <w:rsid w:val="003056B9"/>
    <w:pPr>
      <w:widowControl w:val="0"/>
      <w:autoSpaceDE w:val="0"/>
      <w:autoSpaceDN w:val="0"/>
      <w:adjustRightInd w:val="0"/>
      <w:spacing w:line="250" w:lineRule="exact"/>
      <w:jc w:val="both"/>
    </w:pPr>
    <w:rPr>
      <w:rFonts w:ascii="Arial" w:hAnsi="Arial"/>
    </w:rPr>
  </w:style>
  <w:style w:type="character" w:customStyle="1" w:styleId="FontStyle12">
    <w:name w:val="Font Style12"/>
    <w:rsid w:val="003056B9"/>
    <w:rPr>
      <w:rFonts w:ascii="Arial" w:hAnsi="Arial" w:cs="Arial" w:hint="default"/>
      <w:b/>
      <w:bCs/>
      <w:i/>
      <w:iCs/>
      <w:sz w:val="20"/>
      <w:szCs w:val="20"/>
    </w:rPr>
  </w:style>
  <w:style w:type="character" w:customStyle="1" w:styleId="FontStyle14">
    <w:name w:val="Font Style14"/>
    <w:rsid w:val="003056B9"/>
    <w:rPr>
      <w:rFonts w:ascii="Arial" w:hAnsi="Arial" w:cs="Arial" w:hint="default"/>
      <w:b/>
      <w:bCs/>
      <w:sz w:val="20"/>
      <w:szCs w:val="20"/>
    </w:rPr>
  </w:style>
  <w:style w:type="paragraph" w:customStyle="1" w:styleId="Standard">
    <w:name w:val="Standard"/>
    <w:rsid w:val="00454E70"/>
    <w:pPr>
      <w:widowControl w:val="0"/>
      <w:suppressAutoHyphens/>
      <w:autoSpaceDN w:val="0"/>
      <w:textAlignment w:val="baseline"/>
    </w:pPr>
    <w:rPr>
      <w:rFonts w:ascii="Calibri" w:eastAsia="Segoe UI" w:hAnsi="Calibri" w:cs="Tahoma"/>
      <w:color w:val="000000"/>
      <w:kern w:val="3"/>
      <w:sz w:val="24"/>
      <w:szCs w:val="24"/>
    </w:rPr>
  </w:style>
  <w:style w:type="character" w:customStyle="1" w:styleId="Internetlink">
    <w:name w:val="Internet link"/>
    <w:rsid w:val="0096396B"/>
    <w:rPr>
      <w:color w:val="0000FF"/>
      <w:u w:val="single"/>
    </w:rPr>
  </w:style>
  <w:style w:type="character" w:customStyle="1" w:styleId="WW8Num23z8">
    <w:name w:val="WW8Num23z8"/>
    <w:rsid w:val="0008009F"/>
  </w:style>
  <w:style w:type="numbering" w:customStyle="1" w:styleId="WW8Num91">
    <w:name w:val="WW8Num91"/>
    <w:basedOn w:val="Bezlisty"/>
    <w:rsid w:val="00E64723"/>
    <w:pPr>
      <w:numPr>
        <w:numId w:val="36"/>
      </w:numPr>
    </w:pPr>
  </w:style>
  <w:style w:type="paragraph" w:customStyle="1" w:styleId="gwp0dcc17c7msonormal">
    <w:name w:val="gwp0dcc17c7_msonormal"/>
    <w:basedOn w:val="Normalny"/>
    <w:rsid w:val="00CD12FC"/>
    <w:pPr>
      <w:spacing w:before="100" w:beforeAutospacing="1" w:after="100" w:afterAutospacing="1"/>
    </w:pPr>
  </w:style>
  <w:style w:type="numbering" w:customStyle="1" w:styleId="WW8Num3101">
    <w:name w:val="WW8Num3101"/>
    <w:basedOn w:val="Bezlisty"/>
    <w:rsid w:val="00DB6A7A"/>
    <w:pPr>
      <w:numPr>
        <w:numId w:val="38"/>
      </w:numPr>
    </w:pPr>
  </w:style>
  <w:style w:type="numbering" w:customStyle="1" w:styleId="WW8Num2011">
    <w:name w:val="WW8Num2011"/>
    <w:basedOn w:val="Bezlisty"/>
    <w:rsid w:val="002B0419"/>
    <w:pPr>
      <w:numPr>
        <w:numId w:val="39"/>
      </w:numPr>
    </w:pPr>
  </w:style>
  <w:style w:type="numbering" w:customStyle="1" w:styleId="WW8Num3211">
    <w:name w:val="WW8Num3211"/>
    <w:basedOn w:val="Bezlisty"/>
    <w:rsid w:val="002B0419"/>
    <w:pPr>
      <w:numPr>
        <w:numId w:val="40"/>
      </w:numPr>
    </w:pPr>
  </w:style>
  <w:style w:type="numbering" w:customStyle="1" w:styleId="WW8Num4711">
    <w:name w:val="WW8Num4711"/>
    <w:basedOn w:val="Bezlisty"/>
    <w:rsid w:val="002B0419"/>
    <w:pPr>
      <w:numPr>
        <w:numId w:val="41"/>
      </w:numPr>
    </w:pPr>
  </w:style>
  <w:style w:type="numbering" w:customStyle="1" w:styleId="WWOutlineListStyle36">
    <w:name w:val="WW_OutlineListStyle_36"/>
    <w:basedOn w:val="Bezlisty"/>
    <w:rsid w:val="00CD5F63"/>
    <w:pPr>
      <w:numPr>
        <w:numId w:val="42"/>
      </w:numPr>
    </w:pPr>
  </w:style>
  <w:style w:type="numbering" w:customStyle="1" w:styleId="WWOutlineListStyle512">
    <w:name w:val="WW_OutlineListStyle_512"/>
    <w:basedOn w:val="Bezlisty"/>
    <w:rsid w:val="00CD5F63"/>
    <w:pPr>
      <w:numPr>
        <w:numId w:val="43"/>
      </w:numPr>
    </w:pPr>
  </w:style>
  <w:style w:type="numbering" w:customStyle="1" w:styleId="WW8Num3311">
    <w:name w:val="WW8Num3311"/>
    <w:basedOn w:val="Bezlisty"/>
    <w:rsid w:val="00CD5F63"/>
    <w:pPr>
      <w:numPr>
        <w:numId w:val="44"/>
      </w:numPr>
    </w:pPr>
  </w:style>
  <w:style w:type="numbering" w:customStyle="1" w:styleId="WW8Num4811">
    <w:name w:val="WW8Num4811"/>
    <w:basedOn w:val="Bezlisty"/>
    <w:rsid w:val="00CD5F63"/>
    <w:pPr>
      <w:numPr>
        <w:numId w:val="53"/>
      </w:numPr>
    </w:pPr>
  </w:style>
  <w:style w:type="numbering" w:customStyle="1" w:styleId="WWOutlineListStyle21">
    <w:name w:val="WW_OutlineListStyle_21"/>
    <w:basedOn w:val="Bezlisty"/>
    <w:rsid w:val="00CD5F63"/>
    <w:pPr>
      <w:numPr>
        <w:numId w:val="45"/>
      </w:numPr>
    </w:pPr>
  </w:style>
  <w:style w:type="numbering" w:customStyle="1" w:styleId="WW8Num210">
    <w:name w:val="WW8Num210"/>
    <w:basedOn w:val="Bezlisty"/>
    <w:rsid w:val="00CD5F63"/>
    <w:pPr>
      <w:numPr>
        <w:numId w:val="46"/>
      </w:numPr>
    </w:pPr>
  </w:style>
  <w:style w:type="numbering" w:customStyle="1" w:styleId="WW8Num231">
    <w:name w:val="WW8Num231"/>
    <w:basedOn w:val="Bezlisty"/>
    <w:rsid w:val="00CD5F63"/>
    <w:pPr>
      <w:numPr>
        <w:numId w:val="47"/>
      </w:numPr>
    </w:pPr>
  </w:style>
  <w:style w:type="numbering" w:customStyle="1" w:styleId="WW8Num311">
    <w:name w:val="WW8Num311"/>
    <w:basedOn w:val="Bezlisty"/>
    <w:rsid w:val="00CD5F63"/>
    <w:pPr>
      <w:numPr>
        <w:numId w:val="57"/>
      </w:numPr>
    </w:pPr>
  </w:style>
  <w:style w:type="numbering" w:customStyle="1" w:styleId="WW8Num322">
    <w:name w:val="WW8Num322"/>
    <w:basedOn w:val="Bezlisty"/>
    <w:rsid w:val="00CD5F63"/>
    <w:pPr>
      <w:numPr>
        <w:numId w:val="56"/>
      </w:numPr>
    </w:pPr>
  </w:style>
  <w:style w:type="numbering" w:customStyle="1" w:styleId="WW8Num391">
    <w:name w:val="WW8Num391"/>
    <w:basedOn w:val="Bezlisty"/>
    <w:rsid w:val="00CD5F63"/>
    <w:pPr>
      <w:numPr>
        <w:numId w:val="48"/>
      </w:numPr>
    </w:pPr>
  </w:style>
  <w:style w:type="numbering" w:customStyle="1" w:styleId="WW8Num401">
    <w:name w:val="WW8Num401"/>
    <w:basedOn w:val="Bezlisty"/>
    <w:rsid w:val="00CD5F63"/>
    <w:pPr>
      <w:numPr>
        <w:numId w:val="52"/>
      </w:numPr>
    </w:pPr>
  </w:style>
  <w:style w:type="numbering" w:customStyle="1" w:styleId="WW8Num411">
    <w:name w:val="WW8Num411"/>
    <w:basedOn w:val="Bezlisty"/>
    <w:rsid w:val="00CD5F63"/>
    <w:pPr>
      <w:numPr>
        <w:numId w:val="49"/>
      </w:numPr>
    </w:pPr>
  </w:style>
  <w:style w:type="numbering" w:customStyle="1" w:styleId="WW8Num421">
    <w:name w:val="WW8Num421"/>
    <w:basedOn w:val="Bezlisty"/>
    <w:rsid w:val="00CD5F63"/>
    <w:pPr>
      <w:numPr>
        <w:numId w:val="50"/>
      </w:numPr>
    </w:pPr>
  </w:style>
  <w:style w:type="numbering" w:customStyle="1" w:styleId="WW8Num472">
    <w:name w:val="WW8Num472"/>
    <w:basedOn w:val="Bezlisty"/>
    <w:rsid w:val="00CD5F63"/>
    <w:pPr>
      <w:numPr>
        <w:numId w:val="51"/>
      </w:numPr>
    </w:pPr>
  </w:style>
  <w:style w:type="numbering" w:customStyle="1" w:styleId="WWOutlineListStyle101">
    <w:name w:val="WW_OutlineListStyle_101"/>
    <w:basedOn w:val="Bezlisty"/>
    <w:rsid w:val="008E5F79"/>
    <w:pPr>
      <w:numPr>
        <w:numId w:val="54"/>
      </w:numPr>
    </w:pPr>
  </w:style>
  <w:style w:type="numbering" w:customStyle="1" w:styleId="WW8Num2611">
    <w:name w:val="WW8Num2611"/>
    <w:basedOn w:val="Bezlisty"/>
    <w:rsid w:val="008E5F79"/>
    <w:pPr>
      <w:numPr>
        <w:numId w:val="58"/>
      </w:numPr>
    </w:pPr>
  </w:style>
  <w:style w:type="numbering" w:customStyle="1" w:styleId="WW8Num2911">
    <w:name w:val="WW8Num2911"/>
    <w:basedOn w:val="Bezlisty"/>
    <w:rsid w:val="008E5F79"/>
    <w:pPr>
      <w:numPr>
        <w:numId w:val="55"/>
      </w:numPr>
    </w:pPr>
  </w:style>
  <w:style w:type="numbering" w:customStyle="1" w:styleId="WW8Num26111">
    <w:name w:val="WW8Num26111"/>
    <w:basedOn w:val="Bezlisty"/>
    <w:rsid w:val="00E07B54"/>
  </w:style>
  <w:style w:type="paragraph" w:customStyle="1" w:styleId="Textbody">
    <w:name w:val="Text body"/>
    <w:basedOn w:val="Standard"/>
    <w:rsid w:val="00E07B54"/>
    <w:pPr>
      <w:widowControl/>
    </w:pPr>
    <w:rPr>
      <w:rFonts w:ascii="Arial" w:eastAsia="Times New Roman" w:hAnsi="Arial" w:cs="Arial"/>
      <w:color w:val="auto"/>
      <w:lang w:eastAsia="zh-CN"/>
    </w:rPr>
  </w:style>
  <w:style w:type="character" w:customStyle="1" w:styleId="Nierozpoznanawzmianka6">
    <w:name w:val="Nierozpoznana wzmianka6"/>
    <w:basedOn w:val="Domylnaczcionkaakapitu"/>
    <w:uiPriority w:val="99"/>
    <w:semiHidden/>
    <w:unhideWhenUsed/>
    <w:rsid w:val="001250FB"/>
    <w:rPr>
      <w:color w:val="605E5C"/>
      <w:shd w:val="clear" w:color="auto" w:fill="E1DFDD"/>
    </w:rPr>
  </w:style>
  <w:style w:type="numbering" w:customStyle="1" w:styleId="WW8Num61">
    <w:name w:val="WW8Num61"/>
    <w:rsid w:val="000326AE"/>
    <w:pPr>
      <w:numPr>
        <w:numId w:val="62"/>
      </w:numPr>
    </w:pPr>
  </w:style>
  <w:style w:type="table" w:customStyle="1" w:styleId="Tabela-Siatka2">
    <w:name w:val="Tabela - Siatka2"/>
    <w:basedOn w:val="Standardowy"/>
    <w:next w:val="Tabela-Siatka"/>
    <w:uiPriority w:val="59"/>
    <w:rsid w:val="000326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111">
    <w:name w:val="WW8Num33111"/>
    <w:basedOn w:val="Bezlisty"/>
    <w:rsid w:val="000326AE"/>
  </w:style>
  <w:style w:type="numbering" w:customStyle="1" w:styleId="WW8Num48111">
    <w:name w:val="WW8Num48111"/>
    <w:basedOn w:val="Bezlisty"/>
    <w:rsid w:val="000326AE"/>
  </w:style>
  <w:style w:type="numbering" w:customStyle="1" w:styleId="WW8Num2311">
    <w:name w:val="WW8Num2311"/>
    <w:basedOn w:val="Bezlisty"/>
    <w:rsid w:val="000326AE"/>
  </w:style>
  <w:style w:type="numbering" w:customStyle="1" w:styleId="WW8Num3911">
    <w:name w:val="WW8Num3911"/>
    <w:basedOn w:val="Bezlisty"/>
    <w:rsid w:val="000326AE"/>
  </w:style>
  <w:style w:type="numbering" w:customStyle="1" w:styleId="WW8Num4011">
    <w:name w:val="WW8Num4011"/>
    <w:basedOn w:val="Bezlisty"/>
    <w:rsid w:val="000326AE"/>
  </w:style>
  <w:style w:type="numbering" w:customStyle="1" w:styleId="WW8Num4721">
    <w:name w:val="WW8Num4721"/>
    <w:basedOn w:val="Bezlisty"/>
    <w:rsid w:val="000326AE"/>
  </w:style>
  <w:style w:type="character" w:customStyle="1" w:styleId="Nierozpoznanawzmianka7">
    <w:name w:val="Nierozpoznana wzmianka7"/>
    <w:basedOn w:val="Domylnaczcionkaakapitu"/>
    <w:uiPriority w:val="99"/>
    <w:semiHidden/>
    <w:unhideWhenUsed/>
    <w:rsid w:val="00A12E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6567">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12663221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48987738">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6219699">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5046">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90958711">
      <w:bodyDiv w:val="1"/>
      <w:marLeft w:val="0"/>
      <w:marRight w:val="0"/>
      <w:marTop w:val="0"/>
      <w:marBottom w:val="0"/>
      <w:divBdr>
        <w:top w:val="none" w:sz="0" w:space="0" w:color="auto"/>
        <w:left w:val="none" w:sz="0" w:space="0" w:color="auto"/>
        <w:bottom w:val="none" w:sz="0" w:space="0" w:color="auto"/>
        <w:right w:val="none" w:sz="0" w:space="0" w:color="auto"/>
      </w:divBdr>
    </w:div>
    <w:div w:id="738095748">
      <w:bodyDiv w:val="1"/>
      <w:marLeft w:val="0"/>
      <w:marRight w:val="0"/>
      <w:marTop w:val="0"/>
      <w:marBottom w:val="0"/>
      <w:divBdr>
        <w:top w:val="none" w:sz="0" w:space="0" w:color="auto"/>
        <w:left w:val="none" w:sz="0" w:space="0" w:color="auto"/>
        <w:bottom w:val="none" w:sz="0" w:space="0" w:color="auto"/>
        <w:right w:val="none" w:sz="0" w:space="0" w:color="auto"/>
      </w:divBdr>
      <w:divsChild>
        <w:div w:id="108816059">
          <w:marLeft w:val="0"/>
          <w:marRight w:val="0"/>
          <w:marTop w:val="0"/>
          <w:marBottom w:val="0"/>
          <w:divBdr>
            <w:top w:val="none" w:sz="0" w:space="0" w:color="auto"/>
            <w:left w:val="none" w:sz="0" w:space="0" w:color="auto"/>
            <w:bottom w:val="none" w:sz="0" w:space="0" w:color="auto"/>
            <w:right w:val="none" w:sz="0" w:space="0" w:color="auto"/>
          </w:divBdr>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84633226">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1817949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67469253">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92301751">
      <w:bodyDiv w:val="1"/>
      <w:marLeft w:val="0"/>
      <w:marRight w:val="0"/>
      <w:marTop w:val="0"/>
      <w:marBottom w:val="0"/>
      <w:divBdr>
        <w:top w:val="none" w:sz="0" w:space="0" w:color="auto"/>
        <w:left w:val="none" w:sz="0" w:space="0" w:color="auto"/>
        <w:bottom w:val="none" w:sz="0" w:space="0" w:color="auto"/>
        <w:right w:val="none" w:sz="0" w:space="0" w:color="auto"/>
      </w:divBdr>
    </w:div>
    <w:div w:id="1218319532">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3376">
      <w:bodyDiv w:val="1"/>
      <w:marLeft w:val="0"/>
      <w:marRight w:val="0"/>
      <w:marTop w:val="0"/>
      <w:marBottom w:val="0"/>
      <w:divBdr>
        <w:top w:val="none" w:sz="0" w:space="0" w:color="auto"/>
        <w:left w:val="none" w:sz="0" w:space="0" w:color="auto"/>
        <w:bottom w:val="none" w:sz="0" w:space="0" w:color="auto"/>
        <w:right w:val="none" w:sz="0" w:space="0" w:color="auto"/>
      </w:divBdr>
    </w:div>
    <w:div w:id="1326661701">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82484553">
      <w:bodyDiv w:val="1"/>
      <w:marLeft w:val="0"/>
      <w:marRight w:val="0"/>
      <w:marTop w:val="0"/>
      <w:marBottom w:val="0"/>
      <w:divBdr>
        <w:top w:val="none" w:sz="0" w:space="0" w:color="auto"/>
        <w:left w:val="none" w:sz="0" w:space="0" w:color="auto"/>
        <w:bottom w:val="none" w:sz="0" w:space="0" w:color="auto"/>
        <w:right w:val="none" w:sz="0" w:space="0" w:color="auto"/>
      </w:divBdr>
    </w:div>
    <w:div w:id="1386181508">
      <w:bodyDiv w:val="1"/>
      <w:marLeft w:val="0"/>
      <w:marRight w:val="0"/>
      <w:marTop w:val="0"/>
      <w:marBottom w:val="0"/>
      <w:divBdr>
        <w:top w:val="none" w:sz="0" w:space="0" w:color="auto"/>
        <w:left w:val="none" w:sz="0" w:space="0" w:color="auto"/>
        <w:bottom w:val="none" w:sz="0" w:space="0" w:color="auto"/>
        <w:right w:val="none" w:sz="0" w:space="0" w:color="auto"/>
      </w:divBdr>
    </w:div>
    <w:div w:id="1404176654">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46928119">
      <w:bodyDiv w:val="1"/>
      <w:marLeft w:val="0"/>
      <w:marRight w:val="0"/>
      <w:marTop w:val="0"/>
      <w:marBottom w:val="0"/>
      <w:divBdr>
        <w:top w:val="none" w:sz="0" w:space="0" w:color="auto"/>
        <w:left w:val="none" w:sz="0" w:space="0" w:color="auto"/>
        <w:bottom w:val="none" w:sz="0" w:space="0" w:color="auto"/>
        <w:right w:val="none" w:sz="0" w:space="0" w:color="auto"/>
      </w:divBdr>
    </w:div>
    <w:div w:id="155157554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90665786">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20559749">
      <w:bodyDiv w:val="1"/>
      <w:marLeft w:val="0"/>
      <w:marRight w:val="0"/>
      <w:marTop w:val="0"/>
      <w:marBottom w:val="0"/>
      <w:divBdr>
        <w:top w:val="none" w:sz="0" w:space="0" w:color="auto"/>
        <w:left w:val="none" w:sz="0" w:space="0" w:color="auto"/>
        <w:bottom w:val="none" w:sz="0" w:space="0" w:color="auto"/>
        <w:right w:val="none" w:sz="0" w:space="0" w:color="auto"/>
      </w:divBdr>
      <w:divsChild>
        <w:div w:id="1019697952">
          <w:marLeft w:val="0"/>
          <w:marRight w:val="0"/>
          <w:marTop w:val="0"/>
          <w:marBottom w:val="0"/>
          <w:divBdr>
            <w:top w:val="none" w:sz="0" w:space="0" w:color="auto"/>
            <w:left w:val="none" w:sz="0" w:space="0" w:color="auto"/>
            <w:bottom w:val="none" w:sz="0" w:space="0" w:color="auto"/>
            <w:right w:val="none" w:sz="0" w:space="0" w:color="auto"/>
          </w:divBdr>
          <w:divsChild>
            <w:div w:id="1412699980">
              <w:marLeft w:val="0"/>
              <w:marRight w:val="0"/>
              <w:marTop w:val="0"/>
              <w:marBottom w:val="0"/>
              <w:divBdr>
                <w:top w:val="none" w:sz="0" w:space="0" w:color="auto"/>
                <w:left w:val="none" w:sz="0" w:space="0" w:color="auto"/>
                <w:bottom w:val="none" w:sz="0" w:space="0" w:color="auto"/>
                <w:right w:val="none" w:sz="0" w:space="0" w:color="auto"/>
              </w:divBdr>
              <w:divsChild>
                <w:div w:id="1894609566">
                  <w:marLeft w:val="0"/>
                  <w:marRight w:val="0"/>
                  <w:marTop w:val="0"/>
                  <w:marBottom w:val="0"/>
                  <w:divBdr>
                    <w:top w:val="none" w:sz="0" w:space="0" w:color="auto"/>
                    <w:left w:val="none" w:sz="0" w:space="0" w:color="auto"/>
                    <w:bottom w:val="none" w:sz="0" w:space="0" w:color="auto"/>
                    <w:right w:val="none" w:sz="0" w:space="0" w:color="auto"/>
                  </w:divBdr>
                  <w:divsChild>
                    <w:div w:id="1358240302">
                      <w:marLeft w:val="0"/>
                      <w:marRight w:val="0"/>
                      <w:marTop w:val="0"/>
                      <w:marBottom w:val="0"/>
                      <w:divBdr>
                        <w:top w:val="none" w:sz="0" w:space="0" w:color="auto"/>
                        <w:left w:val="none" w:sz="0" w:space="0" w:color="auto"/>
                        <w:bottom w:val="none" w:sz="0" w:space="0" w:color="auto"/>
                        <w:right w:val="none" w:sz="0" w:space="0" w:color="auto"/>
                      </w:divBdr>
                      <w:divsChild>
                        <w:div w:id="171025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sekretariat.sp068@wroclawskaedukacja.pl" TargetMode="External"/><Relationship Id="rId18" Type="http://schemas.openxmlformats.org/officeDocument/2006/relationships/hyperlink" Target="https://ezamowienia.gov.pl/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regulamin" TargetMode="External"/><Relationship Id="rId25"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sip.lex.pl/akty-prawne/dzu-dziennik-ustaw/prawo-zamowien-publicznych-18903829/art-74" TargetMode="External"/><Relationship Id="rId23" Type="http://schemas.openxmlformats.org/officeDocument/2006/relationships/hyperlink" Target="https://ezamowienia.gov.pl/pl" TargetMode="External"/><Relationship Id="rId28" Type="http://schemas.openxmlformats.org/officeDocument/2006/relationships/footer" Target="footer1.xml"/><Relationship Id="rId10" Type="http://schemas.openxmlformats.org/officeDocument/2006/relationships/hyperlink" Target="http://www.sp68.wroclaw.pl" TargetMode="External"/><Relationship Id="rId19" Type="http://schemas.openxmlformats.org/officeDocument/2006/relationships/hyperlink" Target="https://ezamowienia.gov.pl/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sp068@wroclawskaedukacja.pl" TargetMode="External"/><Relationship Id="rId14" Type="http://schemas.openxmlformats.org/officeDocument/2006/relationships/hyperlink" Target="mailto:madamaszek@zontekiwspolnicy.pl" TargetMode="External"/><Relationship Id="rId22" Type="http://schemas.openxmlformats.org/officeDocument/2006/relationships/hyperlink" Target="https://ezamowienia.gov.pl/pl" TargetMode="External"/><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1AE0C-6AF0-45A8-A5DF-95BC2959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193</TotalTime>
  <Pages>21</Pages>
  <Words>10521</Words>
  <Characters>63132</Characters>
  <Application>Microsoft Office Word</Application>
  <DocSecurity>0</DocSecurity>
  <Lines>526</Lines>
  <Paragraphs>147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Centrum Zamówień Publicznych</Company>
  <LinksUpToDate>false</LinksUpToDate>
  <CharactersWithSpaces>73506</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dc:creator>
  <cp:lastModifiedBy>Beata Kozioł</cp:lastModifiedBy>
  <cp:revision>69</cp:revision>
  <cp:lastPrinted>2025-01-24T10:38:00Z</cp:lastPrinted>
  <dcterms:created xsi:type="dcterms:W3CDTF">2023-03-21T14:18:00Z</dcterms:created>
  <dcterms:modified xsi:type="dcterms:W3CDTF">2025-12-17T10:06:00Z</dcterms:modified>
</cp:coreProperties>
</file>